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3BD9028" w14:textId="2AECCD7C" w:rsidR="00D826AA" w:rsidRPr="0062553C" w:rsidRDefault="00D826AA" w:rsidP="00FB7243">
      <w:pPr>
        <w:jc w:val="both"/>
        <w:rPr>
          <w:b/>
          <w:sz w:val="20"/>
          <w:lang w:val="en-AU" w:eastAsia="ar-SA"/>
        </w:rPr>
      </w:pPr>
      <w:r w:rsidRPr="0062553C">
        <w:rPr>
          <w:b/>
          <w:sz w:val="20"/>
          <w:lang w:val="en-AU" w:eastAsia="ar-SA"/>
        </w:rPr>
        <w:t>Acting Head of Department</w:t>
      </w:r>
    </w:p>
    <w:p w14:paraId="63BD9029" w14:textId="77777777" w:rsidR="00D826AA" w:rsidRPr="0062553C" w:rsidRDefault="00FB7243" w:rsidP="00FB7243">
      <w:pPr>
        <w:jc w:val="both"/>
        <w:rPr>
          <w:sz w:val="20"/>
          <w:lang w:val="en-AU"/>
        </w:rPr>
      </w:pPr>
      <w:r w:rsidRPr="0062553C">
        <w:rPr>
          <w:sz w:val="20"/>
          <w:lang w:val="en-AU"/>
        </w:rPr>
        <w:t xml:space="preserve">Dr. </w:t>
      </w:r>
      <w:r w:rsidRPr="0062553C">
        <w:rPr>
          <w:b/>
          <w:sz w:val="20"/>
          <w:lang w:val="en-AU"/>
        </w:rPr>
        <w:t>Kiss, P.,</w:t>
      </w:r>
      <w:r w:rsidRPr="0062553C">
        <w:rPr>
          <w:sz w:val="20"/>
          <w:lang w:val="en-AU"/>
        </w:rPr>
        <w:t xml:space="preserve"> Ph.D. (BUTE, Hungary), M.Sc. (BUTE, Hungary)</w:t>
      </w:r>
    </w:p>
    <w:p w14:paraId="63BD902A" w14:textId="77777777" w:rsidR="00D826AA" w:rsidRPr="0062553C" w:rsidRDefault="00D826AA" w:rsidP="00FB7243">
      <w:pPr>
        <w:jc w:val="both"/>
        <w:rPr>
          <w:sz w:val="20"/>
          <w:lang w:val="en-AU"/>
        </w:rPr>
      </w:pPr>
    </w:p>
    <w:p w14:paraId="63BD902B" w14:textId="77777777" w:rsidR="00D826AA" w:rsidRPr="0062553C" w:rsidRDefault="00D826AA" w:rsidP="00FB7243">
      <w:pPr>
        <w:jc w:val="both"/>
        <w:rPr>
          <w:sz w:val="20"/>
          <w:lang w:val="en-AU"/>
        </w:rPr>
      </w:pPr>
      <w:r w:rsidRPr="0062553C">
        <w:rPr>
          <w:b/>
          <w:bCs/>
          <w:sz w:val="20"/>
          <w:lang w:val="en-AU"/>
        </w:rPr>
        <w:t>Deputy Head of Department</w:t>
      </w:r>
    </w:p>
    <w:p w14:paraId="63BD902C" w14:textId="77777777" w:rsidR="00FB7243" w:rsidRPr="0062553C" w:rsidRDefault="00FB7243" w:rsidP="00FB7243">
      <w:pPr>
        <w:jc w:val="both"/>
        <w:rPr>
          <w:sz w:val="20"/>
          <w:lang w:val="en-AU"/>
        </w:rPr>
      </w:pPr>
      <w:r w:rsidRPr="0062553C">
        <w:rPr>
          <w:b/>
          <w:sz w:val="20"/>
          <w:lang w:val="en-AU"/>
        </w:rPr>
        <w:t>Kupale, G.,</w:t>
      </w:r>
      <w:r w:rsidRPr="0062553C">
        <w:rPr>
          <w:sz w:val="20"/>
          <w:lang w:val="en-AU"/>
        </w:rPr>
        <w:t xml:space="preserve"> M.Eng. (PNGUT), B.Eng, (PNGUT)</w:t>
      </w:r>
    </w:p>
    <w:p w14:paraId="63BD902D" w14:textId="77777777" w:rsidR="00D826AA" w:rsidRPr="0062553C" w:rsidRDefault="00D826AA" w:rsidP="00FB7243">
      <w:pPr>
        <w:jc w:val="both"/>
        <w:rPr>
          <w:sz w:val="20"/>
          <w:lang w:val="en-AU"/>
        </w:rPr>
      </w:pPr>
    </w:p>
    <w:p w14:paraId="63BD902E" w14:textId="77777777" w:rsidR="00790B16" w:rsidRPr="0062553C" w:rsidRDefault="00790B16" w:rsidP="00FB7243">
      <w:pPr>
        <w:jc w:val="both"/>
        <w:rPr>
          <w:b/>
          <w:sz w:val="20"/>
          <w:lang w:val="en-AU"/>
        </w:rPr>
      </w:pPr>
      <w:r w:rsidRPr="0062553C">
        <w:rPr>
          <w:b/>
          <w:sz w:val="20"/>
          <w:lang w:val="en-AU"/>
        </w:rPr>
        <w:t>Professors</w:t>
      </w:r>
    </w:p>
    <w:p w14:paraId="63BD902F" w14:textId="77777777" w:rsidR="00790B16" w:rsidRPr="0062553C" w:rsidRDefault="00FB7243" w:rsidP="00FB7243">
      <w:pPr>
        <w:jc w:val="both"/>
        <w:rPr>
          <w:sz w:val="20"/>
          <w:lang w:val="en-AU"/>
        </w:rPr>
      </w:pPr>
      <w:r w:rsidRPr="0062553C">
        <w:rPr>
          <w:sz w:val="20"/>
          <w:lang w:val="en-AU"/>
        </w:rPr>
        <w:t xml:space="preserve">Professor </w:t>
      </w:r>
      <w:r w:rsidR="00790B16" w:rsidRPr="0062553C">
        <w:rPr>
          <w:b/>
          <w:sz w:val="20"/>
          <w:lang w:val="en-AU"/>
        </w:rPr>
        <w:t>Hoole</w:t>
      </w:r>
      <w:r w:rsidR="00E22BBF" w:rsidRPr="0062553C">
        <w:rPr>
          <w:b/>
          <w:sz w:val="20"/>
          <w:lang w:val="en-AU"/>
        </w:rPr>
        <w:t>,</w:t>
      </w:r>
      <w:r w:rsidR="006C4FFD" w:rsidRPr="0062553C">
        <w:rPr>
          <w:b/>
          <w:sz w:val="20"/>
          <w:lang w:val="en-AU"/>
        </w:rPr>
        <w:t xml:space="preserve"> P</w:t>
      </w:r>
      <w:r w:rsidR="00E22BBF" w:rsidRPr="0062553C">
        <w:rPr>
          <w:b/>
          <w:sz w:val="20"/>
          <w:lang w:val="en-AU"/>
        </w:rPr>
        <w:t>.</w:t>
      </w:r>
      <w:r w:rsidR="006C4FFD" w:rsidRPr="0062553C">
        <w:rPr>
          <w:b/>
          <w:sz w:val="20"/>
          <w:lang w:val="en-AU"/>
        </w:rPr>
        <w:t>R</w:t>
      </w:r>
      <w:r w:rsidR="00790B16" w:rsidRPr="0062553C">
        <w:rPr>
          <w:b/>
          <w:sz w:val="20"/>
          <w:lang w:val="en-AU"/>
        </w:rPr>
        <w:t>.,</w:t>
      </w:r>
      <w:r w:rsidR="006C4FFD" w:rsidRPr="0062553C">
        <w:rPr>
          <w:sz w:val="20"/>
          <w:lang w:val="en-AU"/>
        </w:rPr>
        <w:t xml:space="preserve"> D.Phil.</w:t>
      </w:r>
      <w:r w:rsidR="00E22BBF" w:rsidRPr="0062553C">
        <w:rPr>
          <w:sz w:val="20"/>
          <w:lang w:val="en-AU"/>
        </w:rPr>
        <w:t>Eng.</w:t>
      </w:r>
      <w:r w:rsidR="006C4FFD" w:rsidRPr="0062553C">
        <w:rPr>
          <w:sz w:val="20"/>
          <w:lang w:val="en-AU"/>
        </w:rPr>
        <w:t xml:space="preserve"> (Oxford, UK)</w:t>
      </w:r>
      <w:r w:rsidR="00E22BBF" w:rsidRPr="0062553C">
        <w:rPr>
          <w:sz w:val="20"/>
          <w:lang w:val="en-AU"/>
        </w:rPr>
        <w:t>, MSc. (Oxford, UK)</w:t>
      </w:r>
    </w:p>
    <w:p w14:paraId="63BD9030" w14:textId="77777777" w:rsidR="00D36FEC" w:rsidRPr="0062553C" w:rsidRDefault="00D36FEC" w:rsidP="00FB7243">
      <w:pPr>
        <w:jc w:val="both"/>
        <w:rPr>
          <w:sz w:val="20"/>
          <w:lang w:val="en-AU"/>
        </w:rPr>
      </w:pPr>
    </w:p>
    <w:p w14:paraId="63BD9033" w14:textId="77777777" w:rsidR="00D826AA" w:rsidRPr="0062553C" w:rsidRDefault="00D826AA" w:rsidP="00FB7243">
      <w:pPr>
        <w:pStyle w:val="Cmsor8"/>
        <w:jc w:val="both"/>
        <w:rPr>
          <w:lang w:val="en-AU"/>
        </w:rPr>
      </w:pPr>
      <w:r w:rsidRPr="0062553C">
        <w:rPr>
          <w:lang w:val="en-AU"/>
        </w:rPr>
        <w:t>Associate Professor</w:t>
      </w:r>
      <w:r w:rsidR="00790B16" w:rsidRPr="0062553C">
        <w:rPr>
          <w:lang w:val="en-AU"/>
        </w:rPr>
        <w:t>s</w:t>
      </w:r>
    </w:p>
    <w:p w14:paraId="63BD9034" w14:textId="77777777" w:rsidR="00D826AA" w:rsidRPr="0062553C" w:rsidRDefault="00790B16" w:rsidP="00FB7243">
      <w:pPr>
        <w:jc w:val="both"/>
        <w:rPr>
          <w:sz w:val="20"/>
          <w:lang w:val="en-AU"/>
        </w:rPr>
      </w:pPr>
      <w:r w:rsidRPr="0062553C">
        <w:rPr>
          <w:sz w:val="20"/>
          <w:lang w:val="en-AU"/>
        </w:rPr>
        <w:t>Dr</w:t>
      </w:r>
      <w:r w:rsidR="00E22BBF" w:rsidRPr="0062553C">
        <w:rPr>
          <w:sz w:val="20"/>
          <w:lang w:val="en-AU"/>
        </w:rPr>
        <w:t>.</w:t>
      </w:r>
      <w:r w:rsidRPr="0062553C">
        <w:rPr>
          <w:sz w:val="20"/>
          <w:lang w:val="en-AU"/>
        </w:rPr>
        <w:t xml:space="preserve"> </w:t>
      </w:r>
      <w:r w:rsidRPr="0062553C">
        <w:rPr>
          <w:b/>
          <w:sz w:val="20"/>
          <w:lang w:val="en-AU"/>
        </w:rPr>
        <w:t>Pirapaharan</w:t>
      </w:r>
      <w:r w:rsidR="00E22BBF" w:rsidRPr="0062553C">
        <w:rPr>
          <w:b/>
          <w:sz w:val="20"/>
          <w:lang w:val="en-AU"/>
        </w:rPr>
        <w:t>,</w:t>
      </w:r>
      <w:r w:rsidRPr="0062553C">
        <w:rPr>
          <w:b/>
          <w:sz w:val="20"/>
          <w:lang w:val="en-AU"/>
        </w:rPr>
        <w:t xml:space="preserve"> K.,</w:t>
      </w:r>
      <w:r w:rsidR="006C4FFD" w:rsidRPr="0062553C">
        <w:rPr>
          <w:sz w:val="20"/>
          <w:lang w:val="en-AU"/>
        </w:rPr>
        <w:t xml:space="preserve"> D.Phil. Eng. (Osaka, Japan)</w:t>
      </w:r>
      <w:r w:rsidR="00E22BBF" w:rsidRPr="0062553C">
        <w:rPr>
          <w:sz w:val="20"/>
          <w:lang w:val="en-AU"/>
        </w:rPr>
        <w:t>, M.Eng. (Osaka, Japan), B.Sc. (Peradeniya, Sri Lanka)</w:t>
      </w:r>
    </w:p>
    <w:p w14:paraId="63BD9035" w14:textId="77777777" w:rsidR="00D36FEC" w:rsidRPr="0062553C" w:rsidRDefault="00D36FEC" w:rsidP="00FB7243">
      <w:pPr>
        <w:jc w:val="both"/>
        <w:rPr>
          <w:sz w:val="20"/>
          <w:lang w:val="en-AU"/>
        </w:rPr>
      </w:pPr>
    </w:p>
    <w:p w14:paraId="63BD9038" w14:textId="77777777" w:rsidR="00D826AA" w:rsidRPr="0062553C" w:rsidRDefault="00D826AA" w:rsidP="00FB7243">
      <w:pPr>
        <w:jc w:val="both"/>
        <w:rPr>
          <w:sz w:val="20"/>
          <w:lang w:val="en-AU"/>
        </w:rPr>
      </w:pPr>
      <w:r w:rsidRPr="0062553C">
        <w:rPr>
          <w:b/>
          <w:sz w:val="20"/>
          <w:lang w:val="en-AU"/>
        </w:rPr>
        <w:t>Senior Lecturers</w:t>
      </w:r>
      <w:r w:rsidRPr="0062553C">
        <w:rPr>
          <w:sz w:val="20"/>
          <w:lang w:val="en-AU"/>
        </w:rPr>
        <w:tab/>
      </w:r>
    </w:p>
    <w:p w14:paraId="63BD9039" w14:textId="77777777" w:rsidR="00D826AA" w:rsidRPr="0062553C" w:rsidRDefault="00D826AA" w:rsidP="00FB7243">
      <w:pPr>
        <w:jc w:val="both"/>
        <w:rPr>
          <w:b/>
          <w:sz w:val="20"/>
          <w:lang w:val="en-AU" w:eastAsia="ar-SA"/>
        </w:rPr>
      </w:pPr>
    </w:p>
    <w:p w14:paraId="63BD903A" w14:textId="77777777" w:rsidR="00D826AA" w:rsidRPr="0062553C" w:rsidRDefault="00D826AA" w:rsidP="00FB7243">
      <w:pPr>
        <w:jc w:val="both"/>
        <w:rPr>
          <w:b/>
          <w:sz w:val="20"/>
          <w:lang w:val="en-AU" w:eastAsia="ar-SA"/>
        </w:rPr>
      </w:pPr>
      <w:r w:rsidRPr="0062553C">
        <w:rPr>
          <w:b/>
          <w:sz w:val="20"/>
          <w:lang w:val="en-AU" w:eastAsia="ar-SA"/>
        </w:rPr>
        <w:t>Lecturers</w:t>
      </w:r>
    </w:p>
    <w:p w14:paraId="63BD903B" w14:textId="77777777" w:rsidR="00D826AA" w:rsidRPr="0062553C" w:rsidRDefault="00D826AA" w:rsidP="00FB7243">
      <w:pPr>
        <w:jc w:val="both"/>
        <w:rPr>
          <w:sz w:val="20"/>
          <w:lang w:val="en-AU"/>
        </w:rPr>
      </w:pPr>
      <w:r w:rsidRPr="0062553C">
        <w:rPr>
          <w:b/>
          <w:sz w:val="20"/>
          <w:lang w:val="en-AU"/>
        </w:rPr>
        <w:t>Aiau,</w:t>
      </w:r>
      <w:r w:rsidR="00FB7243" w:rsidRPr="0062553C">
        <w:rPr>
          <w:b/>
          <w:sz w:val="20"/>
          <w:lang w:val="en-AU"/>
        </w:rPr>
        <w:t xml:space="preserve"> </w:t>
      </w:r>
      <w:r w:rsidRPr="0062553C">
        <w:rPr>
          <w:b/>
          <w:sz w:val="20"/>
          <w:lang w:val="en-AU"/>
        </w:rPr>
        <w:t>S.S,</w:t>
      </w:r>
      <w:r w:rsidR="00FB7243" w:rsidRPr="0062553C">
        <w:rPr>
          <w:sz w:val="20"/>
          <w:lang w:val="en-AU"/>
        </w:rPr>
        <w:t xml:space="preserve"> </w:t>
      </w:r>
      <w:r w:rsidRPr="0062553C">
        <w:rPr>
          <w:sz w:val="20"/>
          <w:lang w:val="en-AU"/>
        </w:rPr>
        <w:t>M.Phil,</w:t>
      </w:r>
      <w:r w:rsidR="00FB7243" w:rsidRPr="0062553C">
        <w:rPr>
          <w:sz w:val="20"/>
          <w:lang w:val="en-AU"/>
        </w:rPr>
        <w:t xml:space="preserve"> </w:t>
      </w:r>
      <w:r w:rsidRPr="0062553C">
        <w:rPr>
          <w:sz w:val="20"/>
          <w:lang w:val="en-AU"/>
        </w:rPr>
        <w:t>B.Eng,</w:t>
      </w:r>
      <w:r w:rsidR="00FB7243" w:rsidRPr="0062553C">
        <w:rPr>
          <w:sz w:val="20"/>
          <w:lang w:val="en-AU"/>
        </w:rPr>
        <w:t xml:space="preserve"> </w:t>
      </w:r>
      <w:r w:rsidRPr="0062553C">
        <w:rPr>
          <w:sz w:val="20"/>
          <w:lang w:val="en-AU"/>
        </w:rPr>
        <w:t>(PNGUT), MIEPNG., Reg. Eng.(PNG).</w:t>
      </w:r>
    </w:p>
    <w:p w14:paraId="63BD903C" w14:textId="2C62F222" w:rsidR="00D826AA" w:rsidRDefault="00D826AA" w:rsidP="00FB7243">
      <w:pPr>
        <w:jc w:val="both"/>
        <w:rPr>
          <w:sz w:val="20"/>
          <w:lang w:val="en-AU"/>
        </w:rPr>
      </w:pPr>
    </w:p>
    <w:p w14:paraId="6AEFD0A6" w14:textId="66D7E4A8" w:rsidR="00784636" w:rsidRDefault="00784636" w:rsidP="00FB7243">
      <w:pPr>
        <w:jc w:val="both"/>
        <w:rPr>
          <w:sz w:val="20"/>
          <w:lang w:val="en-AU"/>
        </w:rPr>
      </w:pPr>
      <w:r w:rsidRPr="00784636">
        <w:rPr>
          <w:b/>
          <w:sz w:val="20"/>
          <w:lang w:val="en-AU"/>
        </w:rPr>
        <w:t>Chen, D.,</w:t>
      </w:r>
      <w:r>
        <w:rPr>
          <w:sz w:val="20"/>
          <w:lang w:val="en-AU"/>
        </w:rPr>
        <w:t xml:space="preserve"> M.IT (QUT, Australia), B.CS (VUW, New Zealand)</w:t>
      </w:r>
    </w:p>
    <w:p w14:paraId="1ECD88C5" w14:textId="77777777" w:rsidR="00784636" w:rsidRPr="0062553C" w:rsidRDefault="00784636" w:rsidP="00FB7243">
      <w:pPr>
        <w:jc w:val="both"/>
        <w:rPr>
          <w:sz w:val="20"/>
          <w:lang w:val="en-AU"/>
        </w:rPr>
      </w:pPr>
    </w:p>
    <w:p w14:paraId="63BD903D" w14:textId="77777777" w:rsidR="00790B16" w:rsidRPr="0062553C" w:rsidRDefault="00790B16" w:rsidP="00FB7243">
      <w:pPr>
        <w:jc w:val="both"/>
        <w:rPr>
          <w:b/>
          <w:sz w:val="20"/>
          <w:lang w:val="en-AU"/>
        </w:rPr>
      </w:pPr>
      <w:r w:rsidRPr="0062553C">
        <w:rPr>
          <w:b/>
          <w:sz w:val="20"/>
          <w:lang w:val="en-AU"/>
        </w:rPr>
        <w:t>Fisher, J.</w:t>
      </w:r>
      <w:r w:rsidR="00A743D8" w:rsidRPr="0062553C">
        <w:rPr>
          <w:b/>
          <w:sz w:val="20"/>
          <w:lang w:val="en-AU"/>
        </w:rPr>
        <w:t>,</w:t>
      </w:r>
      <w:r w:rsidR="00A743D8" w:rsidRPr="0062553C">
        <w:rPr>
          <w:sz w:val="20"/>
          <w:lang w:val="en-AU"/>
        </w:rPr>
        <w:t xml:space="preserve"> M</w:t>
      </w:r>
      <w:r w:rsidR="00FB7243" w:rsidRPr="0062553C">
        <w:rPr>
          <w:sz w:val="20"/>
          <w:lang w:val="en-AU"/>
        </w:rPr>
        <w:t>.</w:t>
      </w:r>
      <w:r w:rsidR="00A743D8" w:rsidRPr="0062553C">
        <w:rPr>
          <w:sz w:val="20"/>
          <w:lang w:val="en-AU"/>
        </w:rPr>
        <w:t>Eng</w:t>
      </w:r>
      <w:r w:rsidR="00FB7243" w:rsidRPr="0062553C">
        <w:rPr>
          <w:sz w:val="20"/>
          <w:lang w:val="en-AU"/>
        </w:rPr>
        <w:t>.</w:t>
      </w:r>
      <w:r w:rsidR="00A743D8" w:rsidRPr="0062553C">
        <w:rPr>
          <w:sz w:val="20"/>
          <w:lang w:val="en-AU"/>
        </w:rPr>
        <w:t>Sc, (</w:t>
      </w:r>
      <w:r w:rsidR="00FB7243" w:rsidRPr="0062553C">
        <w:rPr>
          <w:sz w:val="20"/>
          <w:lang w:val="en-AU"/>
        </w:rPr>
        <w:t>UO</w:t>
      </w:r>
      <w:r w:rsidR="00A743D8" w:rsidRPr="0062553C">
        <w:rPr>
          <w:sz w:val="20"/>
          <w:lang w:val="en-AU"/>
        </w:rPr>
        <w:t>W, Aust</w:t>
      </w:r>
      <w:r w:rsidR="00FB7243" w:rsidRPr="0062553C">
        <w:rPr>
          <w:sz w:val="20"/>
          <w:lang w:val="en-AU"/>
        </w:rPr>
        <w:t>ralia</w:t>
      </w:r>
      <w:r w:rsidR="00A743D8" w:rsidRPr="0062553C">
        <w:rPr>
          <w:sz w:val="20"/>
          <w:lang w:val="en-AU"/>
        </w:rPr>
        <w:t>), B.Eng, (PNGU</w:t>
      </w:r>
      <w:r w:rsidR="00FB7243" w:rsidRPr="0062553C">
        <w:rPr>
          <w:sz w:val="20"/>
          <w:lang w:val="en-AU"/>
        </w:rPr>
        <w:t>O</w:t>
      </w:r>
      <w:r w:rsidR="00A743D8" w:rsidRPr="0062553C">
        <w:rPr>
          <w:sz w:val="20"/>
          <w:lang w:val="en-AU"/>
        </w:rPr>
        <w:t>T)</w:t>
      </w:r>
    </w:p>
    <w:p w14:paraId="63BD903E" w14:textId="77777777" w:rsidR="00FB7243" w:rsidRPr="0062553C" w:rsidRDefault="00FB7243" w:rsidP="00FB7243">
      <w:pPr>
        <w:jc w:val="both"/>
        <w:rPr>
          <w:sz w:val="20"/>
          <w:lang w:val="en-AU"/>
        </w:rPr>
      </w:pPr>
    </w:p>
    <w:p w14:paraId="63BD903F" w14:textId="77777777" w:rsidR="00790B16" w:rsidRPr="0062553C" w:rsidRDefault="00FB7243" w:rsidP="00FB7243">
      <w:pPr>
        <w:jc w:val="both"/>
        <w:rPr>
          <w:sz w:val="20"/>
          <w:lang w:val="en-AU"/>
        </w:rPr>
      </w:pPr>
      <w:r w:rsidRPr="0062553C">
        <w:rPr>
          <w:b/>
          <w:sz w:val="20"/>
          <w:lang w:val="en-AU"/>
        </w:rPr>
        <w:t>Kavi, M.,</w:t>
      </w:r>
      <w:r w:rsidRPr="0062553C">
        <w:rPr>
          <w:sz w:val="20"/>
          <w:lang w:val="en-AU"/>
        </w:rPr>
        <w:t xml:space="preserve"> M.Eng. (UNSW, Australia), B.Eng. (PNGUT) Dipl. Communications Eng. (PNGUT)</w:t>
      </w:r>
    </w:p>
    <w:p w14:paraId="63BD9040" w14:textId="77777777" w:rsidR="00FB7243" w:rsidRPr="0062553C" w:rsidRDefault="00FB7243" w:rsidP="00FB7243">
      <w:pPr>
        <w:jc w:val="both"/>
        <w:rPr>
          <w:sz w:val="20"/>
          <w:lang w:val="en-AU"/>
        </w:rPr>
      </w:pPr>
    </w:p>
    <w:p w14:paraId="63BD9041" w14:textId="77777777" w:rsidR="00FB7243" w:rsidRPr="0062553C" w:rsidRDefault="00FB7243" w:rsidP="00FB7243">
      <w:pPr>
        <w:jc w:val="both"/>
        <w:rPr>
          <w:bCs/>
          <w:sz w:val="20"/>
          <w:lang w:val="en-AU"/>
        </w:rPr>
      </w:pPr>
      <w:r w:rsidRPr="0062553C">
        <w:rPr>
          <w:b/>
          <w:sz w:val="20"/>
          <w:lang w:val="en-AU"/>
        </w:rPr>
        <w:t>Kunsei, H</w:t>
      </w:r>
      <w:r w:rsidRPr="0062553C">
        <w:rPr>
          <w:bCs/>
          <w:sz w:val="20"/>
          <w:lang w:val="en-AU"/>
        </w:rPr>
        <w:t xml:space="preserve">., M.Eng.Sc (UNSW, Australia), B.Eng. (PNGUT) </w:t>
      </w:r>
    </w:p>
    <w:p w14:paraId="63BD9042" w14:textId="77777777" w:rsidR="00A743D8" w:rsidRPr="0062553C" w:rsidRDefault="00A743D8" w:rsidP="00FB7243">
      <w:pPr>
        <w:jc w:val="both"/>
        <w:rPr>
          <w:sz w:val="20"/>
          <w:lang w:val="en-AU"/>
        </w:rPr>
      </w:pPr>
    </w:p>
    <w:p w14:paraId="63BD9043" w14:textId="77777777" w:rsidR="00D826AA" w:rsidRPr="0062553C" w:rsidRDefault="00D826AA" w:rsidP="00FB7243">
      <w:pPr>
        <w:pStyle w:val="Cmsor1"/>
        <w:rPr>
          <w:sz w:val="20"/>
          <w:lang w:eastAsia="ar-SA"/>
        </w:rPr>
      </w:pPr>
      <w:r w:rsidRPr="0062553C">
        <w:rPr>
          <w:sz w:val="20"/>
          <w:lang w:eastAsia="ar-SA"/>
        </w:rPr>
        <w:t>Senior Technical Instructors</w:t>
      </w:r>
    </w:p>
    <w:p w14:paraId="63BD9044" w14:textId="77777777" w:rsidR="00D826AA" w:rsidRPr="0062553C" w:rsidRDefault="00D826AA" w:rsidP="00FB7243">
      <w:pPr>
        <w:jc w:val="both"/>
        <w:rPr>
          <w:sz w:val="20"/>
          <w:lang w:val="en-AU"/>
        </w:rPr>
      </w:pPr>
    </w:p>
    <w:p w14:paraId="63BD9045" w14:textId="77777777" w:rsidR="00D826AA" w:rsidRPr="0062553C" w:rsidRDefault="00D826AA" w:rsidP="00FB7243">
      <w:pPr>
        <w:pStyle w:val="Szvegtrzs2"/>
        <w:jc w:val="both"/>
        <w:rPr>
          <w:b/>
          <w:lang w:val="en-AU" w:eastAsia="ar-SA"/>
        </w:rPr>
      </w:pPr>
      <w:r w:rsidRPr="0062553C">
        <w:rPr>
          <w:b/>
          <w:lang w:val="en-AU" w:eastAsia="ar-SA"/>
        </w:rPr>
        <w:t>Technical Instructors</w:t>
      </w:r>
    </w:p>
    <w:p w14:paraId="63BD9046" w14:textId="673E4ECB" w:rsidR="00D826AA" w:rsidRPr="0062553C" w:rsidRDefault="00784636" w:rsidP="00FB7243">
      <w:pPr>
        <w:jc w:val="both"/>
        <w:rPr>
          <w:bCs/>
          <w:sz w:val="20"/>
          <w:lang w:val="en-AU"/>
        </w:rPr>
      </w:pPr>
      <w:r>
        <w:rPr>
          <w:b/>
          <w:sz w:val="20"/>
          <w:lang w:val="en-AU"/>
        </w:rPr>
        <w:t>Namba, J</w:t>
      </w:r>
      <w:r w:rsidR="00D826AA" w:rsidRPr="0062553C">
        <w:rPr>
          <w:b/>
          <w:sz w:val="20"/>
          <w:lang w:val="en-AU"/>
        </w:rPr>
        <w:t xml:space="preserve">., </w:t>
      </w:r>
      <w:r w:rsidR="00A743D8" w:rsidRPr="0062553C">
        <w:rPr>
          <w:sz w:val="20"/>
          <w:lang w:val="en-AU"/>
        </w:rPr>
        <w:t>B. Sc</w:t>
      </w:r>
      <w:r w:rsidR="00FB7243" w:rsidRPr="0062553C">
        <w:rPr>
          <w:sz w:val="20"/>
          <w:lang w:val="en-AU"/>
        </w:rPr>
        <w:t>.</w:t>
      </w:r>
      <w:r w:rsidR="00D826AA" w:rsidRPr="0062553C">
        <w:rPr>
          <w:sz w:val="20"/>
          <w:lang w:val="en-AU"/>
        </w:rPr>
        <w:t xml:space="preserve"> (</w:t>
      </w:r>
      <w:r>
        <w:rPr>
          <w:sz w:val="20"/>
          <w:lang w:val="en-AU"/>
        </w:rPr>
        <w:t>PNGUT</w:t>
      </w:r>
      <w:r w:rsidR="00D826AA" w:rsidRPr="0062553C">
        <w:rPr>
          <w:sz w:val="20"/>
          <w:lang w:val="en-AU"/>
        </w:rPr>
        <w:t>)</w:t>
      </w:r>
    </w:p>
    <w:p w14:paraId="63BD9047" w14:textId="77777777" w:rsidR="00D826AA" w:rsidRPr="0062553C" w:rsidRDefault="00D826AA" w:rsidP="00FB7243">
      <w:pPr>
        <w:jc w:val="both"/>
        <w:rPr>
          <w:bCs/>
          <w:sz w:val="20"/>
          <w:lang w:val="en-AU" w:eastAsia="ar-SA"/>
        </w:rPr>
      </w:pPr>
      <w:r w:rsidRPr="0062553C">
        <w:rPr>
          <w:bCs/>
          <w:sz w:val="20"/>
          <w:lang w:val="en-AU" w:eastAsia="ar-SA"/>
        </w:rPr>
        <w:t xml:space="preserve"> </w:t>
      </w:r>
    </w:p>
    <w:p w14:paraId="63BD9048" w14:textId="77777777" w:rsidR="00D826AA" w:rsidRPr="0062553C" w:rsidRDefault="00D826AA" w:rsidP="00FB7243">
      <w:pPr>
        <w:jc w:val="both"/>
        <w:rPr>
          <w:b/>
          <w:sz w:val="20"/>
          <w:lang w:val="en-AU" w:eastAsia="ar-SA"/>
        </w:rPr>
      </w:pPr>
      <w:r w:rsidRPr="0062553C">
        <w:rPr>
          <w:b/>
          <w:sz w:val="20"/>
          <w:lang w:val="en-AU" w:eastAsia="ar-SA"/>
        </w:rPr>
        <w:t>Laboratory Manager</w:t>
      </w:r>
    </w:p>
    <w:p w14:paraId="63BD9049" w14:textId="7AD99D8B" w:rsidR="00D826AA" w:rsidRPr="0062553C" w:rsidRDefault="00D826AA" w:rsidP="00FB7243">
      <w:pPr>
        <w:jc w:val="both"/>
        <w:rPr>
          <w:sz w:val="20"/>
          <w:lang w:val="en-AU"/>
        </w:rPr>
      </w:pPr>
      <w:r w:rsidRPr="0062553C">
        <w:rPr>
          <w:b/>
          <w:sz w:val="20"/>
          <w:lang w:val="en-AU"/>
        </w:rPr>
        <w:t>Sangin,</w:t>
      </w:r>
      <w:r w:rsidR="00FB7243" w:rsidRPr="0062553C">
        <w:rPr>
          <w:b/>
          <w:sz w:val="20"/>
          <w:lang w:val="en-AU"/>
        </w:rPr>
        <w:t xml:space="preserve"> </w:t>
      </w:r>
      <w:r w:rsidRPr="0062553C">
        <w:rPr>
          <w:b/>
          <w:sz w:val="20"/>
          <w:lang w:val="en-AU"/>
        </w:rPr>
        <w:t xml:space="preserve">D., </w:t>
      </w:r>
      <w:r w:rsidRPr="0062553C">
        <w:rPr>
          <w:sz w:val="20"/>
          <w:lang w:val="en-AU"/>
        </w:rPr>
        <w:t>Dipl.</w:t>
      </w:r>
      <w:r w:rsidR="00A743D8" w:rsidRPr="0062553C">
        <w:rPr>
          <w:sz w:val="20"/>
          <w:lang w:val="en-AU"/>
        </w:rPr>
        <w:t xml:space="preserve"> </w:t>
      </w:r>
      <w:r w:rsidRPr="0062553C">
        <w:rPr>
          <w:sz w:val="20"/>
          <w:lang w:val="en-AU"/>
        </w:rPr>
        <w:t>Comm.Eng.</w:t>
      </w:r>
      <w:r w:rsidR="00DA4E4C" w:rsidRPr="0062553C">
        <w:rPr>
          <w:sz w:val="20"/>
          <w:lang w:val="en-AU"/>
        </w:rPr>
        <w:t xml:space="preserve"> </w:t>
      </w:r>
      <w:r w:rsidRPr="0062553C">
        <w:rPr>
          <w:sz w:val="20"/>
          <w:lang w:val="en-AU"/>
        </w:rPr>
        <w:t>(PNGUT)</w:t>
      </w:r>
      <w:r w:rsidR="00BE0ABE">
        <w:rPr>
          <w:sz w:val="20"/>
          <w:lang w:val="en-AU"/>
        </w:rPr>
        <w:t>, Dipl. Extra ICS (USA), Dipl. Exra ICS (USA),</w:t>
      </w:r>
      <w:bookmarkStart w:id="0" w:name="_GoBack"/>
      <w:bookmarkEnd w:id="0"/>
      <w:r w:rsidR="00BE0ABE">
        <w:rPr>
          <w:sz w:val="20"/>
          <w:lang w:val="en-AU"/>
        </w:rPr>
        <w:t xml:space="preserve"> Dipl. Extra PENN (USA)</w:t>
      </w:r>
    </w:p>
    <w:p w14:paraId="63BD904A" w14:textId="77777777" w:rsidR="00D826AA" w:rsidRPr="0062553C" w:rsidRDefault="00D826AA" w:rsidP="00FB7243">
      <w:pPr>
        <w:jc w:val="both"/>
        <w:rPr>
          <w:bCs/>
          <w:sz w:val="20"/>
          <w:lang w:val="en-AU" w:eastAsia="ar-SA"/>
        </w:rPr>
      </w:pPr>
    </w:p>
    <w:p w14:paraId="63BD904B" w14:textId="77777777" w:rsidR="00D826AA" w:rsidRPr="0062553C" w:rsidRDefault="00D826AA" w:rsidP="00FB7243">
      <w:pPr>
        <w:tabs>
          <w:tab w:val="left" w:pos="1350"/>
        </w:tabs>
        <w:jc w:val="both"/>
        <w:rPr>
          <w:b/>
          <w:sz w:val="20"/>
          <w:lang w:val="en-AU" w:eastAsia="ar-SA"/>
        </w:rPr>
      </w:pPr>
      <w:r w:rsidRPr="0062553C">
        <w:rPr>
          <w:b/>
          <w:sz w:val="20"/>
          <w:lang w:val="en-AU" w:eastAsia="ar-SA"/>
        </w:rPr>
        <w:t>Principa</w:t>
      </w:r>
      <w:r w:rsidR="00FE6B0E" w:rsidRPr="0062553C">
        <w:rPr>
          <w:b/>
          <w:sz w:val="20"/>
          <w:lang w:val="en-AU" w:eastAsia="ar-SA"/>
        </w:rPr>
        <w:t>l Technical Officer (Communication)</w:t>
      </w:r>
    </w:p>
    <w:p w14:paraId="63BD904C" w14:textId="77777777" w:rsidR="00D826AA" w:rsidRPr="0062553C" w:rsidRDefault="00D826AA" w:rsidP="00FB7243">
      <w:pPr>
        <w:jc w:val="both"/>
        <w:rPr>
          <w:sz w:val="20"/>
          <w:lang w:val="en-AU"/>
        </w:rPr>
      </w:pPr>
      <w:r w:rsidRPr="0062553C">
        <w:rPr>
          <w:b/>
          <w:sz w:val="20"/>
          <w:lang w:val="en-AU"/>
        </w:rPr>
        <w:t>Bonner,</w:t>
      </w:r>
      <w:r w:rsidR="00DA4E4C" w:rsidRPr="0062553C">
        <w:rPr>
          <w:b/>
          <w:sz w:val="20"/>
          <w:lang w:val="en-AU"/>
        </w:rPr>
        <w:t xml:space="preserve"> </w:t>
      </w:r>
      <w:r w:rsidRPr="0062553C">
        <w:rPr>
          <w:b/>
          <w:sz w:val="20"/>
          <w:lang w:val="en-AU"/>
        </w:rPr>
        <w:t xml:space="preserve">L., </w:t>
      </w:r>
      <w:r w:rsidRPr="0062553C">
        <w:rPr>
          <w:sz w:val="20"/>
          <w:lang w:val="en-AU"/>
        </w:rPr>
        <w:t>B</w:t>
      </w:r>
      <w:r w:rsidRPr="0062553C">
        <w:rPr>
          <w:b/>
          <w:sz w:val="20"/>
          <w:lang w:val="en-AU"/>
        </w:rPr>
        <w:t>.</w:t>
      </w:r>
      <w:r w:rsidRPr="0062553C">
        <w:rPr>
          <w:sz w:val="20"/>
          <w:lang w:val="en-AU"/>
        </w:rPr>
        <w:t>Eng.,(PNGUT),</w:t>
      </w:r>
      <w:r w:rsidRPr="0062553C">
        <w:rPr>
          <w:b/>
          <w:sz w:val="20"/>
          <w:lang w:val="en-AU"/>
        </w:rPr>
        <w:t xml:space="preserve"> </w:t>
      </w:r>
      <w:r w:rsidRPr="0062553C">
        <w:rPr>
          <w:sz w:val="20"/>
          <w:lang w:val="en-AU"/>
        </w:rPr>
        <w:t>Dip. Elect.</w:t>
      </w:r>
    </w:p>
    <w:p w14:paraId="63BD904D" w14:textId="77777777" w:rsidR="00D826AA" w:rsidRPr="0062553C" w:rsidRDefault="00D826AA" w:rsidP="00FB7243">
      <w:pPr>
        <w:pStyle w:val="Szvegtrzs2"/>
        <w:jc w:val="both"/>
        <w:rPr>
          <w:lang w:val="en-AU" w:eastAsia="ar-SA"/>
        </w:rPr>
      </w:pPr>
      <w:r w:rsidRPr="0062553C">
        <w:rPr>
          <w:lang w:val="en-AU" w:eastAsia="ar-SA"/>
        </w:rPr>
        <w:t>Eng.(PNGUT)</w:t>
      </w:r>
    </w:p>
    <w:p w14:paraId="63BD904E" w14:textId="77777777" w:rsidR="00D826AA" w:rsidRPr="0062553C" w:rsidRDefault="00D826AA" w:rsidP="00FB7243">
      <w:pPr>
        <w:jc w:val="both"/>
        <w:rPr>
          <w:sz w:val="20"/>
          <w:lang w:val="en-AU"/>
        </w:rPr>
      </w:pPr>
    </w:p>
    <w:p w14:paraId="63BD904F" w14:textId="77777777" w:rsidR="00D826AA" w:rsidRPr="0062553C" w:rsidRDefault="00D826AA" w:rsidP="00FB7243">
      <w:pPr>
        <w:jc w:val="both"/>
        <w:rPr>
          <w:b/>
          <w:sz w:val="20"/>
          <w:lang w:val="en-AU"/>
        </w:rPr>
      </w:pPr>
      <w:r w:rsidRPr="0062553C">
        <w:rPr>
          <w:b/>
          <w:sz w:val="20"/>
          <w:lang w:val="en-AU"/>
        </w:rPr>
        <w:t>Principal Technical Officer (Power)</w:t>
      </w:r>
    </w:p>
    <w:p w14:paraId="63BD9050" w14:textId="77777777" w:rsidR="00DA4E4C" w:rsidRPr="0062553C" w:rsidRDefault="00DA4E4C" w:rsidP="00FB7243">
      <w:pPr>
        <w:jc w:val="both"/>
        <w:rPr>
          <w:b/>
          <w:sz w:val="20"/>
          <w:lang w:val="en-AU"/>
        </w:rPr>
      </w:pPr>
      <w:r w:rsidRPr="0062553C">
        <w:rPr>
          <w:b/>
          <w:sz w:val="20"/>
          <w:lang w:val="en-AU"/>
        </w:rPr>
        <w:t xml:space="preserve">Embe, O., </w:t>
      </w:r>
      <w:r w:rsidRPr="0062553C">
        <w:rPr>
          <w:sz w:val="20"/>
          <w:lang w:val="en-AU"/>
        </w:rPr>
        <w:t>B.Eng. (PNGUT)</w:t>
      </w:r>
    </w:p>
    <w:p w14:paraId="63BD9051" w14:textId="77777777" w:rsidR="00FE6B0E" w:rsidRPr="0062553C" w:rsidRDefault="00FE6B0E" w:rsidP="00FB7243">
      <w:pPr>
        <w:jc w:val="both"/>
        <w:rPr>
          <w:b/>
          <w:sz w:val="20"/>
          <w:lang w:val="en-AU"/>
        </w:rPr>
      </w:pPr>
    </w:p>
    <w:p w14:paraId="63BD9052" w14:textId="77777777" w:rsidR="00FE6B0E" w:rsidRPr="0062553C" w:rsidRDefault="00FE6B0E" w:rsidP="00FB7243">
      <w:pPr>
        <w:jc w:val="both"/>
        <w:rPr>
          <w:b/>
          <w:sz w:val="20"/>
          <w:lang w:val="en-AU"/>
        </w:rPr>
      </w:pPr>
      <w:r w:rsidRPr="0062553C">
        <w:rPr>
          <w:b/>
          <w:sz w:val="20"/>
          <w:lang w:val="en-AU"/>
        </w:rPr>
        <w:t>Principal Technical Officer (Computing)</w:t>
      </w:r>
    </w:p>
    <w:p w14:paraId="63BD9053" w14:textId="730871A9" w:rsidR="00FE6B0E" w:rsidRPr="0062553C" w:rsidRDefault="00FE6B0E" w:rsidP="00FB7243">
      <w:pPr>
        <w:jc w:val="both"/>
        <w:rPr>
          <w:bCs/>
          <w:sz w:val="20"/>
          <w:lang w:val="en-AU"/>
        </w:rPr>
      </w:pPr>
      <w:r w:rsidRPr="0062553C">
        <w:rPr>
          <w:b/>
          <w:sz w:val="20"/>
          <w:lang w:val="en-AU"/>
        </w:rPr>
        <w:t>Pek</w:t>
      </w:r>
      <w:r w:rsidR="00784636">
        <w:rPr>
          <w:b/>
          <w:sz w:val="20"/>
          <w:lang w:val="en-AU"/>
        </w:rPr>
        <w:t>,</w:t>
      </w:r>
      <w:r w:rsidRPr="0062553C">
        <w:rPr>
          <w:b/>
          <w:sz w:val="20"/>
          <w:lang w:val="en-AU"/>
        </w:rPr>
        <w:t xml:space="preserve"> C, </w:t>
      </w:r>
      <w:r w:rsidRPr="0062553C">
        <w:rPr>
          <w:bCs/>
          <w:sz w:val="20"/>
          <w:lang w:val="en-AU"/>
        </w:rPr>
        <w:t>B.Sc</w:t>
      </w:r>
      <w:r w:rsidR="00DA4E4C" w:rsidRPr="0062553C">
        <w:rPr>
          <w:bCs/>
          <w:sz w:val="20"/>
          <w:lang w:val="en-AU"/>
        </w:rPr>
        <w:t>.</w:t>
      </w:r>
      <w:r w:rsidRPr="0062553C">
        <w:rPr>
          <w:bCs/>
          <w:sz w:val="20"/>
          <w:lang w:val="en-AU"/>
        </w:rPr>
        <w:t xml:space="preserve"> (UPNG)</w:t>
      </w:r>
    </w:p>
    <w:p w14:paraId="63BD9054" w14:textId="77777777" w:rsidR="00D826AA" w:rsidRPr="0062553C" w:rsidRDefault="00D826AA" w:rsidP="00FB7243">
      <w:pPr>
        <w:jc w:val="both"/>
        <w:rPr>
          <w:sz w:val="20"/>
          <w:lang w:val="en-AU"/>
        </w:rPr>
      </w:pPr>
    </w:p>
    <w:p w14:paraId="63BD9055" w14:textId="77777777" w:rsidR="00D826AA" w:rsidRPr="0062553C" w:rsidRDefault="00D826AA" w:rsidP="00FB7243">
      <w:pPr>
        <w:jc w:val="both"/>
        <w:rPr>
          <w:b/>
          <w:sz w:val="20"/>
          <w:lang w:val="en-AU"/>
        </w:rPr>
      </w:pPr>
      <w:r w:rsidRPr="0062553C">
        <w:rPr>
          <w:b/>
          <w:sz w:val="20"/>
          <w:lang w:val="en-AU"/>
        </w:rPr>
        <w:t>Senior Technical Officer (Power)</w:t>
      </w:r>
    </w:p>
    <w:p w14:paraId="63BD9056" w14:textId="2B7F868A" w:rsidR="00D826AA" w:rsidRPr="0062553C" w:rsidRDefault="00D826AA" w:rsidP="00FB7243">
      <w:pPr>
        <w:jc w:val="both"/>
        <w:rPr>
          <w:sz w:val="20"/>
          <w:lang w:val="en-AU"/>
        </w:rPr>
      </w:pPr>
      <w:r w:rsidRPr="0062553C">
        <w:rPr>
          <w:b/>
          <w:sz w:val="20"/>
          <w:lang w:val="en-AU"/>
        </w:rPr>
        <w:t>Wa</w:t>
      </w:r>
      <w:r w:rsidR="00784636">
        <w:rPr>
          <w:b/>
          <w:sz w:val="20"/>
          <w:lang w:val="en-AU"/>
        </w:rPr>
        <w:t>r</w:t>
      </w:r>
      <w:r w:rsidRPr="0062553C">
        <w:rPr>
          <w:b/>
          <w:sz w:val="20"/>
          <w:lang w:val="en-AU"/>
        </w:rPr>
        <w:t>ra</w:t>
      </w:r>
      <w:r w:rsidR="00784636">
        <w:rPr>
          <w:b/>
          <w:sz w:val="20"/>
          <w:lang w:val="en-AU"/>
        </w:rPr>
        <w:t>,</w:t>
      </w:r>
      <w:r w:rsidRPr="0062553C">
        <w:rPr>
          <w:b/>
          <w:sz w:val="20"/>
          <w:lang w:val="en-AU"/>
        </w:rPr>
        <w:t xml:space="preserve"> T,</w:t>
      </w:r>
      <w:r w:rsidR="000656D9" w:rsidRPr="0062553C">
        <w:rPr>
          <w:b/>
          <w:sz w:val="20"/>
          <w:lang w:val="en-AU"/>
        </w:rPr>
        <w:t xml:space="preserve"> </w:t>
      </w:r>
      <w:r w:rsidR="000656D9" w:rsidRPr="0062553C">
        <w:rPr>
          <w:sz w:val="20"/>
          <w:lang w:val="en-AU"/>
        </w:rPr>
        <w:t>PETT Cert.</w:t>
      </w:r>
      <w:r w:rsidR="00DA4E4C" w:rsidRPr="0062553C">
        <w:rPr>
          <w:sz w:val="20"/>
          <w:lang w:val="en-AU"/>
        </w:rPr>
        <w:t xml:space="preserve"> </w:t>
      </w:r>
      <w:r w:rsidR="00053631" w:rsidRPr="0062553C">
        <w:rPr>
          <w:sz w:val="20"/>
          <w:lang w:val="en-AU"/>
        </w:rPr>
        <w:t>(Hagen Tech.), Trade</w:t>
      </w:r>
      <w:r w:rsidR="00DA4E4C" w:rsidRPr="0062553C">
        <w:rPr>
          <w:sz w:val="20"/>
          <w:lang w:val="en-AU"/>
        </w:rPr>
        <w:t>s</w:t>
      </w:r>
      <w:r w:rsidR="00053631" w:rsidRPr="0062553C">
        <w:rPr>
          <w:sz w:val="20"/>
          <w:lang w:val="en-AU"/>
        </w:rPr>
        <w:t xml:space="preserve"> Cert. (POM Tech)</w:t>
      </w:r>
    </w:p>
    <w:p w14:paraId="63BD9057" w14:textId="77777777" w:rsidR="00A743D8" w:rsidRPr="0062553C" w:rsidRDefault="00A743D8" w:rsidP="00FB7243">
      <w:pPr>
        <w:jc w:val="both"/>
        <w:rPr>
          <w:b/>
          <w:sz w:val="20"/>
          <w:lang w:val="en-AU"/>
        </w:rPr>
      </w:pPr>
    </w:p>
    <w:p w14:paraId="63BD9058" w14:textId="77777777" w:rsidR="00A743D8" w:rsidRPr="0062553C" w:rsidRDefault="00A743D8" w:rsidP="00FB7243">
      <w:pPr>
        <w:jc w:val="both"/>
        <w:rPr>
          <w:b/>
          <w:sz w:val="20"/>
          <w:lang w:val="en-AU"/>
        </w:rPr>
      </w:pPr>
      <w:r w:rsidRPr="0062553C">
        <w:rPr>
          <w:b/>
          <w:sz w:val="20"/>
          <w:lang w:val="en-AU"/>
        </w:rPr>
        <w:t>Senior Technical Officer (Computing)</w:t>
      </w:r>
    </w:p>
    <w:p w14:paraId="63BD9059" w14:textId="700F0140" w:rsidR="00A743D8" w:rsidRPr="0062553C" w:rsidRDefault="00A743D8" w:rsidP="00FB7243">
      <w:pPr>
        <w:pStyle w:val="Cmsor8"/>
        <w:jc w:val="both"/>
        <w:rPr>
          <w:lang w:val="en-AU"/>
        </w:rPr>
      </w:pPr>
      <w:r w:rsidRPr="0062553C">
        <w:rPr>
          <w:lang w:val="en-AU"/>
        </w:rPr>
        <w:t>Kevin</w:t>
      </w:r>
      <w:r w:rsidR="00784636">
        <w:rPr>
          <w:lang w:val="en-AU"/>
        </w:rPr>
        <w:t>,</w:t>
      </w:r>
      <w:r w:rsidRPr="0062553C">
        <w:rPr>
          <w:lang w:val="en-AU"/>
        </w:rPr>
        <w:t xml:space="preserve"> L., </w:t>
      </w:r>
      <w:r w:rsidRPr="0062553C">
        <w:rPr>
          <w:b w:val="0"/>
          <w:bCs w:val="0"/>
          <w:lang w:val="en-AU"/>
        </w:rPr>
        <w:t>Dipl. Comp. Technology,(DBTI)</w:t>
      </w:r>
    </w:p>
    <w:p w14:paraId="63BD905A" w14:textId="77777777" w:rsidR="00D826AA" w:rsidRPr="0062553C" w:rsidRDefault="00D826AA" w:rsidP="00FB7243">
      <w:pPr>
        <w:jc w:val="both"/>
        <w:rPr>
          <w:b/>
          <w:sz w:val="20"/>
          <w:lang w:val="en-AU"/>
        </w:rPr>
      </w:pPr>
    </w:p>
    <w:p w14:paraId="63BD905B" w14:textId="77777777" w:rsidR="00A743D8" w:rsidRPr="0062553C" w:rsidRDefault="00D826AA" w:rsidP="00FB7243">
      <w:pPr>
        <w:pStyle w:val="Cmsor8"/>
        <w:jc w:val="both"/>
        <w:rPr>
          <w:lang w:val="en-AU"/>
        </w:rPr>
      </w:pPr>
      <w:r w:rsidRPr="0062553C">
        <w:rPr>
          <w:lang w:val="en-AU"/>
        </w:rPr>
        <w:t>Technical Officer</w:t>
      </w:r>
      <w:r w:rsidR="00DA4E4C" w:rsidRPr="0062553C">
        <w:rPr>
          <w:lang w:val="en-AU"/>
        </w:rPr>
        <w:t xml:space="preserve"> </w:t>
      </w:r>
      <w:r w:rsidR="00A743D8" w:rsidRPr="0062553C">
        <w:rPr>
          <w:lang w:val="en-AU"/>
        </w:rPr>
        <w:t>(Computing)</w:t>
      </w:r>
    </w:p>
    <w:p w14:paraId="63BD905C" w14:textId="497A5DC9" w:rsidR="00A743D8" w:rsidRDefault="00A743D8" w:rsidP="00FB7243">
      <w:pPr>
        <w:jc w:val="both"/>
        <w:rPr>
          <w:bCs/>
          <w:sz w:val="20"/>
          <w:szCs w:val="20"/>
          <w:lang w:val="en-AU"/>
        </w:rPr>
      </w:pPr>
      <w:r w:rsidRPr="0062553C">
        <w:rPr>
          <w:b/>
          <w:bCs/>
          <w:sz w:val="20"/>
          <w:lang w:val="en-AU"/>
        </w:rPr>
        <w:t>Makun</w:t>
      </w:r>
      <w:r w:rsidR="00784636">
        <w:rPr>
          <w:b/>
          <w:bCs/>
          <w:sz w:val="20"/>
          <w:lang w:val="en-AU"/>
        </w:rPr>
        <w:t>,</w:t>
      </w:r>
      <w:r w:rsidR="006C4FFD" w:rsidRPr="0062553C">
        <w:rPr>
          <w:b/>
          <w:bCs/>
          <w:sz w:val="20"/>
          <w:lang w:val="en-AU"/>
        </w:rPr>
        <w:t xml:space="preserve"> R.</w:t>
      </w:r>
      <w:r w:rsidR="00784636">
        <w:rPr>
          <w:b/>
          <w:bCs/>
          <w:sz w:val="20"/>
          <w:lang w:val="en-AU"/>
        </w:rPr>
        <w:t>,</w:t>
      </w:r>
      <w:r w:rsidR="006C4FFD" w:rsidRPr="0062553C">
        <w:rPr>
          <w:b/>
          <w:bCs/>
          <w:sz w:val="20"/>
          <w:lang w:val="en-AU"/>
        </w:rPr>
        <w:t xml:space="preserve"> </w:t>
      </w:r>
      <w:r w:rsidR="006C4FFD" w:rsidRPr="0062553C">
        <w:rPr>
          <w:bCs/>
          <w:sz w:val="20"/>
          <w:szCs w:val="20"/>
          <w:lang w:val="en-AU"/>
        </w:rPr>
        <w:t>Dipl. Comp. Technology,(DBTI)</w:t>
      </w:r>
    </w:p>
    <w:p w14:paraId="46F9F626" w14:textId="5E85D2D7" w:rsidR="00784636" w:rsidRDefault="00784636" w:rsidP="00FB7243">
      <w:pPr>
        <w:jc w:val="both"/>
        <w:rPr>
          <w:b/>
          <w:bCs/>
          <w:sz w:val="20"/>
          <w:lang w:val="en-AU"/>
        </w:rPr>
      </w:pPr>
    </w:p>
    <w:p w14:paraId="4EF67951" w14:textId="26507942" w:rsidR="00784636" w:rsidRPr="0062553C" w:rsidRDefault="00784636" w:rsidP="00FB7243">
      <w:pPr>
        <w:jc w:val="both"/>
        <w:rPr>
          <w:b/>
          <w:bCs/>
          <w:sz w:val="20"/>
          <w:lang w:val="en-AU"/>
        </w:rPr>
      </w:pPr>
      <w:r>
        <w:rPr>
          <w:b/>
          <w:bCs/>
          <w:sz w:val="20"/>
          <w:lang w:val="en-AU"/>
        </w:rPr>
        <w:t xml:space="preserve">Karato, R., </w:t>
      </w:r>
      <w:r w:rsidR="00BE0ABE">
        <w:rPr>
          <w:bCs/>
          <w:sz w:val="20"/>
          <w:lang w:val="en-AU"/>
        </w:rPr>
        <w:t>BSc (PNGUT)</w:t>
      </w:r>
    </w:p>
    <w:p w14:paraId="63BD905D" w14:textId="77777777" w:rsidR="00A743D8" w:rsidRPr="0062553C" w:rsidRDefault="00A743D8" w:rsidP="00FB7243">
      <w:pPr>
        <w:jc w:val="both"/>
        <w:rPr>
          <w:b/>
          <w:bCs/>
          <w:sz w:val="20"/>
          <w:lang w:val="en-AU"/>
        </w:rPr>
      </w:pPr>
    </w:p>
    <w:p w14:paraId="63BD905E" w14:textId="77777777" w:rsidR="00A743D8" w:rsidRPr="0062553C" w:rsidRDefault="00A743D8" w:rsidP="00FB7243">
      <w:pPr>
        <w:pStyle w:val="Cmsor8"/>
        <w:jc w:val="both"/>
        <w:rPr>
          <w:lang w:val="en-AU"/>
        </w:rPr>
      </w:pPr>
      <w:r w:rsidRPr="0062553C">
        <w:rPr>
          <w:lang w:val="en-AU"/>
        </w:rPr>
        <w:t>Technical Assistants</w:t>
      </w:r>
    </w:p>
    <w:p w14:paraId="63BD905F" w14:textId="39BEBB69" w:rsidR="00D826AA" w:rsidRPr="0062553C" w:rsidRDefault="00D826AA" w:rsidP="00FB7243">
      <w:pPr>
        <w:jc w:val="both"/>
        <w:rPr>
          <w:sz w:val="20"/>
          <w:lang w:val="en-AU"/>
        </w:rPr>
      </w:pPr>
      <w:r w:rsidRPr="0062553C">
        <w:rPr>
          <w:b/>
          <w:bCs/>
          <w:sz w:val="20"/>
          <w:lang w:val="en-AU"/>
        </w:rPr>
        <w:t>Pepi</w:t>
      </w:r>
      <w:r w:rsidR="00784636">
        <w:rPr>
          <w:b/>
          <w:bCs/>
          <w:sz w:val="20"/>
          <w:lang w:val="en-AU"/>
        </w:rPr>
        <w:t>,</w:t>
      </w:r>
      <w:r w:rsidRPr="0062553C">
        <w:rPr>
          <w:b/>
          <w:bCs/>
          <w:sz w:val="20"/>
          <w:lang w:val="en-AU"/>
        </w:rPr>
        <w:t xml:space="preserve"> F.</w:t>
      </w:r>
      <w:r w:rsidRPr="0062553C">
        <w:rPr>
          <w:sz w:val="20"/>
          <w:lang w:val="en-AU"/>
        </w:rPr>
        <w:t>, Cert. Electrical</w:t>
      </w:r>
      <w:r w:rsidR="00DA4E4C" w:rsidRPr="0062553C">
        <w:rPr>
          <w:sz w:val="20"/>
          <w:lang w:val="en-AU"/>
        </w:rPr>
        <w:t xml:space="preserve"> </w:t>
      </w:r>
      <w:r w:rsidRPr="0062553C">
        <w:rPr>
          <w:sz w:val="20"/>
          <w:lang w:val="en-AU"/>
        </w:rPr>
        <w:t>(POM Tech.)</w:t>
      </w:r>
    </w:p>
    <w:p w14:paraId="63BD9060" w14:textId="77777777" w:rsidR="00DA4E4C" w:rsidRPr="0062553C" w:rsidRDefault="00DA4E4C" w:rsidP="00FB7243">
      <w:pPr>
        <w:jc w:val="both"/>
        <w:rPr>
          <w:b/>
          <w:sz w:val="20"/>
          <w:lang w:val="en-AU"/>
        </w:rPr>
      </w:pPr>
    </w:p>
    <w:p w14:paraId="63BD9061" w14:textId="77777777" w:rsidR="00D826AA" w:rsidRPr="0062553C" w:rsidRDefault="00DA4E4C" w:rsidP="00FB7243">
      <w:pPr>
        <w:jc w:val="both"/>
        <w:rPr>
          <w:sz w:val="20"/>
          <w:lang w:val="en-AU"/>
        </w:rPr>
      </w:pPr>
      <w:r w:rsidRPr="0062553C">
        <w:rPr>
          <w:b/>
          <w:sz w:val="20"/>
          <w:lang w:val="en-AU"/>
        </w:rPr>
        <w:t>Cuthbe</w:t>
      </w:r>
      <w:r w:rsidR="00E134E0" w:rsidRPr="0062553C">
        <w:rPr>
          <w:b/>
          <w:sz w:val="20"/>
          <w:lang w:val="en-AU"/>
        </w:rPr>
        <w:t>rt, P.,</w:t>
      </w:r>
      <w:r w:rsidR="00E134E0" w:rsidRPr="0062553C">
        <w:rPr>
          <w:sz w:val="20"/>
          <w:lang w:val="en-AU"/>
        </w:rPr>
        <w:t xml:space="preserve"> </w:t>
      </w:r>
      <w:r w:rsidR="00053631" w:rsidRPr="0062553C">
        <w:rPr>
          <w:sz w:val="20"/>
          <w:lang w:val="en-AU"/>
        </w:rPr>
        <w:t>Cert.</w:t>
      </w:r>
      <w:r w:rsidR="00E134E0" w:rsidRPr="0062553C">
        <w:rPr>
          <w:sz w:val="20"/>
          <w:lang w:val="en-AU"/>
        </w:rPr>
        <w:t xml:space="preserve"> Electrical (Multi Skills Training Inst. Lae)</w:t>
      </w:r>
    </w:p>
    <w:p w14:paraId="63BD9062" w14:textId="77777777" w:rsidR="00A743D8" w:rsidRPr="0062553C" w:rsidRDefault="00A743D8" w:rsidP="00FB7243">
      <w:pPr>
        <w:jc w:val="both"/>
        <w:rPr>
          <w:sz w:val="20"/>
          <w:lang w:val="en-AU"/>
        </w:rPr>
      </w:pPr>
    </w:p>
    <w:p w14:paraId="63BD9063" w14:textId="77777777" w:rsidR="00D826AA" w:rsidRPr="0062553C" w:rsidRDefault="00D826AA" w:rsidP="00FB7243">
      <w:pPr>
        <w:pStyle w:val="Cmsor8"/>
        <w:jc w:val="both"/>
        <w:rPr>
          <w:lang w:val="en-AU"/>
        </w:rPr>
      </w:pPr>
      <w:r w:rsidRPr="0062553C">
        <w:rPr>
          <w:lang w:val="en-AU"/>
        </w:rPr>
        <w:t>Senior Stores Supervisor</w:t>
      </w:r>
    </w:p>
    <w:p w14:paraId="63BD9064" w14:textId="7023157D" w:rsidR="00D826AA" w:rsidRPr="0062553C" w:rsidRDefault="00D826AA" w:rsidP="00FB7243">
      <w:pPr>
        <w:jc w:val="both"/>
        <w:rPr>
          <w:sz w:val="20"/>
          <w:lang w:val="en-AU"/>
        </w:rPr>
      </w:pPr>
      <w:r w:rsidRPr="0062553C">
        <w:rPr>
          <w:b/>
          <w:bCs/>
          <w:sz w:val="20"/>
          <w:lang w:val="en-AU"/>
        </w:rPr>
        <w:t>Kondo</w:t>
      </w:r>
      <w:r w:rsidR="00784636">
        <w:rPr>
          <w:b/>
          <w:bCs/>
          <w:sz w:val="20"/>
          <w:lang w:val="en-AU"/>
        </w:rPr>
        <w:t>,</w:t>
      </w:r>
      <w:r w:rsidRPr="0062553C">
        <w:rPr>
          <w:b/>
          <w:bCs/>
          <w:sz w:val="20"/>
          <w:lang w:val="en-AU"/>
        </w:rPr>
        <w:t xml:space="preserve"> V</w:t>
      </w:r>
      <w:r w:rsidRPr="0062553C">
        <w:rPr>
          <w:sz w:val="20"/>
          <w:lang w:val="en-AU"/>
        </w:rPr>
        <w:t>., Dipl</w:t>
      </w:r>
      <w:r w:rsidR="00DA4E4C" w:rsidRPr="0062553C">
        <w:rPr>
          <w:sz w:val="20"/>
          <w:lang w:val="en-AU"/>
        </w:rPr>
        <w:t>.</w:t>
      </w:r>
      <w:r w:rsidRPr="0062553C">
        <w:rPr>
          <w:sz w:val="20"/>
          <w:lang w:val="en-AU"/>
        </w:rPr>
        <w:t>Cert</w:t>
      </w:r>
      <w:r w:rsidR="00DA4E4C" w:rsidRPr="0062553C">
        <w:rPr>
          <w:sz w:val="20"/>
          <w:lang w:val="en-AU"/>
        </w:rPr>
        <w:t xml:space="preserve"> (Telrad, Israel)</w:t>
      </w:r>
      <w:r w:rsidRPr="0062553C">
        <w:rPr>
          <w:sz w:val="20"/>
          <w:lang w:val="en-AU"/>
        </w:rPr>
        <w:t>, Cert. IT Studies (Telecom Training Col.)</w:t>
      </w:r>
    </w:p>
    <w:p w14:paraId="63BD9065" w14:textId="77777777" w:rsidR="00D826AA" w:rsidRPr="0062553C" w:rsidRDefault="00D826AA" w:rsidP="00FB7243">
      <w:pPr>
        <w:jc w:val="both"/>
        <w:rPr>
          <w:sz w:val="20"/>
          <w:lang w:val="en-AU"/>
        </w:rPr>
      </w:pPr>
    </w:p>
    <w:p w14:paraId="63BD9066" w14:textId="77777777" w:rsidR="00D826AA" w:rsidRPr="0062553C" w:rsidRDefault="00A743D8" w:rsidP="00FB7243">
      <w:pPr>
        <w:jc w:val="both"/>
        <w:rPr>
          <w:b/>
          <w:sz w:val="20"/>
          <w:lang w:val="en-AU" w:eastAsia="ar-SA"/>
        </w:rPr>
      </w:pPr>
      <w:r w:rsidRPr="0062553C">
        <w:rPr>
          <w:b/>
          <w:sz w:val="20"/>
          <w:lang w:val="en-AU" w:eastAsia="ar-SA"/>
        </w:rPr>
        <w:t>Senior Secretary</w:t>
      </w:r>
    </w:p>
    <w:p w14:paraId="63BD9067" w14:textId="77777777" w:rsidR="00D826AA" w:rsidRPr="0062553C" w:rsidRDefault="00D826AA" w:rsidP="00FB7243">
      <w:pPr>
        <w:jc w:val="both"/>
        <w:rPr>
          <w:sz w:val="20"/>
          <w:lang w:val="en-AU"/>
        </w:rPr>
      </w:pPr>
      <w:r w:rsidRPr="0062553C">
        <w:rPr>
          <w:b/>
          <w:sz w:val="20"/>
          <w:lang w:val="en-AU"/>
        </w:rPr>
        <w:t>K</w:t>
      </w:r>
      <w:r w:rsidR="00A743D8" w:rsidRPr="0062553C">
        <w:rPr>
          <w:b/>
          <w:sz w:val="20"/>
          <w:lang w:val="en-AU"/>
        </w:rPr>
        <w:t>etau, Q</w:t>
      </w:r>
      <w:r w:rsidRPr="0062553C">
        <w:rPr>
          <w:b/>
          <w:sz w:val="20"/>
          <w:lang w:val="en-AU"/>
        </w:rPr>
        <w:t>.,</w:t>
      </w:r>
      <w:r w:rsidRPr="0062553C">
        <w:rPr>
          <w:sz w:val="20"/>
          <w:lang w:val="en-AU"/>
        </w:rPr>
        <w:t xml:space="preserve"> SecCert, StenoCert, (</w:t>
      </w:r>
      <w:r w:rsidR="00A36919" w:rsidRPr="0062553C">
        <w:rPr>
          <w:sz w:val="20"/>
          <w:lang w:val="en-AU"/>
        </w:rPr>
        <w:t>G</w:t>
      </w:r>
      <w:r w:rsidR="00DA4E4C" w:rsidRPr="0062553C">
        <w:rPr>
          <w:sz w:val="20"/>
          <w:lang w:val="en-AU"/>
        </w:rPr>
        <w:t>oro</w:t>
      </w:r>
      <w:r w:rsidR="00A36919" w:rsidRPr="0062553C">
        <w:rPr>
          <w:sz w:val="20"/>
          <w:lang w:val="en-AU"/>
        </w:rPr>
        <w:t>ka Bus</w:t>
      </w:r>
      <w:r w:rsidR="00DA4E4C" w:rsidRPr="0062553C">
        <w:rPr>
          <w:sz w:val="20"/>
          <w:lang w:val="en-AU"/>
        </w:rPr>
        <w:t>.</w:t>
      </w:r>
      <w:r w:rsidR="00A36919" w:rsidRPr="0062553C">
        <w:rPr>
          <w:sz w:val="20"/>
          <w:lang w:val="en-AU"/>
        </w:rPr>
        <w:t xml:space="preserve"> Coll</w:t>
      </w:r>
      <w:r w:rsidR="00DA4E4C" w:rsidRPr="0062553C">
        <w:rPr>
          <w:sz w:val="20"/>
          <w:lang w:val="en-AU"/>
        </w:rPr>
        <w:t>.</w:t>
      </w:r>
      <w:r w:rsidRPr="0062553C">
        <w:rPr>
          <w:sz w:val="20"/>
          <w:lang w:val="en-AU"/>
        </w:rPr>
        <w:t xml:space="preserve">) </w:t>
      </w:r>
    </w:p>
    <w:p w14:paraId="63BD9068" w14:textId="77777777" w:rsidR="00D826AA" w:rsidRPr="0062553C" w:rsidRDefault="00D826AA" w:rsidP="00FB7243">
      <w:pPr>
        <w:tabs>
          <w:tab w:val="left" w:pos="994"/>
        </w:tabs>
        <w:jc w:val="both"/>
        <w:rPr>
          <w:sz w:val="20"/>
          <w:lang w:val="en-AU" w:eastAsia="ar-SA"/>
        </w:rPr>
      </w:pPr>
    </w:p>
    <w:p w14:paraId="63BD9069" w14:textId="4AA546D0" w:rsidR="00DA4E4C" w:rsidRPr="0062553C" w:rsidRDefault="00784636" w:rsidP="00FB7243">
      <w:pPr>
        <w:tabs>
          <w:tab w:val="left" w:pos="994"/>
        </w:tabs>
        <w:jc w:val="both"/>
        <w:rPr>
          <w:sz w:val="20"/>
          <w:lang w:val="en-AU" w:eastAsia="ar-SA"/>
        </w:rPr>
      </w:pPr>
      <w:r>
        <w:rPr>
          <w:b/>
          <w:sz w:val="20"/>
          <w:lang w:val="en-AU" w:eastAsia="ar-SA"/>
        </w:rPr>
        <w:t>Sandruweh, D.</w:t>
      </w:r>
      <w:r w:rsidR="00DA4E4C" w:rsidRPr="0062553C">
        <w:rPr>
          <w:b/>
          <w:sz w:val="20"/>
          <w:lang w:val="en-AU" w:eastAsia="ar-SA"/>
        </w:rPr>
        <w:t>,</w:t>
      </w:r>
      <w:r w:rsidR="00DA4E4C" w:rsidRPr="0062553C">
        <w:rPr>
          <w:sz w:val="20"/>
          <w:lang w:val="en-AU" w:eastAsia="ar-SA"/>
        </w:rPr>
        <w:t xml:space="preserve"> Dipl. Business Stud, SecCert (Polytech), StenoCert (Rabaul Tech)</w:t>
      </w:r>
    </w:p>
    <w:p w14:paraId="63BD906A" w14:textId="77777777" w:rsidR="00D826AA" w:rsidRPr="0062553C" w:rsidRDefault="00D826AA" w:rsidP="00FB7243">
      <w:pPr>
        <w:tabs>
          <w:tab w:val="left" w:pos="994"/>
        </w:tabs>
        <w:jc w:val="both"/>
        <w:rPr>
          <w:sz w:val="20"/>
          <w:lang w:val="en-AU" w:eastAsia="ar-SA"/>
        </w:rPr>
      </w:pPr>
    </w:p>
    <w:p w14:paraId="63BD906B" w14:textId="77777777" w:rsidR="00D826AA" w:rsidRPr="0062553C" w:rsidRDefault="00D826AA">
      <w:pPr>
        <w:jc w:val="both"/>
        <w:rPr>
          <w:sz w:val="20"/>
          <w:lang w:val="en-AU" w:eastAsia="ar-SA"/>
        </w:rPr>
      </w:pPr>
      <w:r w:rsidRPr="0062553C">
        <w:rPr>
          <w:sz w:val="20"/>
          <w:lang w:val="en-AU" w:eastAsia="ar-SA"/>
        </w:rPr>
        <w:t xml:space="preserve">The Department offers </w:t>
      </w:r>
      <w:r w:rsidR="009741C2" w:rsidRPr="0062553C">
        <w:rPr>
          <w:sz w:val="20"/>
          <w:lang w:val="en-AU" w:eastAsia="ar-SA"/>
        </w:rPr>
        <w:t xml:space="preserve">undergraduate </w:t>
      </w:r>
      <w:r w:rsidRPr="0062553C">
        <w:rPr>
          <w:sz w:val="20"/>
          <w:lang w:val="en-AU" w:eastAsia="ar-SA"/>
        </w:rPr>
        <w:t>courses in Electrical</w:t>
      </w:r>
      <w:r w:rsidR="009741C2" w:rsidRPr="0062553C">
        <w:rPr>
          <w:sz w:val="20"/>
          <w:lang w:val="en-AU" w:eastAsia="ar-SA"/>
        </w:rPr>
        <w:t>,</w:t>
      </w:r>
      <w:r w:rsidRPr="0062553C">
        <w:rPr>
          <w:sz w:val="20"/>
          <w:lang w:val="en-AU" w:eastAsia="ar-SA"/>
        </w:rPr>
        <w:t xml:space="preserve"> Communication</w:t>
      </w:r>
      <w:r w:rsidR="009741C2" w:rsidRPr="0062553C">
        <w:rPr>
          <w:sz w:val="20"/>
          <w:lang w:val="en-AU" w:eastAsia="ar-SA"/>
        </w:rPr>
        <w:t xml:space="preserve"> and Computer</w:t>
      </w:r>
      <w:r w:rsidRPr="0062553C">
        <w:rPr>
          <w:sz w:val="20"/>
          <w:lang w:val="en-AU" w:eastAsia="ar-SA"/>
        </w:rPr>
        <w:t xml:space="preserve"> Engineering.</w:t>
      </w:r>
    </w:p>
    <w:p w14:paraId="63BD906C" w14:textId="77777777" w:rsidR="00D826AA" w:rsidRPr="0062553C" w:rsidRDefault="00D826AA">
      <w:pPr>
        <w:jc w:val="both"/>
        <w:rPr>
          <w:sz w:val="20"/>
          <w:lang w:val="en-AU" w:eastAsia="ar-SA"/>
        </w:rPr>
      </w:pPr>
      <w:r w:rsidRPr="0062553C">
        <w:rPr>
          <w:sz w:val="20"/>
          <w:lang w:val="en-AU" w:eastAsia="ar-SA"/>
        </w:rPr>
        <w:t xml:space="preserve">The Undergraduate Course leads to the Degree of Bachelor of Engineering in Electrical Engineering. This course has been designed to equip students with a broad knowledge of electrical engineering with opportunity to </w:t>
      </w:r>
      <w:r w:rsidR="0062553C">
        <w:rPr>
          <w:sz w:val="20"/>
          <w:lang w:val="en-AU" w:eastAsia="ar-SA"/>
        </w:rPr>
        <w:t>specialis</w:t>
      </w:r>
      <w:r w:rsidR="0062553C" w:rsidRPr="0062553C">
        <w:rPr>
          <w:sz w:val="20"/>
          <w:lang w:val="en-AU" w:eastAsia="ar-SA"/>
        </w:rPr>
        <w:t>e</w:t>
      </w:r>
      <w:r w:rsidRPr="0062553C">
        <w:rPr>
          <w:sz w:val="20"/>
          <w:lang w:val="en-AU" w:eastAsia="ar-SA"/>
        </w:rPr>
        <w:t xml:space="preserve"> in power or communications engineering during the final year. The course is of four years duration and is supported by extensive practical work performed in well-equipped laboratories. The first year of the degree course provides emphasis on basic studies in English, Mathematics, Physics and Engineering Science.</w:t>
      </w:r>
    </w:p>
    <w:p w14:paraId="63BD906D" w14:textId="77777777" w:rsidR="00D826AA" w:rsidRPr="0062553C" w:rsidRDefault="00D826AA">
      <w:pPr>
        <w:jc w:val="both"/>
        <w:rPr>
          <w:sz w:val="20"/>
          <w:lang w:val="en-AU" w:eastAsia="ar-SA"/>
        </w:rPr>
      </w:pPr>
    </w:p>
    <w:p w14:paraId="63BD906E" w14:textId="77777777" w:rsidR="00D826AA" w:rsidRPr="0062553C" w:rsidRDefault="00D826AA">
      <w:pPr>
        <w:jc w:val="both"/>
        <w:rPr>
          <w:sz w:val="20"/>
          <w:lang w:val="en-AU" w:eastAsia="ar-SA"/>
        </w:rPr>
      </w:pPr>
      <w:r w:rsidRPr="0062553C">
        <w:rPr>
          <w:sz w:val="20"/>
          <w:lang w:val="en-AU" w:eastAsia="ar-SA"/>
        </w:rPr>
        <w:t xml:space="preserve">During the long vacations at the end of each year, students are expected to take employment with </w:t>
      </w:r>
      <w:r w:rsidRPr="0062553C">
        <w:rPr>
          <w:sz w:val="20"/>
          <w:lang w:val="en-AU" w:eastAsia="ar-SA"/>
        </w:rPr>
        <w:lastRenderedPageBreak/>
        <w:t xml:space="preserve">sponsors or </w:t>
      </w:r>
      <w:r w:rsidR="00CE3E76" w:rsidRPr="0062553C">
        <w:rPr>
          <w:sz w:val="20"/>
          <w:lang w:val="en-AU" w:eastAsia="ar-SA"/>
        </w:rPr>
        <w:t>organizations</w:t>
      </w:r>
      <w:r w:rsidRPr="0062553C">
        <w:rPr>
          <w:sz w:val="20"/>
          <w:lang w:val="en-AU" w:eastAsia="ar-SA"/>
        </w:rPr>
        <w:t xml:space="preserve"> which deal in some aspect of Electrical and Communication Engineering. Experience gained during these periods is regarded as an essential and integral part of the student's training. Students are required to accumulate at least ten </w:t>
      </w:r>
      <w:r w:rsidR="000A2049" w:rsidRPr="0062553C">
        <w:rPr>
          <w:sz w:val="20"/>
          <w:lang w:val="en-AU" w:eastAsia="ar-SA"/>
        </w:rPr>
        <w:t>weeks’ vacation</w:t>
      </w:r>
      <w:r w:rsidRPr="0062553C">
        <w:rPr>
          <w:sz w:val="20"/>
          <w:lang w:val="en-AU" w:eastAsia="ar-SA"/>
        </w:rPr>
        <w:t xml:space="preserve"> training experience during the course. This training must be approved by the Head of Department and all students are required to submit a report at the end of each training period. The major employers of degree graduates are Telikom PNG, the Papua New Guinea Electricity Commission, National Broadcasting Commission, Office of Civil Aviation, Department of Works, and mining industries.</w:t>
      </w:r>
    </w:p>
    <w:p w14:paraId="63BD906F" w14:textId="77777777" w:rsidR="00D826AA" w:rsidRPr="0062553C" w:rsidRDefault="00D826AA">
      <w:pPr>
        <w:jc w:val="both"/>
        <w:rPr>
          <w:sz w:val="20"/>
          <w:lang w:val="en-AU" w:eastAsia="ar-SA"/>
        </w:rPr>
      </w:pPr>
      <w:r w:rsidRPr="0062553C">
        <w:rPr>
          <w:sz w:val="20"/>
          <w:lang w:val="en-AU" w:eastAsia="ar-SA"/>
        </w:rPr>
        <w:t xml:space="preserve">The Department has a keen interest in rural outreach, and has research programmes in power systems, power electronics, microwave </w:t>
      </w:r>
      <w:r w:rsidR="000A2049" w:rsidRPr="0062553C">
        <w:rPr>
          <w:sz w:val="20"/>
          <w:lang w:val="en-AU" w:eastAsia="ar-SA"/>
        </w:rPr>
        <w:t>propagation</w:t>
      </w:r>
      <w:r w:rsidRPr="0062553C">
        <w:rPr>
          <w:sz w:val="20"/>
          <w:lang w:val="en-AU" w:eastAsia="ar-SA"/>
        </w:rPr>
        <w:t xml:space="preserve"> (terrestrial and satellite communication), computer networks, </w:t>
      </w:r>
      <w:r w:rsidR="000A2049" w:rsidRPr="0062553C">
        <w:rPr>
          <w:sz w:val="20"/>
          <w:lang w:val="en-AU" w:eastAsia="ar-SA"/>
        </w:rPr>
        <w:t>micro hydro</w:t>
      </w:r>
      <w:r w:rsidRPr="0062553C">
        <w:rPr>
          <w:sz w:val="20"/>
          <w:lang w:val="en-AU" w:eastAsia="ar-SA"/>
        </w:rPr>
        <w:t xml:space="preserve"> generation, power systems, power system protection, computer architecture, PLC’s, and microprocessors and industrial control.</w:t>
      </w:r>
    </w:p>
    <w:p w14:paraId="63BD9070" w14:textId="77777777" w:rsidR="0062553C" w:rsidRDefault="0062553C">
      <w:pPr>
        <w:jc w:val="both"/>
        <w:rPr>
          <w:sz w:val="20"/>
          <w:lang w:val="en-AU" w:eastAsia="ar-SA"/>
        </w:rPr>
      </w:pPr>
    </w:p>
    <w:p w14:paraId="63BD9071" w14:textId="77777777" w:rsidR="00D826AA" w:rsidRPr="0062553C" w:rsidRDefault="0062553C">
      <w:pPr>
        <w:jc w:val="both"/>
        <w:rPr>
          <w:sz w:val="20"/>
          <w:lang w:val="en-AU" w:eastAsia="ar-SA"/>
        </w:rPr>
      </w:pPr>
      <w:r>
        <w:rPr>
          <w:sz w:val="20"/>
          <w:lang w:val="en-AU" w:eastAsia="ar-SA"/>
        </w:rPr>
        <w:t>The</w:t>
      </w:r>
      <w:r w:rsidR="00D826AA" w:rsidRPr="0062553C">
        <w:rPr>
          <w:sz w:val="20"/>
          <w:lang w:val="en-AU" w:eastAsia="ar-SA"/>
        </w:rPr>
        <w:t xml:space="preserve"> students are streamed after completing the 3rd year programme into two streams, i.e. Power &amp; Communication streams. The Department is introduc</w:t>
      </w:r>
      <w:r>
        <w:rPr>
          <w:sz w:val="20"/>
          <w:lang w:val="en-AU" w:eastAsia="ar-SA"/>
        </w:rPr>
        <w:t>ing</w:t>
      </w:r>
      <w:r w:rsidR="00D826AA" w:rsidRPr="0062553C">
        <w:rPr>
          <w:sz w:val="20"/>
          <w:lang w:val="en-AU" w:eastAsia="ar-SA"/>
        </w:rPr>
        <w:t xml:space="preserve"> a third </w:t>
      </w:r>
      <w:r>
        <w:rPr>
          <w:sz w:val="20"/>
          <w:lang w:val="en-AU" w:eastAsia="ar-SA"/>
        </w:rPr>
        <w:t>specialization in 2017, the</w:t>
      </w:r>
      <w:r w:rsidR="00D826AA" w:rsidRPr="0062553C">
        <w:rPr>
          <w:sz w:val="20"/>
          <w:lang w:val="en-AU" w:eastAsia="ar-SA"/>
        </w:rPr>
        <w:t xml:space="preserve"> Computer Engineering stream.</w:t>
      </w:r>
      <w:r>
        <w:rPr>
          <w:sz w:val="20"/>
          <w:lang w:val="en-AU" w:eastAsia="ar-SA"/>
        </w:rPr>
        <w:t xml:space="preserve"> The students are allowed to choose this option after finishing the first year.</w:t>
      </w:r>
    </w:p>
    <w:p w14:paraId="63BD9072" w14:textId="77777777" w:rsidR="00D826AA" w:rsidRPr="0062553C" w:rsidRDefault="00D826AA">
      <w:pPr>
        <w:jc w:val="both"/>
        <w:rPr>
          <w:sz w:val="20"/>
          <w:lang w:val="en-AU" w:eastAsia="ar-SA"/>
        </w:rPr>
      </w:pPr>
      <w:r w:rsidRPr="0062553C">
        <w:rPr>
          <w:sz w:val="20"/>
          <w:lang w:val="en-AU" w:eastAsia="ar-SA"/>
        </w:rPr>
        <w:t>In response to requests from industry to provide further training for graduate engineers, the Department offers specialist short courses, which can be given at the University or at the industrial site.</w:t>
      </w:r>
    </w:p>
    <w:p w14:paraId="63BD9073" w14:textId="77777777" w:rsidR="00D826AA" w:rsidRPr="0062553C" w:rsidRDefault="00D826AA">
      <w:pPr>
        <w:jc w:val="both"/>
        <w:rPr>
          <w:sz w:val="20"/>
          <w:lang w:val="en-AU" w:eastAsia="ar-SA"/>
        </w:rPr>
      </w:pPr>
      <w:r w:rsidRPr="0062553C">
        <w:rPr>
          <w:sz w:val="20"/>
          <w:lang w:val="en-AU" w:eastAsia="ar-SA"/>
        </w:rPr>
        <w:t>The Department has an extensive Master programme.</w:t>
      </w:r>
      <w:r w:rsidRPr="0062553C">
        <w:rPr>
          <w:b/>
          <w:sz w:val="20"/>
          <w:lang w:val="en-AU" w:eastAsia="ar-SA"/>
        </w:rPr>
        <w:t xml:space="preserve"> </w:t>
      </w:r>
      <w:r w:rsidRPr="0062553C">
        <w:rPr>
          <w:sz w:val="20"/>
          <w:lang w:val="en-AU" w:eastAsia="ar-SA"/>
        </w:rPr>
        <w:t xml:space="preserve">This </w:t>
      </w:r>
      <w:r w:rsidR="000A2049" w:rsidRPr="0062553C">
        <w:rPr>
          <w:sz w:val="20"/>
          <w:lang w:val="en-AU" w:eastAsia="ar-SA"/>
        </w:rPr>
        <w:t>Master’s</w:t>
      </w:r>
      <w:r w:rsidRPr="0062553C">
        <w:rPr>
          <w:sz w:val="20"/>
          <w:lang w:val="en-AU" w:eastAsia="ar-SA"/>
        </w:rPr>
        <w:t xml:space="preserve"> degree is based on research to be presented as a thesis and will normally take two years to complete. Masters degrees are offered in propagation studies, control engineering and instrumentation, power systems and computer network.</w:t>
      </w:r>
      <w:r w:rsidRPr="0062553C">
        <w:rPr>
          <w:b/>
          <w:sz w:val="20"/>
          <w:lang w:val="en-AU" w:eastAsia="ar-SA"/>
        </w:rPr>
        <w:t xml:space="preserve"> </w:t>
      </w:r>
      <w:r w:rsidRPr="0062553C">
        <w:rPr>
          <w:sz w:val="20"/>
          <w:lang w:val="en-AU" w:eastAsia="ar-SA"/>
        </w:rPr>
        <w:t>There will be shortly the opportunity to study for the M.Sc. by course work and dissertation in Power and Communication Engineering.</w:t>
      </w:r>
    </w:p>
    <w:p w14:paraId="63BD9074" w14:textId="77777777" w:rsidR="00D826AA" w:rsidRDefault="00D826AA">
      <w:pPr>
        <w:jc w:val="both"/>
        <w:rPr>
          <w:b/>
          <w:sz w:val="20"/>
          <w:lang w:val="en-AU" w:eastAsia="ar-SA"/>
        </w:rPr>
      </w:pPr>
    </w:p>
    <w:p w14:paraId="63BD9075" w14:textId="77777777" w:rsidR="00367F2A" w:rsidRPr="0062553C" w:rsidRDefault="00367F2A">
      <w:pPr>
        <w:jc w:val="both"/>
        <w:rPr>
          <w:b/>
          <w:sz w:val="20"/>
          <w:lang w:val="en-AU" w:eastAsia="ar-SA"/>
        </w:rPr>
      </w:pPr>
    </w:p>
    <w:p w14:paraId="63BD9076" w14:textId="77777777" w:rsidR="00D826AA" w:rsidRPr="0062553C" w:rsidRDefault="00D826AA">
      <w:pPr>
        <w:jc w:val="both"/>
        <w:rPr>
          <w:b/>
          <w:sz w:val="20"/>
          <w:lang w:val="en-AU" w:eastAsia="ar-SA"/>
        </w:rPr>
      </w:pPr>
    </w:p>
    <w:p w14:paraId="63BD9077" w14:textId="77777777" w:rsidR="00D826AA" w:rsidRPr="0062553C" w:rsidRDefault="00D826AA">
      <w:pPr>
        <w:jc w:val="both"/>
        <w:rPr>
          <w:b/>
          <w:sz w:val="20"/>
          <w:lang w:val="en-AU" w:eastAsia="ar-SA"/>
        </w:rPr>
      </w:pPr>
      <w:r w:rsidRPr="0062553C">
        <w:rPr>
          <w:b/>
          <w:sz w:val="20"/>
          <w:lang w:val="en-AU" w:eastAsia="ar-SA"/>
        </w:rPr>
        <w:t>STRUCTURE OF COURSES</w:t>
      </w:r>
    </w:p>
    <w:p w14:paraId="63BD9078" w14:textId="77777777" w:rsidR="00D826AA" w:rsidRPr="0062553C" w:rsidRDefault="00D826AA">
      <w:pPr>
        <w:jc w:val="both"/>
        <w:rPr>
          <w:sz w:val="20"/>
          <w:lang w:val="en-AU" w:eastAsia="ar-SA"/>
        </w:rPr>
      </w:pPr>
    </w:p>
    <w:p w14:paraId="63BD9079" w14:textId="77777777" w:rsidR="00D826AA" w:rsidRPr="0062553C" w:rsidRDefault="00D826AA">
      <w:pPr>
        <w:pStyle w:val="Cmsor3"/>
        <w:widowControl w:val="0"/>
        <w:tabs>
          <w:tab w:val="left" w:pos="0"/>
          <w:tab w:val="left" w:pos="851"/>
          <w:tab w:val="left" w:pos="990"/>
          <w:tab w:val="right" w:pos="3969"/>
          <w:tab w:val="right" w:pos="4031"/>
        </w:tabs>
        <w:rPr>
          <w:sz w:val="20"/>
          <w:lang w:val="en-AU" w:eastAsia="ar-SA"/>
        </w:rPr>
      </w:pPr>
      <w:r w:rsidRPr="0062553C">
        <w:rPr>
          <w:sz w:val="20"/>
          <w:lang w:val="en-AU" w:eastAsia="ar-SA"/>
        </w:rPr>
        <w:lastRenderedPageBreak/>
        <w:t>Code</w:t>
      </w:r>
      <w:r w:rsidRPr="0062553C">
        <w:rPr>
          <w:sz w:val="20"/>
          <w:lang w:val="en-AU" w:eastAsia="ar-SA"/>
        </w:rPr>
        <w:tab/>
        <w:t>Semester                               Average</w:t>
      </w:r>
    </w:p>
    <w:p w14:paraId="63BD907A" w14:textId="77777777" w:rsidR="00D826AA" w:rsidRPr="0062553C" w:rsidRDefault="003C027D">
      <w:pPr>
        <w:tabs>
          <w:tab w:val="left" w:pos="851"/>
          <w:tab w:val="right" w:pos="3969"/>
          <w:tab w:val="right" w:pos="4031"/>
        </w:tabs>
        <w:rPr>
          <w:b/>
          <w:sz w:val="20"/>
          <w:lang w:val="en-AU" w:eastAsia="ar-SA"/>
        </w:rPr>
      </w:pPr>
      <w:r>
        <w:rPr>
          <w:b/>
          <w:sz w:val="20"/>
          <w:lang w:val="en-AU" w:eastAsia="ar-SA"/>
        </w:rPr>
        <w:tab/>
      </w:r>
      <w:r>
        <w:rPr>
          <w:b/>
          <w:sz w:val="20"/>
          <w:lang w:val="en-AU" w:eastAsia="ar-SA"/>
        </w:rPr>
        <w:tab/>
      </w:r>
      <w:r w:rsidR="00D826AA" w:rsidRPr="0062553C">
        <w:rPr>
          <w:b/>
          <w:sz w:val="20"/>
          <w:lang w:val="en-AU" w:eastAsia="ar-SA"/>
        </w:rPr>
        <w:t>Weekly Hours</w:t>
      </w:r>
    </w:p>
    <w:p w14:paraId="63BD907B" w14:textId="77777777" w:rsidR="00D826AA" w:rsidRPr="0062553C" w:rsidRDefault="00D826AA">
      <w:pPr>
        <w:tabs>
          <w:tab w:val="left" w:pos="851"/>
          <w:tab w:val="right" w:pos="4031"/>
        </w:tabs>
        <w:jc w:val="both"/>
        <w:rPr>
          <w:sz w:val="20"/>
          <w:lang w:val="en-AU" w:eastAsia="ar-SA"/>
        </w:rPr>
      </w:pPr>
    </w:p>
    <w:p w14:paraId="63BD907C" w14:textId="77777777" w:rsidR="00D826AA" w:rsidRPr="0062553C" w:rsidRDefault="00D826AA">
      <w:pPr>
        <w:jc w:val="both"/>
        <w:rPr>
          <w:b/>
          <w:sz w:val="20"/>
          <w:lang w:val="en-AU" w:eastAsia="ar-SA"/>
        </w:rPr>
      </w:pPr>
      <w:r w:rsidRPr="0062553C">
        <w:rPr>
          <w:b/>
          <w:sz w:val="20"/>
          <w:lang w:val="en-AU" w:eastAsia="ar-SA"/>
        </w:rPr>
        <w:t xml:space="preserve">BACHELOR OF ENGINEERING IN </w:t>
      </w:r>
    </w:p>
    <w:p w14:paraId="63BD907D" w14:textId="77777777" w:rsidR="00D826AA" w:rsidRPr="0062553C" w:rsidRDefault="00D826AA">
      <w:pPr>
        <w:jc w:val="both"/>
        <w:rPr>
          <w:b/>
          <w:sz w:val="20"/>
          <w:lang w:val="en-AU" w:eastAsia="ar-SA"/>
        </w:rPr>
      </w:pPr>
      <w:r w:rsidRPr="0062553C">
        <w:rPr>
          <w:b/>
          <w:sz w:val="20"/>
          <w:lang w:val="en-AU" w:eastAsia="ar-SA"/>
        </w:rPr>
        <w:t>ELECTRICAL ENGINEERING</w:t>
      </w:r>
    </w:p>
    <w:p w14:paraId="63BD907E" w14:textId="77777777" w:rsidR="00D826AA" w:rsidRPr="0062553C" w:rsidRDefault="00D826AA">
      <w:pPr>
        <w:jc w:val="both"/>
        <w:rPr>
          <w:sz w:val="20"/>
          <w:lang w:val="en-AU" w:eastAsia="ar-SA"/>
        </w:rPr>
      </w:pPr>
    </w:p>
    <w:p w14:paraId="63BD907F" w14:textId="77777777" w:rsidR="00D826AA" w:rsidRPr="0062553C" w:rsidRDefault="00D826AA">
      <w:pPr>
        <w:pStyle w:val="Cmsor4"/>
        <w:keepNext/>
        <w:widowControl w:val="0"/>
        <w:tabs>
          <w:tab w:val="left" w:pos="0"/>
          <w:tab w:val="left" w:pos="851"/>
          <w:tab w:val="left" w:pos="990"/>
          <w:tab w:val="left" w:pos="1170"/>
          <w:tab w:val="right" w:pos="3969"/>
          <w:tab w:val="right" w:pos="4031"/>
        </w:tabs>
        <w:spacing w:before="0" w:after="0"/>
        <w:jc w:val="both"/>
        <w:rPr>
          <w:rFonts w:ascii="Times New Roman" w:hAnsi="Times New Roman"/>
          <w:sz w:val="20"/>
          <w:lang w:val="en-AU" w:eastAsia="ar-SA"/>
        </w:rPr>
      </w:pPr>
      <w:r w:rsidRPr="0062553C">
        <w:rPr>
          <w:rFonts w:ascii="Times New Roman" w:hAnsi="Times New Roman"/>
          <w:sz w:val="20"/>
          <w:lang w:val="en-AU" w:eastAsia="ar-SA"/>
        </w:rPr>
        <w:t>Year 1</w:t>
      </w:r>
      <w:r w:rsidRPr="0062553C">
        <w:rPr>
          <w:rFonts w:ascii="Times New Roman" w:hAnsi="Times New Roman"/>
          <w:sz w:val="20"/>
          <w:lang w:val="en-AU" w:eastAsia="ar-SA"/>
        </w:rPr>
        <w:tab/>
        <w:t>First Semester</w:t>
      </w:r>
    </w:p>
    <w:p w14:paraId="63BD9080" w14:textId="77777777" w:rsidR="00D826AA" w:rsidRPr="0062553C" w:rsidRDefault="00D826AA">
      <w:pPr>
        <w:pStyle w:val="Cmsor2"/>
        <w:numPr>
          <w:ilvl w:val="0"/>
          <w:numId w:val="0"/>
        </w:numPr>
        <w:tabs>
          <w:tab w:val="left" w:pos="851"/>
          <w:tab w:val="left" w:pos="990"/>
          <w:tab w:val="left" w:pos="1170"/>
          <w:tab w:val="right" w:pos="3969"/>
          <w:tab w:val="right" w:pos="4031"/>
          <w:tab w:val="left" w:pos="4770"/>
          <w:tab w:val="left" w:pos="5040"/>
        </w:tabs>
        <w:rPr>
          <w:b w:val="0"/>
          <w:sz w:val="20"/>
          <w:lang w:eastAsia="ar-SA"/>
        </w:rPr>
      </w:pPr>
      <w:r w:rsidRPr="0062553C">
        <w:rPr>
          <w:b w:val="0"/>
          <w:sz w:val="20"/>
          <w:lang w:eastAsia="ar-SA"/>
        </w:rPr>
        <w:t>MA167</w:t>
      </w:r>
      <w:r w:rsidRPr="0062553C">
        <w:rPr>
          <w:b w:val="0"/>
          <w:sz w:val="20"/>
          <w:lang w:eastAsia="ar-SA"/>
        </w:rPr>
        <w:tab/>
        <w:t xml:space="preserve">Engineering Mathematics </w:t>
      </w:r>
      <w:r w:rsidR="00B16288">
        <w:rPr>
          <w:b w:val="0"/>
          <w:sz w:val="20"/>
          <w:lang w:eastAsia="ar-SA"/>
        </w:rPr>
        <w:t>1</w:t>
      </w:r>
      <w:r w:rsidRPr="0062553C">
        <w:rPr>
          <w:b w:val="0"/>
          <w:sz w:val="20"/>
          <w:lang w:eastAsia="ar-SA"/>
        </w:rPr>
        <w:tab/>
        <w:t>5</w:t>
      </w:r>
    </w:p>
    <w:p w14:paraId="63BD9081" w14:textId="5043C863" w:rsidR="00D826AA" w:rsidRPr="0062553C" w:rsidRDefault="001845BA">
      <w:pPr>
        <w:pStyle w:val="Szvegtrzs"/>
        <w:tabs>
          <w:tab w:val="left" w:pos="851"/>
          <w:tab w:val="left" w:pos="990"/>
          <w:tab w:val="right" w:pos="3969"/>
          <w:tab w:val="right" w:pos="4031"/>
          <w:tab w:val="left" w:pos="4770"/>
        </w:tabs>
        <w:rPr>
          <w:sz w:val="20"/>
          <w:lang w:val="en-AU" w:eastAsia="ar-SA"/>
        </w:rPr>
      </w:pPr>
      <w:r>
        <w:rPr>
          <w:sz w:val="20"/>
          <w:lang w:val="en-AU" w:eastAsia="ar-SA"/>
        </w:rPr>
        <w:t>PH1</w:t>
      </w:r>
      <w:r w:rsidR="00784636">
        <w:rPr>
          <w:sz w:val="20"/>
          <w:lang w:val="en-AU" w:eastAsia="ar-SA"/>
        </w:rPr>
        <w:t>6</w:t>
      </w:r>
      <w:r>
        <w:rPr>
          <w:sz w:val="20"/>
          <w:lang w:val="en-AU" w:eastAsia="ar-SA"/>
        </w:rPr>
        <w:t>1</w:t>
      </w:r>
      <w:r>
        <w:rPr>
          <w:sz w:val="20"/>
          <w:lang w:val="en-AU" w:eastAsia="ar-SA"/>
        </w:rPr>
        <w:tab/>
      </w:r>
      <w:r w:rsidR="00D826AA" w:rsidRPr="0062553C">
        <w:rPr>
          <w:sz w:val="20"/>
          <w:lang w:val="en-AU" w:eastAsia="ar-SA"/>
        </w:rPr>
        <w:t>Physics</w:t>
      </w:r>
      <w:r w:rsidR="00BC13B6" w:rsidRPr="0062553C">
        <w:rPr>
          <w:sz w:val="20"/>
          <w:lang w:val="en-AU" w:eastAsia="ar-SA"/>
        </w:rPr>
        <w:t xml:space="preserve"> </w:t>
      </w:r>
      <w:r w:rsidR="00D826AA" w:rsidRPr="0062553C">
        <w:rPr>
          <w:sz w:val="20"/>
          <w:lang w:val="en-AU" w:eastAsia="ar-SA"/>
        </w:rPr>
        <w:t>I</w:t>
      </w:r>
      <w:r w:rsidR="00433BC6">
        <w:rPr>
          <w:sz w:val="20"/>
          <w:lang w:val="en-AU" w:eastAsia="ar-SA"/>
        </w:rPr>
        <w:t xml:space="preserve"> (Mechanics)</w:t>
      </w:r>
      <w:r w:rsidR="00D826AA" w:rsidRPr="0062553C">
        <w:rPr>
          <w:sz w:val="20"/>
          <w:lang w:val="en-AU" w:eastAsia="ar-SA"/>
        </w:rPr>
        <w:tab/>
        <w:t>5</w:t>
      </w:r>
    </w:p>
    <w:p w14:paraId="63BD9082" w14:textId="77777777" w:rsidR="00D826AA" w:rsidRPr="0062553C" w:rsidRDefault="00D826AA">
      <w:pPr>
        <w:tabs>
          <w:tab w:val="left" w:pos="851"/>
          <w:tab w:val="left" w:pos="990"/>
          <w:tab w:val="left" w:pos="1080"/>
          <w:tab w:val="right" w:pos="3969"/>
          <w:tab w:val="right" w:pos="4031"/>
          <w:tab w:val="left" w:pos="4770"/>
        </w:tabs>
        <w:jc w:val="both"/>
        <w:rPr>
          <w:sz w:val="20"/>
          <w:lang w:val="en-AU" w:eastAsia="ar-SA"/>
        </w:rPr>
      </w:pPr>
      <w:r w:rsidRPr="0062553C">
        <w:rPr>
          <w:sz w:val="20"/>
          <w:lang w:val="en-AU" w:eastAsia="ar-SA"/>
        </w:rPr>
        <w:t>CH181</w:t>
      </w:r>
      <w:r w:rsidRPr="0062553C">
        <w:rPr>
          <w:sz w:val="20"/>
          <w:lang w:val="en-AU" w:eastAsia="ar-SA"/>
        </w:rPr>
        <w:tab/>
        <w:t>Chemistry for Engineers I</w:t>
      </w:r>
      <w:r w:rsidRPr="0062553C">
        <w:rPr>
          <w:sz w:val="20"/>
          <w:lang w:val="en-AU" w:eastAsia="ar-SA"/>
        </w:rPr>
        <w:tab/>
      </w:r>
      <w:r w:rsidR="001F22FA">
        <w:rPr>
          <w:sz w:val="20"/>
          <w:lang w:val="en-AU" w:eastAsia="ar-SA"/>
        </w:rPr>
        <w:t>4</w:t>
      </w:r>
    </w:p>
    <w:p w14:paraId="63BD9083" w14:textId="77777777" w:rsidR="00D826AA" w:rsidRPr="0062553C" w:rsidRDefault="00D826AA">
      <w:pPr>
        <w:pStyle w:val="Szvegtrzs2"/>
        <w:tabs>
          <w:tab w:val="left" w:pos="851"/>
          <w:tab w:val="right" w:pos="3969"/>
          <w:tab w:val="right" w:pos="4031"/>
        </w:tabs>
        <w:rPr>
          <w:lang w:val="en-AU" w:eastAsia="ar-SA"/>
        </w:rPr>
      </w:pPr>
      <w:r w:rsidRPr="0062553C">
        <w:rPr>
          <w:lang w:val="en-AU" w:eastAsia="ar-SA"/>
        </w:rPr>
        <w:t>LA101</w:t>
      </w:r>
      <w:r w:rsidRPr="0062553C">
        <w:rPr>
          <w:lang w:val="en-AU" w:eastAsia="ar-SA"/>
        </w:rPr>
        <w:tab/>
      </w:r>
      <w:r w:rsidR="001845BA">
        <w:rPr>
          <w:lang w:val="en-AU" w:eastAsia="ar-SA"/>
        </w:rPr>
        <w:t>English Grammar &amp; Composition I</w:t>
      </w:r>
      <w:r w:rsidRPr="0062553C">
        <w:rPr>
          <w:lang w:val="en-AU" w:eastAsia="ar-SA"/>
        </w:rPr>
        <w:t xml:space="preserve"> </w:t>
      </w:r>
      <w:r w:rsidRPr="0062553C">
        <w:rPr>
          <w:lang w:val="en-AU" w:eastAsia="ar-SA"/>
        </w:rPr>
        <w:tab/>
        <w:t>3</w:t>
      </w:r>
    </w:p>
    <w:p w14:paraId="63BD9084" w14:textId="77777777" w:rsidR="00D826AA" w:rsidRPr="0062553C" w:rsidRDefault="00D826AA">
      <w:pPr>
        <w:tabs>
          <w:tab w:val="left" w:pos="851"/>
          <w:tab w:val="left" w:pos="990"/>
          <w:tab w:val="left" w:pos="1080"/>
          <w:tab w:val="right" w:pos="3969"/>
          <w:tab w:val="right" w:pos="4031"/>
          <w:tab w:val="left" w:pos="4770"/>
        </w:tabs>
        <w:jc w:val="both"/>
        <w:rPr>
          <w:sz w:val="20"/>
          <w:lang w:val="en-AU" w:eastAsia="ar-SA"/>
        </w:rPr>
      </w:pPr>
      <w:r w:rsidRPr="0062553C">
        <w:rPr>
          <w:sz w:val="20"/>
          <w:lang w:val="en-AU" w:eastAsia="ar-SA"/>
        </w:rPr>
        <w:t>ME171</w:t>
      </w:r>
      <w:r w:rsidRPr="0062553C">
        <w:rPr>
          <w:sz w:val="20"/>
          <w:lang w:val="en-AU" w:eastAsia="ar-SA"/>
        </w:rPr>
        <w:tab/>
        <w:t xml:space="preserve">Engineering Drawing </w:t>
      </w:r>
      <w:r w:rsidR="00290B5A">
        <w:rPr>
          <w:sz w:val="20"/>
          <w:lang w:val="en-AU" w:eastAsia="ar-SA"/>
        </w:rPr>
        <w:t>and Graphics</w:t>
      </w:r>
      <w:r w:rsidR="001F22FA">
        <w:rPr>
          <w:sz w:val="20"/>
          <w:lang w:val="en-AU" w:eastAsia="ar-SA"/>
        </w:rPr>
        <w:t xml:space="preserve"> </w:t>
      </w:r>
      <w:r w:rsidRPr="0062553C">
        <w:rPr>
          <w:sz w:val="20"/>
          <w:lang w:val="en-AU" w:eastAsia="ar-SA"/>
        </w:rPr>
        <w:t>I</w:t>
      </w:r>
      <w:r w:rsidRPr="0062553C">
        <w:rPr>
          <w:sz w:val="20"/>
          <w:lang w:val="en-AU" w:eastAsia="ar-SA"/>
        </w:rPr>
        <w:tab/>
        <w:t>3</w:t>
      </w:r>
    </w:p>
    <w:p w14:paraId="63BD9085" w14:textId="77777777" w:rsidR="00D826AA" w:rsidRPr="0062553C" w:rsidRDefault="00D826AA" w:rsidP="001F22FA">
      <w:pPr>
        <w:tabs>
          <w:tab w:val="left" w:pos="851"/>
          <w:tab w:val="left" w:pos="990"/>
          <w:tab w:val="right" w:pos="3969"/>
          <w:tab w:val="right" w:pos="4031"/>
        </w:tabs>
        <w:jc w:val="both"/>
        <w:rPr>
          <w:sz w:val="20"/>
          <w:lang w:val="en-AU" w:eastAsia="ar-SA"/>
        </w:rPr>
      </w:pPr>
      <w:r w:rsidRPr="0062553C">
        <w:rPr>
          <w:sz w:val="20"/>
          <w:lang w:val="en-AU" w:eastAsia="ar-SA"/>
        </w:rPr>
        <w:t>EE101</w:t>
      </w:r>
      <w:r w:rsidRPr="0062553C">
        <w:rPr>
          <w:sz w:val="20"/>
          <w:lang w:val="en-AU" w:eastAsia="ar-SA"/>
        </w:rPr>
        <w:tab/>
        <w:t xml:space="preserve">Introduction to </w:t>
      </w:r>
      <w:r w:rsidR="001F22FA">
        <w:rPr>
          <w:sz w:val="20"/>
          <w:lang w:val="en-AU" w:eastAsia="ar-SA"/>
        </w:rPr>
        <w:t>Engineer</w:t>
      </w:r>
      <w:r w:rsidR="00D5318F">
        <w:rPr>
          <w:sz w:val="20"/>
          <w:lang w:val="en-AU" w:eastAsia="ar-SA"/>
        </w:rPr>
        <w:t>ing</w:t>
      </w:r>
      <w:r w:rsidRPr="0062553C">
        <w:rPr>
          <w:sz w:val="20"/>
          <w:lang w:val="en-AU" w:eastAsia="ar-SA"/>
        </w:rPr>
        <w:tab/>
      </w:r>
      <w:r w:rsidR="001F22FA">
        <w:rPr>
          <w:sz w:val="20"/>
          <w:lang w:val="en-AU" w:eastAsia="ar-SA"/>
        </w:rPr>
        <w:t>3</w:t>
      </w:r>
    </w:p>
    <w:p w14:paraId="63BD9086" w14:textId="77777777" w:rsidR="00D826AA" w:rsidRPr="0062553C" w:rsidRDefault="00D826AA">
      <w:pPr>
        <w:tabs>
          <w:tab w:val="left" w:pos="851"/>
          <w:tab w:val="left" w:pos="990"/>
          <w:tab w:val="right" w:pos="3969"/>
          <w:tab w:val="right" w:pos="4031"/>
          <w:tab w:val="left" w:pos="4770"/>
          <w:tab w:val="left" w:pos="4860"/>
        </w:tabs>
        <w:jc w:val="both"/>
        <w:rPr>
          <w:sz w:val="20"/>
          <w:u w:val="single"/>
          <w:lang w:val="en-AU" w:eastAsia="ar-SA"/>
        </w:rPr>
      </w:pPr>
      <w:r w:rsidRPr="0062553C">
        <w:rPr>
          <w:sz w:val="20"/>
          <w:lang w:val="en-AU" w:eastAsia="ar-SA"/>
        </w:rPr>
        <w:t xml:space="preserve">                                       </w:t>
      </w:r>
      <w:r w:rsidRPr="0062553C">
        <w:rPr>
          <w:sz w:val="20"/>
          <w:lang w:val="en-AU" w:eastAsia="ar-SA"/>
        </w:rPr>
        <w:tab/>
      </w:r>
      <w:r w:rsidR="001F22FA">
        <w:rPr>
          <w:sz w:val="20"/>
          <w:u w:val="single"/>
          <w:lang w:val="en-AU" w:eastAsia="ar-SA"/>
        </w:rPr>
        <w:t>23</w:t>
      </w:r>
    </w:p>
    <w:p w14:paraId="63BD9087" w14:textId="77777777" w:rsidR="00D826AA" w:rsidRPr="0062553C" w:rsidRDefault="00D826AA">
      <w:pPr>
        <w:pStyle w:val="Cmsor4"/>
        <w:keepNext/>
        <w:widowControl w:val="0"/>
        <w:tabs>
          <w:tab w:val="left" w:pos="0"/>
          <w:tab w:val="left" w:pos="851"/>
          <w:tab w:val="left" w:pos="990"/>
          <w:tab w:val="right" w:pos="3969"/>
          <w:tab w:val="right" w:pos="4031"/>
        </w:tabs>
        <w:spacing w:before="0" w:after="0"/>
        <w:jc w:val="both"/>
        <w:rPr>
          <w:rFonts w:ascii="Times New Roman" w:hAnsi="Times New Roman"/>
          <w:sz w:val="20"/>
          <w:lang w:val="en-AU" w:eastAsia="ar-SA"/>
        </w:rPr>
      </w:pPr>
      <w:r w:rsidRPr="0062553C">
        <w:rPr>
          <w:rFonts w:ascii="Times New Roman" w:hAnsi="Times New Roman"/>
          <w:sz w:val="20"/>
          <w:lang w:val="en-AU" w:eastAsia="ar-SA"/>
        </w:rPr>
        <w:t>Year 1</w:t>
      </w:r>
      <w:r w:rsidRPr="0062553C">
        <w:rPr>
          <w:rFonts w:ascii="Times New Roman" w:hAnsi="Times New Roman"/>
          <w:sz w:val="20"/>
          <w:lang w:val="en-AU" w:eastAsia="ar-SA"/>
        </w:rPr>
        <w:tab/>
        <w:t>Second Semester</w:t>
      </w:r>
    </w:p>
    <w:p w14:paraId="63BD9088" w14:textId="77777777" w:rsidR="00D826AA" w:rsidRPr="0062553C" w:rsidRDefault="00D826AA">
      <w:pPr>
        <w:tabs>
          <w:tab w:val="left" w:pos="851"/>
          <w:tab w:val="left" w:pos="990"/>
          <w:tab w:val="right" w:pos="3969"/>
          <w:tab w:val="right" w:pos="4031"/>
          <w:tab w:val="left" w:pos="4770"/>
        </w:tabs>
        <w:jc w:val="both"/>
        <w:rPr>
          <w:sz w:val="20"/>
          <w:lang w:val="en-AU" w:eastAsia="ar-SA"/>
        </w:rPr>
      </w:pPr>
      <w:r w:rsidRPr="0062553C">
        <w:rPr>
          <w:sz w:val="20"/>
          <w:lang w:val="en-AU" w:eastAsia="ar-SA"/>
        </w:rPr>
        <w:t>MA168</w:t>
      </w:r>
      <w:r w:rsidRPr="0062553C">
        <w:rPr>
          <w:sz w:val="20"/>
          <w:lang w:val="en-AU" w:eastAsia="ar-SA"/>
        </w:rPr>
        <w:tab/>
        <w:t xml:space="preserve">Engineering Mathematics </w:t>
      </w:r>
      <w:r w:rsidR="00B16288">
        <w:rPr>
          <w:sz w:val="20"/>
          <w:lang w:val="en-AU" w:eastAsia="ar-SA"/>
        </w:rPr>
        <w:t>2</w:t>
      </w:r>
      <w:r w:rsidRPr="0062553C">
        <w:rPr>
          <w:sz w:val="20"/>
          <w:lang w:val="en-AU" w:eastAsia="ar-SA"/>
        </w:rPr>
        <w:tab/>
        <w:t>5</w:t>
      </w:r>
    </w:p>
    <w:p w14:paraId="63BD9089" w14:textId="0417F393" w:rsidR="00D826AA" w:rsidRPr="0062553C" w:rsidRDefault="001845BA">
      <w:pPr>
        <w:tabs>
          <w:tab w:val="left" w:pos="851"/>
          <w:tab w:val="left" w:pos="990"/>
          <w:tab w:val="right" w:pos="3969"/>
          <w:tab w:val="right" w:pos="4031"/>
          <w:tab w:val="left" w:pos="4770"/>
        </w:tabs>
        <w:jc w:val="both"/>
        <w:rPr>
          <w:sz w:val="20"/>
          <w:lang w:val="en-AU" w:eastAsia="ar-SA"/>
        </w:rPr>
      </w:pPr>
      <w:r>
        <w:rPr>
          <w:sz w:val="20"/>
          <w:lang w:val="en-AU" w:eastAsia="ar-SA"/>
        </w:rPr>
        <w:t>PH1</w:t>
      </w:r>
      <w:r w:rsidR="00784636">
        <w:rPr>
          <w:sz w:val="20"/>
          <w:lang w:val="en-AU" w:eastAsia="ar-SA"/>
        </w:rPr>
        <w:t>6</w:t>
      </w:r>
      <w:r>
        <w:rPr>
          <w:sz w:val="20"/>
          <w:lang w:val="en-AU" w:eastAsia="ar-SA"/>
        </w:rPr>
        <w:t>2</w:t>
      </w:r>
      <w:r>
        <w:rPr>
          <w:sz w:val="20"/>
          <w:lang w:val="en-AU" w:eastAsia="ar-SA"/>
        </w:rPr>
        <w:tab/>
      </w:r>
      <w:r w:rsidR="00290B5A">
        <w:rPr>
          <w:sz w:val="20"/>
          <w:lang w:val="en-AU" w:eastAsia="ar-SA"/>
        </w:rPr>
        <w:t xml:space="preserve">Physics </w:t>
      </w:r>
      <w:r w:rsidR="00D826AA" w:rsidRPr="0062553C">
        <w:rPr>
          <w:sz w:val="20"/>
          <w:lang w:val="en-AU" w:eastAsia="ar-SA"/>
        </w:rPr>
        <w:t>II</w:t>
      </w:r>
      <w:r w:rsidR="00433BC6">
        <w:rPr>
          <w:sz w:val="20"/>
          <w:lang w:val="en-AU" w:eastAsia="ar-SA"/>
        </w:rPr>
        <w:t xml:space="preserve"> (Electricity and Magnetism)</w:t>
      </w:r>
      <w:r w:rsidR="00D826AA" w:rsidRPr="0062553C">
        <w:rPr>
          <w:sz w:val="20"/>
          <w:lang w:val="en-AU" w:eastAsia="ar-SA"/>
        </w:rPr>
        <w:tab/>
        <w:t>5</w:t>
      </w:r>
    </w:p>
    <w:p w14:paraId="63BD908A" w14:textId="77777777" w:rsidR="00D826AA" w:rsidRPr="0062553C" w:rsidRDefault="00D826AA">
      <w:pPr>
        <w:tabs>
          <w:tab w:val="left" w:pos="851"/>
          <w:tab w:val="left" w:pos="990"/>
          <w:tab w:val="right" w:pos="3969"/>
          <w:tab w:val="right" w:pos="4031"/>
          <w:tab w:val="left" w:pos="4770"/>
        </w:tabs>
        <w:jc w:val="both"/>
        <w:rPr>
          <w:sz w:val="20"/>
          <w:lang w:val="en-AU" w:eastAsia="ar-SA"/>
        </w:rPr>
      </w:pPr>
      <w:r w:rsidRPr="0062553C">
        <w:rPr>
          <w:sz w:val="20"/>
          <w:lang w:val="en-AU" w:eastAsia="ar-SA"/>
        </w:rPr>
        <w:t>CH</w:t>
      </w:r>
      <w:r w:rsidR="001F22FA">
        <w:rPr>
          <w:sz w:val="20"/>
          <w:lang w:val="en-AU" w:eastAsia="ar-SA"/>
        </w:rPr>
        <w:t>182</w:t>
      </w:r>
      <w:r w:rsidR="001F22FA">
        <w:rPr>
          <w:sz w:val="20"/>
          <w:lang w:val="en-AU" w:eastAsia="ar-SA"/>
        </w:rPr>
        <w:tab/>
        <w:t>Chemistry for Engineers II</w:t>
      </w:r>
      <w:r w:rsidR="001F22FA">
        <w:rPr>
          <w:sz w:val="20"/>
          <w:lang w:val="en-AU" w:eastAsia="ar-SA"/>
        </w:rPr>
        <w:tab/>
        <w:t>4</w:t>
      </w:r>
    </w:p>
    <w:p w14:paraId="63BD908B" w14:textId="77777777" w:rsidR="00D826AA" w:rsidRPr="0062553C" w:rsidRDefault="00D826AA">
      <w:pPr>
        <w:pStyle w:val="Szvegtrzs2"/>
        <w:tabs>
          <w:tab w:val="left" w:pos="851"/>
          <w:tab w:val="right" w:pos="3969"/>
          <w:tab w:val="right" w:pos="4031"/>
          <w:tab w:val="left" w:pos="4770"/>
        </w:tabs>
        <w:rPr>
          <w:lang w:val="en-AU" w:eastAsia="ar-SA"/>
        </w:rPr>
      </w:pPr>
      <w:r w:rsidRPr="0062553C">
        <w:rPr>
          <w:lang w:val="en-AU" w:eastAsia="ar-SA"/>
        </w:rPr>
        <w:t>LA102</w:t>
      </w:r>
      <w:r w:rsidRPr="0062553C">
        <w:rPr>
          <w:lang w:val="en-AU" w:eastAsia="ar-SA"/>
        </w:rPr>
        <w:tab/>
      </w:r>
      <w:r w:rsidR="001845BA">
        <w:rPr>
          <w:lang w:val="en-AU" w:eastAsia="ar-SA"/>
        </w:rPr>
        <w:t>English Grammar &amp; Composition II</w:t>
      </w:r>
      <w:r w:rsidRPr="0062553C">
        <w:rPr>
          <w:lang w:val="en-AU" w:eastAsia="ar-SA"/>
        </w:rPr>
        <w:tab/>
        <w:t>3</w:t>
      </w:r>
    </w:p>
    <w:p w14:paraId="63BD908C" w14:textId="77777777" w:rsidR="00D826AA" w:rsidRPr="0062553C" w:rsidRDefault="00D826AA">
      <w:pPr>
        <w:tabs>
          <w:tab w:val="left" w:pos="851"/>
          <w:tab w:val="left" w:pos="990"/>
          <w:tab w:val="right" w:pos="3969"/>
          <w:tab w:val="right" w:pos="4031"/>
          <w:tab w:val="left" w:pos="4770"/>
        </w:tabs>
        <w:jc w:val="both"/>
        <w:rPr>
          <w:sz w:val="20"/>
          <w:lang w:val="en-AU" w:eastAsia="ar-SA"/>
        </w:rPr>
      </w:pPr>
      <w:r w:rsidRPr="0062553C">
        <w:rPr>
          <w:sz w:val="20"/>
          <w:lang w:val="en-AU" w:eastAsia="ar-SA"/>
        </w:rPr>
        <w:t>ME172</w:t>
      </w:r>
      <w:r w:rsidRPr="0062553C">
        <w:rPr>
          <w:sz w:val="20"/>
          <w:lang w:val="en-AU" w:eastAsia="ar-SA"/>
        </w:rPr>
        <w:tab/>
        <w:t xml:space="preserve">Engineering Drawing </w:t>
      </w:r>
      <w:r w:rsidR="00290B5A">
        <w:rPr>
          <w:sz w:val="20"/>
          <w:lang w:val="en-AU" w:eastAsia="ar-SA"/>
        </w:rPr>
        <w:t>and Graphics</w:t>
      </w:r>
      <w:r w:rsidRPr="0062553C">
        <w:rPr>
          <w:sz w:val="20"/>
          <w:lang w:val="en-AU" w:eastAsia="ar-SA"/>
        </w:rPr>
        <w:t xml:space="preserve"> II</w:t>
      </w:r>
      <w:r w:rsidRPr="0062553C">
        <w:rPr>
          <w:sz w:val="20"/>
          <w:lang w:val="en-AU" w:eastAsia="ar-SA"/>
        </w:rPr>
        <w:tab/>
        <w:t>3</w:t>
      </w:r>
    </w:p>
    <w:p w14:paraId="63BD908D" w14:textId="77777777" w:rsidR="00D826AA" w:rsidRPr="0062553C" w:rsidRDefault="00D826AA" w:rsidP="00D5318F">
      <w:pPr>
        <w:tabs>
          <w:tab w:val="left" w:pos="851"/>
          <w:tab w:val="left" w:pos="990"/>
          <w:tab w:val="right" w:pos="3969"/>
          <w:tab w:val="right" w:pos="4031"/>
          <w:tab w:val="left" w:pos="4770"/>
        </w:tabs>
        <w:jc w:val="both"/>
        <w:rPr>
          <w:sz w:val="20"/>
          <w:lang w:val="en-AU" w:eastAsia="ar-SA"/>
        </w:rPr>
      </w:pPr>
      <w:r w:rsidRPr="0062553C">
        <w:rPr>
          <w:sz w:val="20"/>
          <w:lang w:val="en-AU" w:eastAsia="ar-SA"/>
        </w:rPr>
        <w:t>EE102</w:t>
      </w:r>
      <w:r w:rsidRPr="0062553C">
        <w:rPr>
          <w:sz w:val="20"/>
          <w:lang w:val="en-AU" w:eastAsia="ar-SA"/>
        </w:rPr>
        <w:tab/>
      </w:r>
      <w:r w:rsidR="00D5318F">
        <w:rPr>
          <w:sz w:val="20"/>
          <w:lang w:val="en-AU" w:eastAsia="ar-SA"/>
        </w:rPr>
        <w:t>Computer</w:t>
      </w:r>
      <w:r w:rsidRPr="0062553C">
        <w:rPr>
          <w:sz w:val="20"/>
          <w:lang w:val="en-AU" w:eastAsia="ar-SA"/>
        </w:rPr>
        <w:t xml:space="preserve"> </w:t>
      </w:r>
      <w:r w:rsidR="00D5318F">
        <w:rPr>
          <w:sz w:val="20"/>
          <w:lang w:val="en-AU" w:eastAsia="ar-SA"/>
        </w:rPr>
        <w:t>Programing for Engineers</w:t>
      </w:r>
      <w:r w:rsidR="001F22FA">
        <w:rPr>
          <w:sz w:val="20"/>
          <w:lang w:val="en-AU" w:eastAsia="ar-SA"/>
        </w:rPr>
        <w:tab/>
        <w:t>3</w:t>
      </w:r>
    </w:p>
    <w:p w14:paraId="63BD908E" w14:textId="77777777" w:rsidR="00D826AA" w:rsidRPr="0062553C" w:rsidRDefault="00D826AA">
      <w:pPr>
        <w:tabs>
          <w:tab w:val="left" w:pos="851"/>
          <w:tab w:val="right" w:pos="3969"/>
          <w:tab w:val="right" w:pos="4031"/>
        </w:tabs>
        <w:jc w:val="both"/>
        <w:rPr>
          <w:sz w:val="20"/>
          <w:u w:val="single"/>
          <w:lang w:val="en-AU" w:eastAsia="ar-SA"/>
        </w:rPr>
      </w:pPr>
      <w:r w:rsidRPr="0062553C">
        <w:rPr>
          <w:sz w:val="20"/>
          <w:lang w:val="en-AU" w:eastAsia="ar-SA"/>
        </w:rPr>
        <w:tab/>
      </w:r>
      <w:r w:rsidRPr="0062553C">
        <w:rPr>
          <w:sz w:val="20"/>
          <w:lang w:val="en-AU" w:eastAsia="ar-SA"/>
        </w:rPr>
        <w:tab/>
        <w:t xml:space="preserve">   </w:t>
      </w:r>
      <w:r w:rsidR="001F22FA">
        <w:rPr>
          <w:sz w:val="20"/>
          <w:u w:val="single"/>
          <w:lang w:val="en-AU" w:eastAsia="ar-SA"/>
        </w:rPr>
        <w:t>23</w:t>
      </w:r>
    </w:p>
    <w:p w14:paraId="63BD908F" w14:textId="77777777" w:rsidR="00D826AA" w:rsidRPr="0026324E" w:rsidRDefault="00D826AA">
      <w:pPr>
        <w:tabs>
          <w:tab w:val="left" w:pos="851"/>
          <w:tab w:val="right" w:pos="3969"/>
          <w:tab w:val="right" w:pos="4031"/>
        </w:tabs>
        <w:jc w:val="both"/>
        <w:rPr>
          <w:b/>
          <w:sz w:val="20"/>
          <w:lang w:val="en-AU" w:eastAsia="ar-SA"/>
        </w:rPr>
      </w:pPr>
      <w:r w:rsidRPr="0026324E">
        <w:rPr>
          <w:b/>
          <w:sz w:val="20"/>
          <w:lang w:val="en-AU" w:eastAsia="ar-SA"/>
        </w:rPr>
        <w:t>Year 2</w:t>
      </w:r>
      <w:r w:rsidRPr="0026324E">
        <w:rPr>
          <w:b/>
          <w:sz w:val="20"/>
          <w:lang w:val="en-AU" w:eastAsia="ar-SA"/>
        </w:rPr>
        <w:tab/>
        <w:t>First Semester</w:t>
      </w:r>
    </w:p>
    <w:p w14:paraId="63BD9090" w14:textId="77777777" w:rsidR="00D826AA" w:rsidRPr="0026324E" w:rsidRDefault="00D826AA">
      <w:pPr>
        <w:tabs>
          <w:tab w:val="left" w:pos="851"/>
          <w:tab w:val="left" w:pos="990"/>
          <w:tab w:val="right" w:pos="3969"/>
          <w:tab w:val="right" w:pos="4031"/>
          <w:tab w:val="left" w:pos="4770"/>
        </w:tabs>
        <w:jc w:val="both"/>
        <w:rPr>
          <w:sz w:val="20"/>
          <w:lang w:val="en-AU" w:eastAsia="ar-SA"/>
        </w:rPr>
      </w:pPr>
      <w:r w:rsidRPr="0026324E">
        <w:rPr>
          <w:sz w:val="20"/>
          <w:lang w:val="en-AU" w:eastAsia="ar-SA"/>
        </w:rPr>
        <w:t>MA235</w:t>
      </w:r>
      <w:r w:rsidRPr="0026324E">
        <w:rPr>
          <w:sz w:val="20"/>
          <w:lang w:val="en-AU" w:eastAsia="ar-SA"/>
        </w:rPr>
        <w:tab/>
        <w:t xml:space="preserve">Engineering Mathematics </w:t>
      </w:r>
      <w:r w:rsidR="00B16288" w:rsidRPr="0026324E">
        <w:rPr>
          <w:sz w:val="20"/>
          <w:lang w:val="en-AU" w:eastAsia="ar-SA"/>
        </w:rPr>
        <w:t>3</w:t>
      </w:r>
      <w:r w:rsidRPr="0026324E">
        <w:rPr>
          <w:sz w:val="20"/>
          <w:lang w:val="en-AU" w:eastAsia="ar-SA"/>
        </w:rPr>
        <w:tab/>
      </w:r>
      <w:r w:rsidR="00D5318F" w:rsidRPr="0026324E">
        <w:rPr>
          <w:sz w:val="20"/>
          <w:lang w:val="en-AU" w:eastAsia="ar-SA"/>
        </w:rPr>
        <w:t>5</w:t>
      </w:r>
    </w:p>
    <w:p w14:paraId="63BD9091" w14:textId="4CB66877" w:rsidR="00D826AA" w:rsidRPr="0026324E" w:rsidRDefault="00433BC6">
      <w:pPr>
        <w:tabs>
          <w:tab w:val="left" w:pos="851"/>
          <w:tab w:val="left" w:pos="990"/>
          <w:tab w:val="right" w:pos="3969"/>
          <w:tab w:val="right" w:pos="4031"/>
          <w:tab w:val="left" w:pos="4770"/>
        </w:tabs>
        <w:jc w:val="both"/>
        <w:rPr>
          <w:sz w:val="20"/>
          <w:lang w:val="en-AU" w:eastAsia="ar-SA"/>
        </w:rPr>
      </w:pPr>
      <w:r>
        <w:rPr>
          <w:sz w:val="20"/>
          <w:lang w:val="en-AU" w:eastAsia="ar-SA"/>
        </w:rPr>
        <w:t>M</w:t>
      </w:r>
      <w:r w:rsidR="00784636">
        <w:rPr>
          <w:sz w:val="20"/>
          <w:lang w:val="en-AU" w:eastAsia="ar-SA"/>
        </w:rPr>
        <w:t>N</w:t>
      </w:r>
      <w:r w:rsidR="00E10419">
        <w:rPr>
          <w:sz w:val="20"/>
          <w:lang w:val="en-AU" w:eastAsia="ar-SA"/>
        </w:rPr>
        <w:t>201</w:t>
      </w:r>
      <w:r w:rsidR="00D826AA" w:rsidRPr="0026324E">
        <w:rPr>
          <w:sz w:val="20"/>
          <w:lang w:val="en-AU" w:eastAsia="ar-SA"/>
        </w:rPr>
        <w:tab/>
      </w:r>
      <w:r w:rsidR="00B16288" w:rsidRPr="0026324E">
        <w:rPr>
          <w:sz w:val="20"/>
          <w:lang w:val="en-AU" w:eastAsia="ar-SA"/>
        </w:rPr>
        <w:t>Engineer in Society</w:t>
      </w:r>
      <w:r w:rsidR="00D826AA" w:rsidRPr="0026324E">
        <w:rPr>
          <w:sz w:val="20"/>
          <w:lang w:val="en-AU" w:eastAsia="ar-SA"/>
        </w:rPr>
        <w:tab/>
      </w:r>
      <w:r w:rsidR="00B16288" w:rsidRPr="0026324E">
        <w:rPr>
          <w:sz w:val="20"/>
          <w:lang w:val="en-AU" w:eastAsia="ar-SA"/>
        </w:rPr>
        <w:t>3</w:t>
      </w:r>
    </w:p>
    <w:p w14:paraId="63BD9092" w14:textId="77777777" w:rsidR="00B16288" w:rsidRPr="0026324E" w:rsidRDefault="00B16288">
      <w:pPr>
        <w:tabs>
          <w:tab w:val="left" w:pos="851"/>
          <w:tab w:val="left" w:pos="990"/>
          <w:tab w:val="right" w:pos="3969"/>
          <w:tab w:val="right" w:pos="4031"/>
          <w:tab w:val="left" w:pos="4770"/>
        </w:tabs>
        <w:jc w:val="both"/>
        <w:rPr>
          <w:sz w:val="20"/>
          <w:lang w:val="en-AU" w:eastAsia="ar-SA"/>
        </w:rPr>
      </w:pPr>
      <w:r w:rsidRPr="0026324E">
        <w:rPr>
          <w:sz w:val="20"/>
          <w:lang w:val="en-AU" w:eastAsia="ar-SA"/>
        </w:rPr>
        <w:t>EE221</w:t>
      </w:r>
      <w:r w:rsidRPr="0026324E">
        <w:rPr>
          <w:sz w:val="20"/>
          <w:lang w:val="en-AU" w:eastAsia="ar-SA"/>
        </w:rPr>
        <w:tab/>
        <w:t>Digital Logic Systems</w:t>
      </w:r>
      <w:r w:rsidRPr="0026324E">
        <w:rPr>
          <w:sz w:val="20"/>
          <w:lang w:val="en-AU" w:eastAsia="ar-SA"/>
        </w:rPr>
        <w:tab/>
        <w:t>5</w:t>
      </w:r>
    </w:p>
    <w:p w14:paraId="63BD9093" w14:textId="77777777" w:rsidR="00D826AA" w:rsidRPr="0026324E" w:rsidRDefault="00D826AA">
      <w:pPr>
        <w:tabs>
          <w:tab w:val="left" w:pos="851"/>
          <w:tab w:val="left" w:pos="990"/>
          <w:tab w:val="right" w:pos="3969"/>
          <w:tab w:val="right" w:pos="4031"/>
          <w:tab w:val="left" w:pos="4770"/>
        </w:tabs>
        <w:jc w:val="both"/>
        <w:rPr>
          <w:sz w:val="20"/>
          <w:lang w:val="en-AU" w:eastAsia="ar-SA"/>
        </w:rPr>
      </w:pPr>
      <w:r w:rsidRPr="0026324E">
        <w:rPr>
          <w:sz w:val="20"/>
          <w:lang w:val="en-AU" w:eastAsia="ar-SA"/>
        </w:rPr>
        <w:t>EE211</w:t>
      </w:r>
      <w:r w:rsidRPr="0026324E">
        <w:rPr>
          <w:sz w:val="20"/>
          <w:lang w:val="en-AU" w:eastAsia="ar-SA"/>
        </w:rPr>
        <w:tab/>
      </w:r>
      <w:r w:rsidR="0026324E">
        <w:rPr>
          <w:sz w:val="20"/>
          <w:lang w:val="en-AU" w:eastAsia="ar-SA"/>
        </w:rPr>
        <w:t>Electromagnetic Fields and Wav</w:t>
      </w:r>
      <w:r w:rsidR="00B16288" w:rsidRPr="0026324E">
        <w:rPr>
          <w:sz w:val="20"/>
          <w:lang w:val="en-AU" w:eastAsia="ar-SA"/>
        </w:rPr>
        <w:t>es</w:t>
      </w:r>
      <w:r w:rsidRPr="0026324E">
        <w:rPr>
          <w:sz w:val="20"/>
          <w:lang w:val="en-AU" w:eastAsia="ar-SA"/>
        </w:rPr>
        <w:tab/>
        <w:t>5</w:t>
      </w:r>
    </w:p>
    <w:p w14:paraId="63BD9094" w14:textId="77777777" w:rsidR="00D826AA" w:rsidRPr="0026324E" w:rsidRDefault="00083E47" w:rsidP="00B16288">
      <w:pPr>
        <w:tabs>
          <w:tab w:val="left" w:pos="851"/>
          <w:tab w:val="left" w:pos="990"/>
          <w:tab w:val="right" w:pos="3969"/>
          <w:tab w:val="right" w:pos="4031"/>
          <w:tab w:val="left" w:pos="4770"/>
        </w:tabs>
        <w:jc w:val="both"/>
        <w:rPr>
          <w:sz w:val="20"/>
          <w:lang w:val="en-AU" w:eastAsia="ar-SA"/>
        </w:rPr>
      </w:pPr>
      <w:r w:rsidRPr="0026324E">
        <w:rPr>
          <w:sz w:val="20"/>
          <w:lang w:val="en-AU" w:eastAsia="ar-SA"/>
        </w:rPr>
        <w:t>EE2</w:t>
      </w:r>
      <w:r w:rsidR="00B16288" w:rsidRPr="0026324E">
        <w:rPr>
          <w:sz w:val="20"/>
          <w:lang w:val="en-AU" w:eastAsia="ar-SA"/>
        </w:rPr>
        <w:t>1</w:t>
      </w:r>
      <w:r w:rsidRPr="0026324E">
        <w:rPr>
          <w:sz w:val="20"/>
          <w:lang w:val="en-AU" w:eastAsia="ar-SA"/>
        </w:rPr>
        <w:t>3</w:t>
      </w:r>
      <w:r w:rsidRPr="0026324E">
        <w:rPr>
          <w:sz w:val="20"/>
          <w:lang w:val="en-AU" w:eastAsia="ar-SA"/>
        </w:rPr>
        <w:tab/>
      </w:r>
      <w:r w:rsidR="00B16288" w:rsidRPr="0026324E">
        <w:rPr>
          <w:sz w:val="20"/>
          <w:lang w:val="en-AU" w:eastAsia="ar-SA"/>
        </w:rPr>
        <w:t>Circuit Theory</w:t>
      </w:r>
      <w:r w:rsidR="00D826AA" w:rsidRPr="0026324E">
        <w:rPr>
          <w:sz w:val="20"/>
          <w:lang w:val="en-AU" w:eastAsia="ar-SA"/>
        </w:rPr>
        <w:tab/>
      </w:r>
      <w:r w:rsidR="00B16288" w:rsidRPr="0026324E">
        <w:rPr>
          <w:sz w:val="20"/>
          <w:lang w:val="en-AU" w:eastAsia="ar-SA"/>
        </w:rPr>
        <w:t>5</w:t>
      </w:r>
    </w:p>
    <w:p w14:paraId="63BD9095" w14:textId="77777777" w:rsidR="00B16288" w:rsidRPr="0026324E" w:rsidRDefault="00D826AA">
      <w:pPr>
        <w:tabs>
          <w:tab w:val="left" w:pos="851"/>
          <w:tab w:val="left" w:pos="990"/>
          <w:tab w:val="right" w:pos="3969"/>
          <w:tab w:val="right" w:pos="4031"/>
          <w:tab w:val="left" w:pos="4770"/>
        </w:tabs>
        <w:jc w:val="both"/>
        <w:rPr>
          <w:sz w:val="20"/>
          <w:lang w:val="en-AU" w:eastAsia="ar-SA"/>
        </w:rPr>
      </w:pPr>
      <w:r w:rsidRPr="0026324E">
        <w:rPr>
          <w:sz w:val="20"/>
          <w:lang w:val="en-AU" w:eastAsia="ar-SA"/>
        </w:rPr>
        <w:t>EE23</w:t>
      </w:r>
      <w:r w:rsidR="00B16288" w:rsidRPr="0026324E">
        <w:rPr>
          <w:sz w:val="20"/>
          <w:lang w:val="en-AU" w:eastAsia="ar-SA"/>
        </w:rPr>
        <w:t>7</w:t>
      </w:r>
      <w:r w:rsidRPr="0026324E">
        <w:rPr>
          <w:sz w:val="20"/>
          <w:lang w:val="en-AU" w:eastAsia="ar-SA"/>
        </w:rPr>
        <w:tab/>
      </w:r>
      <w:r w:rsidR="00B16288" w:rsidRPr="0026324E">
        <w:rPr>
          <w:sz w:val="20"/>
          <w:lang w:val="en-AU" w:eastAsia="ar-SA"/>
        </w:rPr>
        <w:t>Applicable Mathematics for Electrical</w:t>
      </w:r>
    </w:p>
    <w:p w14:paraId="63BD9096" w14:textId="77777777" w:rsidR="00D826AA" w:rsidRPr="0026324E" w:rsidRDefault="00B16288">
      <w:pPr>
        <w:tabs>
          <w:tab w:val="left" w:pos="851"/>
          <w:tab w:val="left" w:pos="990"/>
          <w:tab w:val="right" w:pos="3969"/>
          <w:tab w:val="right" w:pos="4031"/>
          <w:tab w:val="left" w:pos="4770"/>
        </w:tabs>
        <w:jc w:val="both"/>
        <w:rPr>
          <w:sz w:val="20"/>
          <w:lang w:val="en-AU" w:eastAsia="ar-SA"/>
        </w:rPr>
      </w:pPr>
      <w:r w:rsidRPr="0026324E">
        <w:rPr>
          <w:sz w:val="20"/>
          <w:lang w:val="en-AU" w:eastAsia="ar-SA"/>
        </w:rPr>
        <w:tab/>
        <w:t>Engineering</w:t>
      </w:r>
      <w:r w:rsidRPr="0026324E">
        <w:rPr>
          <w:sz w:val="20"/>
          <w:lang w:val="en-AU" w:eastAsia="ar-SA"/>
        </w:rPr>
        <w:tab/>
        <w:t>2</w:t>
      </w:r>
    </w:p>
    <w:p w14:paraId="63BD9097" w14:textId="77777777" w:rsidR="00D826AA" w:rsidRPr="0026324E" w:rsidRDefault="00D826AA">
      <w:pPr>
        <w:tabs>
          <w:tab w:val="left" w:pos="851"/>
          <w:tab w:val="left" w:pos="990"/>
          <w:tab w:val="right" w:pos="3969"/>
          <w:tab w:val="right" w:pos="4031"/>
          <w:tab w:val="left" w:pos="4770"/>
        </w:tabs>
        <w:jc w:val="both"/>
        <w:rPr>
          <w:sz w:val="20"/>
          <w:u w:val="single"/>
          <w:lang w:val="en-AU" w:eastAsia="ar-SA"/>
        </w:rPr>
      </w:pPr>
      <w:r w:rsidRPr="0026324E">
        <w:rPr>
          <w:sz w:val="20"/>
          <w:lang w:val="en-AU" w:eastAsia="ar-SA"/>
        </w:rPr>
        <w:t xml:space="preserve"> </w:t>
      </w:r>
      <w:r w:rsidRPr="0026324E">
        <w:rPr>
          <w:sz w:val="20"/>
          <w:lang w:val="en-AU" w:eastAsia="ar-SA"/>
        </w:rPr>
        <w:tab/>
        <w:t xml:space="preserve">                            </w:t>
      </w:r>
      <w:r w:rsidRPr="0026324E">
        <w:rPr>
          <w:sz w:val="20"/>
          <w:lang w:val="en-AU" w:eastAsia="ar-SA"/>
        </w:rPr>
        <w:tab/>
        <w:t xml:space="preserve">   </w:t>
      </w:r>
      <w:r w:rsidRPr="0026324E">
        <w:rPr>
          <w:sz w:val="20"/>
          <w:u w:val="single"/>
          <w:lang w:val="en-AU" w:eastAsia="ar-SA"/>
        </w:rPr>
        <w:t>2</w:t>
      </w:r>
      <w:r w:rsidR="00B16288" w:rsidRPr="0026324E">
        <w:rPr>
          <w:sz w:val="20"/>
          <w:u w:val="single"/>
          <w:lang w:val="en-AU" w:eastAsia="ar-SA"/>
        </w:rPr>
        <w:t>5</w:t>
      </w:r>
    </w:p>
    <w:p w14:paraId="63BD9098" w14:textId="77777777" w:rsidR="00D826AA" w:rsidRPr="0026324E" w:rsidRDefault="00D826AA">
      <w:pPr>
        <w:tabs>
          <w:tab w:val="left" w:pos="851"/>
          <w:tab w:val="right" w:pos="3969"/>
          <w:tab w:val="right" w:pos="4031"/>
        </w:tabs>
        <w:jc w:val="both"/>
        <w:rPr>
          <w:b/>
          <w:sz w:val="20"/>
          <w:lang w:val="en-AU" w:eastAsia="ar-SA"/>
        </w:rPr>
      </w:pPr>
      <w:r w:rsidRPr="0026324E">
        <w:rPr>
          <w:b/>
          <w:sz w:val="20"/>
          <w:lang w:val="en-AU" w:eastAsia="ar-SA"/>
        </w:rPr>
        <w:t>Year 2</w:t>
      </w:r>
      <w:r w:rsidRPr="0026324E">
        <w:rPr>
          <w:b/>
          <w:sz w:val="20"/>
          <w:lang w:val="en-AU" w:eastAsia="ar-SA"/>
        </w:rPr>
        <w:tab/>
        <w:t>Second Semester</w:t>
      </w:r>
    </w:p>
    <w:p w14:paraId="63BD9099" w14:textId="77777777" w:rsidR="00D826AA" w:rsidRPr="0026324E" w:rsidRDefault="00B16288">
      <w:pPr>
        <w:tabs>
          <w:tab w:val="left" w:pos="851"/>
          <w:tab w:val="left" w:pos="990"/>
          <w:tab w:val="right" w:pos="3969"/>
          <w:tab w:val="right" w:pos="4031"/>
          <w:tab w:val="left" w:pos="4770"/>
        </w:tabs>
        <w:jc w:val="both"/>
        <w:rPr>
          <w:sz w:val="20"/>
          <w:lang w:val="en-AU" w:eastAsia="ar-SA"/>
        </w:rPr>
      </w:pPr>
      <w:r w:rsidRPr="0026324E">
        <w:rPr>
          <w:sz w:val="20"/>
          <w:lang w:val="en-AU" w:eastAsia="ar-SA"/>
        </w:rPr>
        <w:t>MA236</w:t>
      </w:r>
      <w:r w:rsidRPr="0026324E">
        <w:rPr>
          <w:sz w:val="20"/>
          <w:lang w:val="en-AU" w:eastAsia="ar-SA"/>
        </w:rPr>
        <w:tab/>
        <w:t>Engineering Mathematics 4</w:t>
      </w:r>
      <w:r w:rsidRPr="0026324E">
        <w:rPr>
          <w:sz w:val="20"/>
          <w:lang w:val="en-AU" w:eastAsia="ar-SA"/>
        </w:rPr>
        <w:tab/>
        <w:t>5</w:t>
      </w:r>
    </w:p>
    <w:p w14:paraId="63BD909A" w14:textId="77777777" w:rsidR="00D826AA" w:rsidRPr="0026324E" w:rsidRDefault="00D826AA">
      <w:pPr>
        <w:tabs>
          <w:tab w:val="left" w:pos="851"/>
          <w:tab w:val="left" w:pos="990"/>
          <w:tab w:val="right" w:pos="3969"/>
          <w:tab w:val="right" w:pos="4031"/>
          <w:tab w:val="left" w:pos="4770"/>
        </w:tabs>
        <w:jc w:val="both"/>
        <w:rPr>
          <w:sz w:val="20"/>
          <w:lang w:val="en-AU" w:eastAsia="ar-SA"/>
        </w:rPr>
      </w:pPr>
      <w:r w:rsidRPr="0026324E">
        <w:rPr>
          <w:sz w:val="20"/>
          <w:lang w:val="en-AU" w:eastAsia="ar-SA"/>
        </w:rPr>
        <w:t>EE2</w:t>
      </w:r>
      <w:r w:rsidR="00B16288" w:rsidRPr="0026324E">
        <w:rPr>
          <w:sz w:val="20"/>
          <w:lang w:val="en-AU" w:eastAsia="ar-SA"/>
        </w:rPr>
        <w:t>0</w:t>
      </w:r>
      <w:r w:rsidRPr="0026324E">
        <w:rPr>
          <w:sz w:val="20"/>
          <w:lang w:val="en-AU" w:eastAsia="ar-SA"/>
        </w:rPr>
        <w:t>2</w:t>
      </w:r>
      <w:r w:rsidRPr="0026324E">
        <w:rPr>
          <w:sz w:val="20"/>
          <w:lang w:val="en-AU" w:eastAsia="ar-SA"/>
        </w:rPr>
        <w:tab/>
      </w:r>
      <w:r w:rsidR="00B16288" w:rsidRPr="0026324E">
        <w:rPr>
          <w:sz w:val="20"/>
          <w:lang w:val="en-AU" w:eastAsia="ar-SA"/>
        </w:rPr>
        <w:t>Object Oriented Programming</w:t>
      </w:r>
      <w:r w:rsidRPr="0026324E">
        <w:rPr>
          <w:sz w:val="20"/>
          <w:lang w:val="en-AU" w:eastAsia="ar-SA"/>
        </w:rPr>
        <w:tab/>
      </w:r>
      <w:r w:rsidR="00B16288" w:rsidRPr="0026324E">
        <w:rPr>
          <w:sz w:val="20"/>
          <w:lang w:val="en-AU" w:eastAsia="ar-SA"/>
        </w:rPr>
        <w:t>5</w:t>
      </w:r>
    </w:p>
    <w:p w14:paraId="63BD909B" w14:textId="77777777" w:rsidR="00D826AA" w:rsidRPr="0026324E" w:rsidRDefault="00E10419">
      <w:pPr>
        <w:tabs>
          <w:tab w:val="left" w:pos="851"/>
          <w:tab w:val="left" w:pos="990"/>
          <w:tab w:val="right" w:pos="3969"/>
          <w:tab w:val="right" w:pos="4031"/>
          <w:tab w:val="left" w:pos="4770"/>
        </w:tabs>
        <w:jc w:val="both"/>
        <w:rPr>
          <w:sz w:val="20"/>
          <w:lang w:val="en-AU" w:eastAsia="ar-SA"/>
        </w:rPr>
      </w:pPr>
      <w:r>
        <w:rPr>
          <w:sz w:val="20"/>
          <w:lang w:val="en-AU" w:eastAsia="ar-SA"/>
        </w:rPr>
        <w:t>CD361</w:t>
      </w:r>
      <w:r w:rsidR="00D826AA" w:rsidRPr="0026324E">
        <w:rPr>
          <w:sz w:val="20"/>
          <w:lang w:val="en-AU" w:eastAsia="ar-SA"/>
        </w:rPr>
        <w:tab/>
      </w:r>
      <w:r w:rsidR="00B16288" w:rsidRPr="0026324E">
        <w:rPr>
          <w:sz w:val="20"/>
          <w:lang w:val="en-AU" w:eastAsia="ar-SA"/>
        </w:rPr>
        <w:t>Development Studies</w:t>
      </w:r>
      <w:r w:rsidR="00D826AA" w:rsidRPr="0026324E">
        <w:rPr>
          <w:sz w:val="20"/>
          <w:lang w:val="en-AU" w:eastAsia="ar-SA"/>
        </w:rPr>
        <w:tab/>
        <w:t>3</w:t>
      </w:r>
    </w:p>
    <w:p w14:paraId="63BD909C" w14:textId="77777777" w:rsidR="00D826AA" w:rsidRPr="0026324E" w:rsidRDefault="00D826AA">
      <w:pPr>
        <w:tabs>
          <w:tab w:val="left" w:pos="851"/>
          <w:tab w:val="left" w:pos="990"/>
          <w:tab w:val="right" w:pos="3969"/>
          <w:tab w:val="right" w:pos="4031"/>
        </w:tabs>
        <w:jc w:val="both"/>
        <w:rPr>
          <w:sz w:val="20"/>
          <w:lang w:val="en-AU" w:eastAsia="ar-SA"/>
        </w:rPr>
      </w:pPr>
      <w:r w:rsidRPr="0026324E">
        <w:rPr>
          <w:sz w:val="20"/>
          <w:lang w:val="en-AU" w:eastAsia="ar-SA"/>
        </w:rPr>
        <w:t>EE252</w:t>
      </w:r>
      <w:r w:rsidRPr="0026324E">
        <w:rPr>
          <w:sz w:val="20"/>
          <w:lang w:val="en-AU" w:eastAsia="ar-SA"/>
        </w:rPr>
        <w:tab/>
        <w:t>Electrical Machines</w:t>
      </w:r>
      <w:r w:rsidRPr="0026324E">
        <w:rPr>
          <w:sz w:val="20"/>
          <w:lang w:val="en-AU" w:eastAsia="ar-SA"/>
        </w:rPr>
        <w:tab/>
      </w:r>
      <w:r w:rsidR="00B16288" w:rsidRPr="0026324E">
        <w:rPr>
          <w:sz w:val="20"/>
          <w:lang w:val="en-AU" w:eastAsia="ar-SA"/>
        </w:rPr>
        <w:t>5</w:t>
      </w:r>
    </w:p>
    <w:p w14:paraId="63BD909D" w14:textId="77777777" w:rsidR="00B16288" w:rsidRPr="0026324E" w:rsidRDefault="00D826AA">
      <w:pPr>
        <w:tabs>
          <w:tab w:val="left" w:pos="851"/>
          <w:tab w:val="left" w:pos="990"/>
          <w:tab w:val="right" w:pos="3969"/>
          <w:tab w:val="right" w:pos="4031"/>
        </w:tabs>
        <w:jc w:val="both"/>
        <w:rPr>
          <w:sz w:val="20"/>
          <w:lang w:val="en-AU" w:eastAsia="ar-SA"/>
        </w:rPr>
      </w:pPr>
      <w:r w:rsidRPr="0026324E">
        <w:rPr>
          <w:sz w:val="20"/>
          <w:lang w:val="en-AU" w:eastAsia="ar-SA"/>
        </w:rPr>
        <w:t>EE</w:t>
      </w:r>
      <w:r w:rsidR="00B16288" w:rsidRPr="0026324E">
        <w:rPr>
          <w:sz w:val="20"/>
          <w:lang w:val="en-AU" w:eastAsia="ar-SA"/>
        </w:rPr>
        <w:t>222</w:t>
      </w:r>
      <w:r w:rsidRPr="0026324E">
        <w:rPr>
          <w:sz w:val="20"/>
          <w:lang w:val="en-AU" w:eastAsia="ar-SA"/>
        </w:rPr>
        <w:tab/>
      </w:r>
      <w:r w:rsidR="00B16288" w:rsidRPr="0026324E">
        <w:rPr>
          <w:sz w:val="20"/>
          <w:lang w:val="en-AU" w:eastAsia="ar-SA"/>
        </w:rPr>
        <w:t>Applied Analogue Electronics</w:t>
      </w:r>
      <w:r w:rsidR="00B16288" w:rsidRPr="0026324E">
        <w:rPr>
          <w:sz w:val="20"/>
          <w:lang w:val="en-AU" w:eastAsia="ar-SA"/>
        </w:rPr>
        <w:tab/>
        <w:t>6</w:t>
      </w:r>
    </w:p>
    <w:p w14:paraId="63BD909E" w14:textId="77777777" w:rsidR="00B16288" w:rsidRPr="0026324E" w:rsidRDefault="00B16288">
      <w:pPr>
        <w:tabs>
          <w:tab w:val="left" w:pos="851"/>
          <w:tab w:val="left" w:pos="990"/>
          <w:tab w:val="right" w:pos="3969"/>
          <w:tab w:val="right" w:pos="4031"/>
        </w:tabs>
        <w:jc w:val="both"/>
        <w:rPr>
          <w:sz w:val="20"/>
          <w:lang w:val="en-AU" w:eastAsia="ar-SA"/>
        </w:rPr>
      </w:pPr>
      <w:r w:rsidRPr="0026324E">
        <w:rPr>
          <w:sz w:val="20"/>
          <w:lang w:val="en-AU" w:eastAsia="ar-SA"/>
        </w:rPr>
        <w:t>EE214</w:t>
      </w:r>
      <w:r w:rsidRPr="0026324E">
        <w:rPr>
          <w:sz w:val="20"/>
          <w:lang w:val="en-AU" w:eastAsia="ar-SA"/>
        </w:rPr>
        <w:tab/>
        <w:t>Signals and Systems</w:t>
      </w:r>
      <w:r w:rsidRPr="0026324E">
        <w:rPr>
          <w:sz w:val="20"/>
          <w:lang w:val="en-AU" w:eastAsia="ar-SA"/>
        </w:rPr>
        <w:tab/>
        <w:t>5</w:t>
      </w:r>
    </w:p>
    <w:p w14:paraId="63BD909F" w14:textId="77777777" w:rsidR="00D826AA" w:rsidRPr="0026324E" w:rsidRDefault="00D826AA">
      <w:pPr>
        <w:tabs>
          <w:tab w:val="left" w:pos="851"/>
          <w:tab w:val="left" w:pos="990"/>
          <w:tab w:val="right" w:pos="3969"/>
          <w:tab w:val="right" w:pos="4031"/>
        </w:tabs>
        <w:jc w:val="both"/>
        <w:rPr>
          <w:sz w:val="20"/>
          <w:u w:val="single"/>
          <w:lang w:val="en-AU" w:eastAsia="ar-SA"/>
        </w:rPr>
      </w:pPr>
      <w:r w:rsidRPr="0026324E">
        <w:rPr>
          <w:sz w:val="20"/>
          <w:lang w:val="en-AU" w:eastAsia="ar-SA"/>
        </w:rPr>
        <w:tab/>
      </w:r>
      <w:r w:rsidRPr="0026324E">
        <w:rPr>
          <w:sz w:val="20"/>
          <w:lang w:val="en-AU" w:eastAsia="ar-SA"/>
        </w:rPr>
        <w:tab/>
      </w:r>
      <w:r w:rsidRPr="0026324E">
        <w:rPr>
          <w:sz w:val="20"/>
          <w:lang w:val="en-AU" w:eastAsia="ar-SA"/>
        </w:rPr>
        <w:tab/>
        <w:t xml:space="preserve">   </w:t>
      </w:r>
      <w:r w:rsidR="00B16288" w:rsidRPr="0026324E">
        <w:rPr>
          <w:sz w:val="20"/>
          <w:u w:val="single"/>
          <w:lang w:val="en-AU" w:eastAsia="ar-SA"/>
        </w:rPr>
        <w:t>29</w:t>
      </w:r>
    </w:p>
    <w:p w14:paraId="63BD90A0" w14:textId="77777777" w:rsidR="00D826AA" w:rsidRPr="0026324E" w:rsidRDefault="00D826AA">
      <w:pPr>
        <w:tabs>
          <w:tab w:val="left" w:pos="851"/>
          <w:tab w:val="right" w:pos="3969"/>
          <w:tab w:val="right" w:pos="4031"/>
        </w:tabs>
        <w:jc w:val="both"/>
        <w:rPr>
          <w:b/>
          <w:sz w:val="20"/>
          <w:lang w:val="en-AU" w:eastAsia="ar-SA"/>
        </w:rPr>
      </w:pPr>
      <w:r w:rsidRPr="0026324E">
        <w:rPr>
          <w:b/>
          <w:sz w:val="20"/>
          <w:lang w:val="en-AU" w:eastAsia="ar-SA"/>
        </w:rPr>
        <w:t>Year 3</w:t>
      </w:r>
      <w:r w:rsidRPr="0026324E">
        <w:rPr>
          <w:b/>
          <w:sz w:val="20"/>
          <w:lang w:val="en-AU" w:eastAsia="ar-SA"/>
        </w:rPr>
        <w:tab/>
        <w:t>First Semester</w:t>
      </w:r>
    </w:p>
    <w:p w14:paraId="63BD90A1" w14:textId="77777777" w:rsidR="00D826AA" w:rsidRPr="0062553C" w:rsidRDefault="00D826AA">
      <w:pPr>
        <w:tabs>
          <w:tab w:val="left" w:pos="851"/>
          <w:tab w:val="left" w:pos="1080"/>
          <w:tab w:val="right" w:pos="3969"/>
          <w:tab w:val="right" w:pos="4031"/>
        </w:tabs>
        <w:jc w:val="both"/>
        <w:rPr>
          <w:sz w:val="20"/>
          <w:lang w:val="en-AU" w:eastAsia="ar-SA"/>
        </w:rPr>
      </w:pPr>
      <w:r w:rsidRPr="0062553C">
        <w:rPr>
          <w:sz w:val="20"/>
          <w:lang w:val="en-AU" w:eastAsia="ar-SA"/>
        </w:rPr>
        <w:t>MA333</w:t>
      </w:r>
      <w:r w:rsidRPr="0062553C">
        <w:rPr>
          <w:sz w:val="20"/>
          <w:lang w:val="en-AU" w:eastAsia="ar-SA"/>
        </w:rPr>
        <w:tab/>
        <w:t>Engineering Mathematics</w:t>
      </w:r>
    </w:p>
    <w:p w14:paraId="63BD90A2" w14:textId="77777777" w:rsidR="00D826AA" w:rsidRPr="0062553C" w:rsidRDefault="00D826AA">
      <w:pPr>
        <w:tabs>
          <w:tab w:val="left" w:pos="851"/>
          <w:tab w:val="left" w:pos="1080"/>
          <w:tab w:val="right" w:pos="3969"/>
          <w:tab w:val="right" w:pos="4031"/>
          <w:tab w:val="left" w:pos="4770"/>
        </w:tabs>
        <w:ind w:right="-162"/>
        <w:jc w:val="both"/>
        <w:rPr>
          <w:sz w:val="20"/>
          <w:lang w:val="en-AU" w:eastAsia="ar-SA"/>
        </w:rPr>
      </w:pPr>
      <w:r w:rsidRPr="0062553C">
        <w:rPr>
          <w:sz w:val="20"/>
          <w:lang w:val="en-AU" w:eastAsia="ar-SA"/>
        </w:rPr>
        <w:tab/>
        <w:t>II EE (B)</w:t>
      </w:r>
      <w:r w:rsidRPr="0062553C">
        <w:rPr>
          <w:sz w:val="20"/>
          <w:lang w:val="en-AU" w:eastAsia="ar-SA"/>
        </w:rPr>
        <w:tab/>
        <w:t>4</w:t>
      </w:r>
    </w:p>
    <w:p w14:paraId="63BD90A3"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EE311</w:t>
      </w:r>
      <w:r w:rsidRPr="0062553C">
        <w:rPr>
          <w:sz w:val="20"/>
          <w:lang w:val="en-AU" w:eastAsia="ar-SA"/>
        </w:rPr>
        <w:tab/>
        <w:t>Signals &amp; Systems</w:t>
      </w:r>
      <w:r w:rsidRPr="0062553C">
        <w:rPr>
          <w:sz w:val="20"/>
          <w:lang w:val="en-AU" w:eastAsia="ar-SA"/>
        </w:rPr>
        <w:tab/>
        <w:t>3</w:t>
      </w:r>
    </w:p>
    <w:p w14:paraId="63BD90A4"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EE321</w:t>
      </w:r>
      <w:r w:rsidRPr="0062553C">
        <w:rPr>
          <w:sz w:val="20"/>
          <w:lang w:val="en-AU" w:eastAsia="ar-SA"/>
        </w:rPr>
        <w:tab/>
        <w:t>Electrical</w:t>
      </w:r>
      <w:r w:rsidR="003A2AEE" w:rsidRPr="0062553C">
        <w:rPr>
          <w:sz w:val="20"/>
          <w:lang w:val="en-AU" w:eastAsia="ar-SA"/>
        </w:rPr>
        <w:t xml:space="preserve"> </w:t>
      </w:r>
      <w:r w:rsidRPr="0062553C">
        <w:rPr>
          <w:sz w:val="20"/>
          <w:lang w:val="en-AU" w:eastAsia="ar-SA"/>
        </w:rPr>
        <w:t xml:space="preserve">Measurements  </w:t>
      </w:r>
    </w:p>
    <w:p w14:paraId="63BD90A5"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 xml:space="preserve"> </w:t>
      </w:r>
      <w:r w:rsidRPr="0062553C">
        <w:rPr>
          <w:sz w:val="20"/>
          <w:lang w:val="en-AU" w:eastAsia="ar-SA"/>
        </w:rPr>
        <w:tab/>
        <w:t>Instrumentation</w:t>
      </w:r>
      <w:r w:rsidRPr="0062553C">
        <w:rPr>
          <w:sz w:val="20"/>
          <w:lang w:val="en-AU" w:eastAsia="ar-SA"/>
        </w:rPr>
        <w:tab/>
        <w:t>3</w:t>
      </w:r>
    </w:p>
    <w:p w14:paraId="63BD90A6"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EE331</w:t>
      </w:r>
      <w:r w:rsidRPr="0062553C">
        <w:rPr>
          <w:sz w:val="20"/>
          <w:lang w:val="en-AU" w:eastAsia="ar-SA"/>
        </w:rPr>
        <w:tab/>
        <w:t xml:space="preserve">Telecommunication </w:t>
      </w:r>
    </w:p>
    <w:p w14:paraId="63BD90A7" w14:textId="77777777" w:rsidR="00D826AA" w:rsidRPr="0062553C" w:rsidRDefault="00270DF8">
      <w:pPr>
        <w:tabs>
          <w:tab w:val="left" w:pos="851"/>
          <w:tab w:val="left" w:pos="1080"/>
          <w:tab w:val="right" w:pos="3969"/>
          <w:tab w:val="right" w:pos="4031"/>
          <w:tab w:val="left" w:pos="4770"/>
        </w:tabs>
        <w:jc w:val="both"/>
        <w:rPr>
          <w:sz w:val="20"/>
          <w:lang w:val="en-AU" w:eastAsia="ar-SA"/>
        </w:rPr>
      </w:pPr>
      <w:r>
        <w:rPr>
          <w:sz w:val="20"/>
          <w:lang w:val="en-AU" w:eastAsia="ar-SA"/>
        </w:rPr>
        <w:tab/>
        <w:t>Principles I</w:t>
      </w:r>
      <w:r>
        <w:rPr>
          <w:sz w:val="20"/>
          <w:lang w:val="en-AU" w:eastAsia="ar-SA"/>
        </w:rPr>
        <w:tab/>
        <w:t>4</w:t>
      </w:r>
    </w:p>
    <w:p w14:paraId="63BD90A8"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EE341</w:t>
      </w:r>
      <w:r w:rsidRPr="0062553C">
        <w:rPr>
          <w:sz w:val="20"/>
          <w:lang w:val="en-AU" w:eastAsia="ar-SA"/>
        </w:rPr>
        <w:tab/>
        <w:t>Computer Architecture</w:t>
      </w:r>
      <w:r w:rsidRPr="0062553C">
        <w:rPr>
          <w:sz w:val="20"/>
          <w:lang w:val="en-AU" w:eastAsia="ar-SA"/>
        </w:rPr>
        <w:tab/>
        <w:t>4</w:t>
      </w:r>
    </w:p>
    <w:p w14:paraId="63BD90A9"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EE351</w:t>
      </w:r>
      <w:r w:rsidRPr="0062553C">
        <w:rPr>
          <w:sz w:val="20"/>
          <w:lang w:val="en-AU" w:eastAsia="ar-SA"/>
        </w:rPr>
        <w:tab/>
        <w:t>Electrical Machines II</w:t>
      </w:r>
      <w:r w:rsidRPr="0062553C">
        <w:rPr>
          <w:sz w:val="20"/>
          <w:lang w:val="en-AU" w:eastAsia="ar-SA"/>
        </w:rPr>
        <w:tab/>
        <w:t>4</w:t>
      </w:r>
    </w:p>
    <w:p w14:paraId="63BD90AA"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EE361</w:t>
      </w:r>
      <w:r w:rsidRPr="0062553C">
        <w:rPr>
          <w:sz w:val="20"/>
          <w:lang w:val="en-AU" w:eastAsia="ar-SA"/>
        </w:rPr>
        <w:tab/>
        <w:t>Control Systems I</w:t>
      </w:r>
      <w:r w:rsidRPr="0062553C">
        <w:rPr>
          <w:sz w:val="20"/>
          <w:lang w:val="en-AU" w:eastAsia="ar-SA"/>
        </w:rPr>
        <w:tab/>
        <w:t>3</w:t>
      </w:r>
    </w:p>
    <w:p w14:paraId="63BD90AB"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lastRenderedPageBreak/>
        <w:t>EE382</w:t>
      </w:r>
      <w:r w:rsidRPr="0062553C">
        <w:rPr>
          <w:sz w:val="20"/>
          <w:lang w:val="en-AU" w:eastAsia="ar-SA"/>
        </w:rPr>
        <w:tab/>
        <w:t xml:space="preserve">Industrial Electronics and </w:t>
      </w:r>
    </w:p>
    <w:p w14:paraId="63BD90AC" w14:textId="77777777" w:rsidR="00D826AA" w:rsidRPr="0062553C" w:rsidRDefault="00D826AA">
      <w:pPr>
        <w:tabs>
          <w:tab w:val="left" w:pos="851"/>
          <w:tab w:val="left" w:pos="1080"/>
          <w:tab w:val="right" w:pos="3969"/>
          <w:tab w:val="right" w:pos="4031"/>
          <w:tab w:val="left" w:pos="4770"/>
        </w:tabs>
        <w:jc w:val="both"/>
        <w:rPr>
          <w:sz w:val="20"/>
          <w:u w:val="single"/>
          <w:lang w:val="en-AU" w:eastAsia="ar-SA"/>
        </w:rPr>
      </w:pPr>
      <w:r w:rsidRPr="0062553C">
        <w:rPr>
          <w:sz w:val="20"/>
          <w:lang w:val="en-AU" w:eastAsia="ar-SA"/>
        </w:rPr>
        <w:tab/>
        <w:t>Computer Control</w:t>
      </w:r>
      <w:r w:rsidRPr="0062553C">
        <w:rPr>
          <w:sz w:val="20"/>
          <w:lang w:val="en-AU" w:eastAsia="ar-SA"/>
        </w:rPr>
        <w:tab/>
      </w:r>
      <w:r w:rsidRPr="00270DF8">
        <w:rPr>
          <w:sz w:val="20"/>
          <w:lang w:val="en-AU" w:eastAsia="ar-SA"/>
        </w:rPr>
        <w:t>3</w:t>
      </w:r>
    </w:p>
    <w:p w14:paraId="63BD90AD" w14:textId="77777777" w:rsidR="00D826AA" w:rsidRPr="0062553C" w:rsidRDefault="00D826AA">
      <w:pPr>
        <w:tabs>
          <w:tab w:val="left" w:pos="851"/>
          <w:tab w:val="right" w:pos="3969"/>
          <w:tab w:val="right" w:pos="4031"/>
        </w:tabs>
        <w:jc w:val="both"/>
        <w:rPr>
          <w:sz w:val="20"/>
          <w:u w:val="single"/>
          <w:lang w:val="en-AU" w:eastAsia="ar-SA"/>
        </w:rPr>
      </w:pPr>
      <w:r w:rsidRPr="0062553C">
        <w:rPr>
          <w:sz w:val="20"/>
          <w:lang w:val="en-AU" w:eastAsia="ar-SA"/>
        </w:rPr>
        <w:tab/>
      </w:r>
      <w:r w:rsidRPr="0062553C">
        <w:rPr>
          <w:sz w:val="20"/>
          <w:lang w:val="en-AU" w:eastAsia="ar-SA"/>
        </w:rPr>
        <w:tab/>
      </w:r>
      <w:r w:rsidRPr="0062553C">
        <w:rPr>
          <w:sz w:val="20"/>
          <w:u w:val="single"/>
          <w:lang w:val="en-AU" w:eastAsia="ar-SA"/>
        </w:rPr>
        <w:t>28</w:t>
      </w:r>
    </w:p>
    <w:p w14:paraId="63BD90AE" w14:textId="77777777" w:rsidR="00D826AA" w:rsidRPr="0062553C" w:rsidRDefault="00D826AA">
      <w:pPr>
        <w:tabs>
          <w:tab w:val="left" w:pos="851"/>
          <w:tab w:val="right" w:pos="3969"/>
          <w:tab w:val="right" w:pos="4031"/>
        </w:tabs>
        <w:jc w:val="both"/>
        <w:rPr>
          <w:b/>
          <w:sz w:val="20"/>
          <w:lang w:val="en-AU" w:eastAsia="ar-SA"/>
        </w:rPr>
      </w:pPr>
      <w:r w:rsidRPr="0062553C">
        <w:rPr>
          <w:b/>
          <w:sz w:val="20"/>
          <w:lang w:val="en-AU" w:eastAsia="ar-SA"/>
        </w:rPr>
        <w:t>Year 3</w:t>
      </w:r>
      <w:r w:rsidRPr="0062553C">
        <w:rPr>
          <w:b/>
          <w:sz w:val="20"/>
          <w:lang w:val="en-AU" w:eastAsia="ar-SA"/>
        </w:rPr>
        <w:tab/>
        <w:t>Second Semester</w:t>
      </w:r>
    </w:p>
    <w:p w14:paraId="63BD90AF"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MA334</w:t>
      </w:r>
      <w:r w:rsidRPr="0062553C">
        <w:rPr>
          <w:sz w:val="20"/>
          <w:lang w:val="en-AU" w:eastAsia="ar-SA"/>
        </w:rPr>
        <w:tab/>
        <w:t xml:space="preserve">Engineering Mathematics </w:t>
      </w:r>
    </w:p>
    <w:p w14:paraId="63BD90B0"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ab/>
        <w:t>III EE (B)</w:t>
      </w:r>
      <w:r w:rsidRPr="0062553C">
        <w:rPr>
          <w:sz w:val="20"/>
          <w:lang w:val="en-AU" w:eastAsia="ar-SA"/>
        </w:rPr>
        <w:tab/>
        <w:t>4</w:t>
      </w:r>
    </w:p>
    <w:p w14:paraId="63BD90B1"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BA132</w:t>
      </w:r>
      <w:r w:rsidRPr="0062553C">
        <w:rPr>
          <w:sz w:val="20"/>
          <w:lang w:val="en-AU" w:eastAsia="ar-SA"/>
        </w:rPr>
        <w:tab/>
        <w:t xml:space="preserve">Introduction to </w:t>
      </w:r>
    </w:p>
    <w:p w14:paraId="63BD90B2"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ab/>
        <w:t>Management</w:t>
      </w:r>
      <w:r w:rsidRPr="0062553C">
        <w:rPr>
          <w:sz w:val="20"/>
          <w:lang w:val="en-AU" w:eastAsia="ar-SA"/>
        </w:rPr>
        <w:tab/>
        <w:t>3</w:t>
      </w:r>
    </w:p>
    <w:p w14:paraId="63BD90B3"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EE332</w:t>
      </w:r>
      <w:r w:rsidRPr="0062553C">
        <w:rPr>
          <w:sz w:val="20"/>
          <w:lang w:val="en-AU" w:eastAsia="ar-SA"/>
        </w:rPr>
        <w:tab/>
        <w:t xml:space="preserve">Telecommunication </w:t>
      </w:r>
    </w:p>
    <w:p w14:paraId="63BD90B4"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ab/>
        <w:t>Principles II</w:t>
      </w:r>
      <w:r w:rsidRPr="0062553C">
        <w:rPr>
          <w:sz w:val="20"/>
          <w:lang w:val="en-AU" w:eastAsia="ar-SA"/>
        </w:rPr>
        <w:tab/>
        <w:t>4</w:t>
      </w:r>
    </w:p>
    <w:p w14:paraId="63BD90B5"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EE342</w:t>
      </w:r>
      <w:r w:rsidRPr="0062553C">
        <w:rPr>
          <w:sz w:val="20"/>
          <w:lang w:val="en-AU" w:eastAsia="ar-SA"/>
        </w:rPr>
        <w:tab/>
        <w:t>Interfacing Techniques</w:t>
      </w:r>
      <w:r w:rsidRPr="0062553C">
        <w:rPr>
          <w:sz w:val="20"/>
          <w:lang w:val="en-AU" w:eastAsia="ar-SA"/>
        </w:rPr>
        <w:tab/>
        <w:t>3</w:t>
      </w:r>
    </w:p>
    <w:p w14:paraId="63BD90B6"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w:t>
      </w:r>
      <w:r w:rsidR="00270DF8">
        <w:rPr>
          <w:sz w:val="20"/>
          <w:lang w:val="en-AU" w:eastAsia="ar-SA"/>
        </w:rPr>
        <w:t>E352</w:t>
      </w:r>
      <w:r w:rsidR="00270DF8">
        <w:rPr>
          <w:sz w:val="20"/>
          <w:lang w:val="en-AU" w:eastAsia="ar-SA"/>
        </w:rPr>
        <w:tab/>
        <w:t>Electrical Power Systems I</w:t>
      </w:r>
      <w:r w:rsidRPr="0062553C">
        <w:rPr>
          <w:sz w:val="20"/>
          <w:lang w:val="en-AU" w:eastAsia="ar-SA"/>
        </w:rPr>
        <w:tab/>
        <w:t>4</w:t>
      </w:r>
    </w:p>
    <w:p w14:paraId="63BD90B7"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EE362</w:t>
      </w:r>
      <w:r w:rsidRPr="0062553C">
        <w:rPr>
          <w:sz w:val="20"/>
          <w:lang w:val="en-AU" w:eastAsia="ar-SA"/>
        </w:rPr>
        <w:tab/>
        <w:t>Control Systems II</w:t>
      </w:r>
      <w:r w:rsidRPr="0062553C">
        <w:rPr>
          <w:sz w:val="20"/>
          <w:lang w:val="en-AU" w:eastAsia="ar-SA"/>
        </w:rPr>
        <w:tab/>
        <w:t>4</w:t>
      </w:r>
    </w:p>
    <w:p w14:paraId="63BD90B8" w14:textId="77777777" w:rsidR="00D826AA" w:rsidRPr="0062553C" w:rsidRDefault="00D826AA">
      <w:pPr>
        <w:tabs>
          <w:tab w:val="left" w:pos="851"/>
          <w:tab w:val="left" w:pos="1080"/>
          <w:tab w:val="right" w:pos="3969"/>
          <w:tab w:val="right" w:pos="4031"/>
          <w:tab w:val="left" w:pos="4770"/>
        </w:tabs>
        <w:jc w:val="both"/>
        <w:rPr>
          <w:sz w:val="20"/>
          <w:u w:val="single"/>
          <w:lang w:val="en-AU" w:eastAsia="ar-SA"/>
        </w:rPr>
      </w:pPr>
      <w:r w:rsidRPr="0062553C">
        <w:rPr>
          <w:sz w:val="20"/>
          <w:lang w:val="en-AU" w:eastAsia="ar-SA"/>
        </w:rPr>
        <w:t>EE372</w:t>
      </w:r>
      <w:r w:rsidRPr="0062553C">
        <w:rPr>
          <w:sz w:val="20"/>
          <w:lang w:val="en-AU" w:eastAsia="ar-SA"/>
        </w:rPr>
        <w:tab/>
        <w:t>Computer Aided Engineering</w:t>
      </w:r>
      <w:r w:rsidRPr="0062553C">
        <w:rPr>
          <w:sz w:val="20"/>
          <w:lang w:val="en-AU" w:eastAsia="ar-SA"/>
        </w:rPr>
        <w:tab/>
      </w:r>
      <w:r w:rsidRPr="00270DF8">
        <w:rPr>
          <w:sz w:val="20"/>
          <w:lang w:val="en-AU" w:eastAsia="ar-SA"/>
        </w:rPr>
        <w:t>2</w:t>
      </w:r>
    </w:p>
    <w:p w14:paraId="63BD90B9" w14:textId="77777777" w:rsidR="00D826AA" w:rsidRPr="0062553C" w:rsidRDefault="00D826AA">
      <w:pPr>
        <w:tabs>
          <w:tab w:val="left" w:pos="851"/>
          <w:tab w:val="right" w:pos="3969"/>
          <w:tab w:val="right" w:pos="4031"/>
        </w:tabs>
        <w:jc w:val="both"/>
        <w:rPr>
          <w:sz w:val="20"/>
          <w:u w:val="single"/>
          <w:lang w:val="en-AU" w:eastAsia="ar-SA"/>
        </w:rPr>
      </w:pPr>
      <w:r w:rsidRPr="0062553C">
        <w:rPr>
          <w:sz w:val="20"/>
          <w:lang w:val="en-AU" w:eastAsia="ar-SA"/>
        </w:rPr>
        <w:tab/>
      </w:r>
      <w:r w:rsidRPr="0062553C">
        <w:rPr>
          <w:sz w:val="20"/>
          <w:lang w:val="en-AU" w:eastAsia="ar-SA"/>
        </w:rPr>
        <w:tab/>
      </w:r>
      <w:r w:rsidRPr="0062553C">
        <w:rPr>
          <w:sz w:val="20"/>
          <w:u w:val="single"/>
          <w:lang w:val="en-AU" w:eastAsia="ar-SA"/>
        </w:rPr>
        <w:t>24</w:t>
      </w:r>
    </w:p>
    <w:p w14:paraId="63BD90BA" w14:textId="77777777" w:rsidR="00D826AA" w:rsidRPr="0062553C" w:rsidRDefault="00D826AA">
      <w:pPr>
        <w:tabs>
          <w:tab w:val="left" w:pos="851"/>
          <w:tab w:val="right" w:pos="3969"/>
          <w:tab w:val="right" w:pos="4031"/>
        </w:tabs>
        <w:jc w:val="both"/>
        <w:rPr>
          <w:b/>
          <w:sz w:val="20"/>
          <w:lang w:val="en-AU" w:eastAsia="ar-SA"/>
        </w:rPr>
      </w:pPr>
      <w:r w:rsidRPr="0062553C">
        <w:rPr>
          <w:b/>
          <w:sz w:val="20"/>
          <w:lang w:val="en-AU" w:eastAsia="ar-SA"/>
        </w:rPr>
        <w:t>Year 4</w:t>
      </w:r>
      <w:r w:rsidRPr="0062553C">
        <w:rPr>
          <w:b/>
          <w:sz w:val="20"/>
          <w:lang w:val="en-AU" w:eastAsia="ar-SA"/>
        </w:rPr>
        <w:tab/>
        <w:t>First Semester</w:t>
      </w:r>
    </w:p>
    <w:p w14:paraId="63BD90BB" w14:textId="77777777" w:rsidR="00D826AA" w:rsidRPr="0062553C" w:rsidRDefault="00270DF8" w:rsidP="00270DF8">
      <w:pPr>
        <w:tabs>
          <w:tab w:val="left" w:pos="851"/>
          <w:tab w:val="left" w:pos="1080"/>
          <w:tab w:val="right" w:pos="3969"/>
          <w:tab w:val="right" w:pos="4031"/>
          <w:tab w:val="left" w:pos="4770"/>
        </w:tabs>
        <w:jc w:val="both"/>
        <w:rPr>
          <w:sz w:val="20"/>
          <w:lang w:val="en-AU" w:eastAsia="ar-SA"/>
        </w:rPr>
      </w:pPr>
      <w:r>
        <w:rPr>
          <w:sz w:val="20"/>
          <w:lang w:val="en-AU" w:eastAsia="ar-SA"/>
        </w:rPr>
        <w:t>BA482</w:t>
      </w:r>
      <w:r>
        <w:rPr>
          <w:sz w:val="20"/>
          <w:lang w:val="en-AU" w:eastAsia="ar-SA"/>
        </w:rPr>
        <w:tab/>
        <w:t>Management for Engineers</w:t>
      </w:r>
      <w:r w:rsidR="00D826AA" w:rsidRPr="0062553C">
        <w:rPr>
          <w:sz w:val="20"/>
          <w:lang w:val="en-AU" w:eastAsia="ar-SA"/>
        </w:rPr>
        <w:tab/>
        <w:t>3</w:t>
      </w:r>
    </w:p>
    <w:p w14:paraId="63BD90BC" w14:textId="77777777" w:rsidR="00D826AA" w:rsidRPr="0062553C" w:rsidRDefault="00D826AA" w:rsidP="00270DF8">
      <w:pPr>
        <w:tabs>
          <w:tab w:val="left" w:pos="851"/>
          <w:tab w:val="left" w:pos="1080"/>
          <w:tab w:val="right" w:pos="3969"/>
          <w:tab w:val="right" w:pos="4031"/>
          <w:tab w:val="left" w:pos="4770"/>
        </w:tabs>
        <w:jc w:val="both"/>
        <w:rPr>
          <w:sz w:val="20"/>
          <w:lang w:val="en-AU" w:eastAsia="ar-SA"/>
        </w:rPr>
      </w:pPr>
      <w:r w:rsidRPr="0062553C">
        <w:rPr>
          <w:sz w:val="20"/>
          <w:lang w:val="en-AU" w:eastAsia="ar-SA"/>
        </w:rPr>
        <w:t>EE411</w:t>
      </w:r>
      <w:r w:rsidRPr="0062553C">
        <w:rPr>
          <w:sz w:val="20"/>
          <w:lang w:val="en-AU" w:eastAsia="ar-SA"/>
        </w:rPr>
        <w:tab/>
        <w:t xml:space="preserve">Instrumentation Systems </w:t>
      </w:r>
    </w:p>
    <w:p w14:paraId="63BD90BD" w14:textId="77777777" w:rsidR="00D826AA" w:rsidRPr="0062553C" w:rsidRDefault="00D826AA" w:rsidP="00270DF8">
      <w:pPr>
        <w:tabs>
          <w:tab w:val="left" w:pos="851"/>
          <w:tab w:val="left" w:pos="1080"/>
          <w:tab w:val="right" w:pos="3969"/>
          <w:tab w:val="right" w:pos="4031"/>
          <w:tab w:val="left" w:pos="4770"/>
        </w:tabs>
        <w:jc w:val="both"/>
        <w:rPr>
          <w:sz w:val="20"/>
          <w:lang w:val="en-AU" w:eastAsia="ar-SA"/>
        </w:rPr>
      </w:pPr>
      <w:r w:rsidRPr="0062553C">
        <w:rPr>
          <w:sz w:val="20"/>
          <w:lang w:val="en-AU" w:eastAsia="ar-SA"/>
        </w:rPr>
        <w:tab/>
        <w:t>and Process Control</w:t>
      </w:r>
      <w:r w:rsidRPr="0062553C">
        <w:rPr>
          <w:sz w:val="20"/>
          <w:lang w:val="en-AU" w:eastAsia="ar-SA"/>
        </w:rPr>
        <w:tab/>
        <w:t>3</w:t>
      </w:r>
    </w:p>
    <w:p w14:paraId="63BD90BE" w14:textId="77777777" w:rsidR="00D826AA" w:rsidRPr="00270DF8" w:rsidRDefault="00D826AA" w:rsidP="00270DF8">
      <w:pPr>
        <w:tabs>
          <w:tab w:val="left" w:pos="851"/>
          <w:tab w:val="left" w:pos="1080"/>
          <w:tab w:val="right" w:pos="3969"/>
          <w:tab w:val="right" w:pos="4031"/>
          <w:tab w:val="left" w:pos="4770"/>
        </w:tabs>
        <w:jc w:val="both"/>
        <w:rPr>
          <w:sz w:val="20"/>
          <w:lang w:val="en-AU" w:eastAsia="ar-SA"/>
        </w:rPr>
      </w:pPr>
      <w:r w:rsidRPr="00270DF8">
        <w:rPr>
          <w:sz w:val="20"/>
          <w:lang w:val="en-AU" w:eastAsia="ar-SA"/>
        </w:rPr>
        <w:t>EE431</w:t>
      </w:r>
      <w:r w:rsidRPr="00270DF8">
        <w:rPr>
          <w:sz w:val="20"/>
          <w:lang w:val="en-AU" w:eastAsia="ar-SA"/>
        </w:rPr>
        <w:tab/>
        <w:t>Thesis A</w:t>
      </w:r>
      <w:r w:rsidRPr="00270DF8">
        <w:rPr>
          <w:sz w:val="20"/>
          <w:lang w:val="en-AU" w:eastAsia="ar-SA"/>
        </w:rPr>
        <w:tab/>
        <w:t>4</w:t>
      </w:r>
    </w:p>
    <w:p w14:paraId="63BD90BF" w14:textId="77777777" w:rsidR="00D826AA" w:rsidRPr="0062553C" w:rsidRDefault="00D826AA">
      <w:pPr>
        <w:tabs>
          <w:tab w:val="left" w:pos="851"/>
          <w:tab w:val="right" w:pos="3969"/>
          <w:tab w:val="right" w:pos="4031"/>
        </w:tabs>
        <w:jc w:val="both"/>
        <w:rPr>
          <w:b/>
          <w:sz w:val="20"/>
          <w:lang w:val="en-AU" w:eastAsia="ar-SA"/>
        </w:rPr>
      </w:pPr>
      <w:r w:rsidRPr="0062553C">
        <w:rPr>
          <w:b/>
          <w:sz w:val="20"/>
          <w:lang w:val="en-AU" w:eastAsia="ar-SA"/>
        </w:rPr>
        <w:t>ADDITIONAL SUBJECTS:</w:t>
      </w:r>
    </w:p>
    <w:p w14:paraId="63BD90C0" w14:textId="77777777" w:rsidR="00D826AA" w:rsidRPr="0062553C" w:rsidRDefault="00D826AA">
      <w:pPr>
        <w:tabs>
          <w:tab w:val="left" w:pos="851"/>
          <w:tab w:val="right" w:pos="3969"/>
          <w:tab w:val="right" w:pos="4031"/>
        </w:tabs>
        <w:jc w:val="both"/>
        <w:rPr>
          <w:b/>
          <w:sz w:val="20"/>
          <w:lang w:val="en-AU" w:eastAsia="ar-SA"/>
        </w:rPr>
      </w:pPr>
      <w:r w:rsidRPr="0062553C">
        <w:rPr>
          <w:b/>
          <w:sz w:val="20"/>
          <w:lang w:val="en-AU" w:eastAsia="ar-SA"/>
        </w:rPr>
        <w:t>POWER OPTION</w:t>
      </w:r>
    </w:p>
    <w:p w14:paraId="63BD90C1"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EE421</w:t>
      </w:r>
      <w:r w:rsidRPr="0062553C">
        <w:rPr>
          <w:sz w:val="20"/>
          <w:lang w:val="en-AU" w:eastAsia="ar-SA"/>
        </w:rPr>
        <w:tab/>
        <w:t>Electrical Design I</w:t>
      </w:r>
      <w:r w:rsidRPr="0062553C">
        <w:rPr>
          <w:sz w:val="20"/>
          <w:lang w:val="en-AU" w:eastAsia="ar-SA"/>
        </w:rPr>
        <w:tab/>
        <w:t>3</w:t>
      </w:r>
    </w:p>
    <w:p w14:paraId="63BD90C2"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ME401</w:t>
      </w:r>
      <w:r w:rsidRPr="0062553C">
        <w:rPr>
          <w:sz w:val="20"/>
          <w:lang w:val="en-AU" w:eastAsia="ar-SA"/>
        </w:rPr>
        <w:tab/>
        <w:t xml:space="preserve">Mechanical Engineering </w:t>
      </w:r>
    </w:p>
    <w:p w14:paraId="63BD90C3"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ab/>
        <w:t>Systems</w:t>
      </w:r>
      <w:r w:rsidRPr="0062553C">
        <w:rPr>
          <w:sz w:val="20"/>
          <w:lang w:val="en-AU" w:eastAsia="ar-SA"/>
        </w:rPr>
        <w:tab/>
        <w:t>2</w:t>
      </w:r>
    </w:p>
    <w:p w14:paraId="63BD90C4" w14:textId="77777777" w:rsidR="00D826AA" w:rsidRPr="0062553C" w:rsidRDefault="00D826AA">
      <w:pPr>
        <w:tabs>
          <w:tab w:val="left" w:pos="851"/>
          <w:tab w:val="left" w:pos="1080"/>
          <w:tab w:val="right" w:pos="3969"/>
          <w:tab w:val="right" w:pos="4031"/>
          <w:tab w:val="left" w:pos="4770"/>
        </w:tabs>
        <w:jc w:val="both"/>
        <w:rPr>
          <w:sz w:val="20"/>
          <w:lang w:val="en-AU" w:eastAsia="ar-SA"/>
        </w:rPr>
      </w:pPr>
      <w:r w:rsidRPr="0062553C">
        <w:rPr>
          <w:sz w:val="20"/>
          <w:lang w:val="en-AU" w:eastAsia="ar-SA"/>
        </w:rPr>
        <w:t>EE441</w:t>
      </w:r>
      <w:r w:rsidRPr="0062553C">
        <w:rPr>
          <w:sz w:val="20"/>
          <w:lang w:val="en-AU" w:eastAsia="ar-SA"/>
        </w:rPr>
        <w:tab/>
        <w:t>Electrical Power Systems II</w:t>
      </w:r>
      <w:r w:rsidRPr="0062553C">
        <w:rPr>
          <w:sz w:val="20"/>
          <w:lang w:val="en-AU" w:eastAsia="ar-SA"/>
        </w:rPr>
        <w:tab/>
        <w:t>4</w:t>
      </w:r>
    </w:p>
    <w:p w14:paraId="63BD90C5" w14:textId="77777777" w:rsidR="00D826AA" w:rsidRPr="0062553C" w:rsidRDefault="00D826AA">
      <w:pPr>
        <w:tabs>
          <w:tab w:val="left" w:pos="851"/>
          <w:tab w:val="left" w:pos="1080"/>
          <w:tab w:val="right" w:pos="3969"/>
          <w:tab w:val="right" w:pos="4031"/>
          <w:tab w:val="left" w:pos="4770"/>
        </w:tabs>
        <w:jc w:val="both"/>
        <w:rPr>
          <w:sz w:val="20"/>
          <w:u w:val="single"/>
          <w:lang w:val="en-AU" w:eastAsia="ar-SA"/>
        </w:rPr>
      </w:pPr>
      <w:r w:rsidRPr="0062553C">
        <w:rPr>
          <w:sz w:val="20"/>
          <w:lang w:val="en-AU" w:eastAsia="ar-SA"/>
        </w:rPr>
        <w:t>EE451</w:t>
      </w:r>
      <w:r w:rsidRPr="0062553C">
        <w:rPr>
          <w:sz w:val="20"/>
          <w:lang w:val="en-AU" w:eastAsia="ar-SA"/>
        </w:rPr>
        <w:tab/>
        <w:t>Power Electronics</w:t>
      </w:r>
      <w:r w:rsidRPr="0062553C">
        <w:rPr>
          <w:b/>
          <w:sz w:val="20"/>
          <w:lang w:val="en-AU" w:eastAsia="ar-SA"/>
        </w:rPr>
        <w:t xml:space="preserve"> </w:t>
      </w:r>
      <w:r w:rsidRPr="0062553C">
        <w:rPr>
          <w:sz w:val="20"/>
          <w:lang w:val="en-AU" w:eastAsia="ar-SA"/>
        </w:rPr>
        <w:t>I</w:t>
      </w:r>
      <w:r w:rsidRPr="0062553C">
        <w:rPr>
          <w:sz w:val="20"/>
          <w:lang w:val="en-AU" w:eastAsia="ar-SA"/>
        </w:rPr>
        <w:tab/>
      </w:r>
      <w:r w:rsidRPr="004D2802">
        <w:rPr>
          <w:sz w:val="20"/>
          <w:lang w:val="en-AU" w:eastAsia="ar-SA"/>
        </w:rPr>
        <w:t>3</w:t>
      </w:r>
    </w:p>
    <w:p w14:paraId="63BD90C6" w14:textId="77777777" w:rsidR="00D826AA" w:rsidRPr="0062553C" w:rsidRDefault="004D2802">
      <w:pPr>
        <w:tabs>
          <w:tab w:val="left" w:pos="851"/>
          <w:tab w:val="left" w:pos="1080"/>
          <w:tab w:val="right" w:pos="3969"/>
          <w:tab w:val="right" w:pos="4031"/>
          <w:tab w:val="left" w:pos="4770"/>
        </w:tabs>
        <w:jc w:val="both"/>
        <w:rPr>
          <w:sz w:val="20"/>
          <w:u w:val="single"/>
          <w:lang w:val="en-AU" w:eastAsia="ar-SA"/>
        </w:rPr>
      </w:pPr>
      <w:r>
        <w:rPr>
          <w:sz w:val="20"/>
          <w:lang w:val="en-AU" w:eastAsia="ar-SA"/>
        </w:rPr>
        <w:tab/>
      </w:r>
      <w:r>
        <w:rPr>
          <w:sz w:val="20"/>
          <w:lang w:val="en-AU" w:eastAsia="ar-SA"/>
        </w:rPr>
        <w:tab/>
      </w:r>
      <w:r w:rsidR="00D826AA" w:rsidRPr="0062553C">
        <w:rPr>
          <w:sz w:val="20"/>
          <w:lang w:val="en-AU" w:eastAsia="ar-SA"/>
        </w:rPr>
        <w:tab/>
      </w:r>
      <w:r w:rsidR="00D826AA" w:rsidRPr="0062553C">
        <w:rPr>
          <w:sz w:val="20"/>
          <w:u w:val="single"/>
          <w:lang w:val="en-AU" w:eastAsia="ar-SA"/>
        </w:rPr>
        <w:t>2</w:t>
      </w:r>
      <w:r>
        <w:rPr>
          <w:sz w:val="20"/>
          <w:u w:val="single"/>
          <w:lang w:val="en-AU" w:eastAsia="ar-SA"/>
        </w:rPr>
        <w:t>2</w:t>
      </w:r>
    </w:p>
    <w:p w14:paraId="63BD90C7" w14:textId="77777777" w:rsidR="00D826AA" w:rsidRPr="0062553C" w:rsidRDefault="00D826AA">
      <w:pPr>
        <w:tabs>
          <w:tab w:val="left" w:pos="851"/>
          <w:tab w:val="right" w:pos="3969"/>
          <w:tab w:val="right" w:pos="4031"/>
        </w:tabs>
        <w:jc w:val="both"/>
        <w:rPr>
          <w:b/>
          <w:sz w:val="20"/>
          <w:lang w:val="en-AU" w:eastAsia="ar-SA"/>
        </w:rPr>
      </w:pPr>
      <w:r w:rsidRPr="0062553C">
        <w:rPr>
          <w:b/>
          <w:sz w:val="20"/>
          <w:lang w:val="en-AU" w:eastAsia="ar-SA"/>
        </w:rPr>
        <w:t>COMMUNICATION OPTION</w:t>
      </w:r>
    </w:p>
    <w:p w14:paraId="63BD90C8" w14:textId="77777777" w:rsidR="00D826AA" w:rsidRPr="0062553C" w:rsidRDefault="00D826AA">
      <w:pPr>
        <w:tabs>
          <w:tab w:val="left" w:pos="851"/>
          <w:tab w:val="right" w:pos="3969"/>
          <w:tab w:val="right" w:pos="4031"/>
        </w:tabs>
        <w:jc w:val="both"/>
        <w:rPr>
          <w:sz w:val="20"/>
          <w:lang w:val="en-AU" w:eastAsia="ar-SA"/>
        </w:rPr>
      </w:pPr>
      <w:r w:rsidRPr="0062553C">
        <w:rPr>
          <w:sz w:val="20"/>
          <w:lang w:val="en-AU" w:eastAsia="ar-SA"/>
        </w:rPr>
        <w:t>EE461</w:t>
      </w:r>
      <w:r w:rsidRPr="0062553C">
        <w:rPr>
          <w:sz w:val="20"/>
          <w:lang w:val="en-AU" w:eastAsia="ar-SA"/>
        </w:rPr>
        <w:tab/>
        <w:t>Computer Communications</w:t>
      </w:r>
      <w:r w:rsidRPr="0062553C">
        <w:rPr>
          <w:sz w:val="20"/>
          <w:lang w:val="en-AU" w:eastAsia="ar-SA"/>
        </w:rPr>
        <w:tab/>
        <w:t>3</w:t>
      </w:r>
    </w:p>
    <w:p w14:paraId="63BD90C9" w14:textId="77777777" w:rsidR="00D826AA" w:rsidRPr="0062553C" w:rsidRDefault="00D826AA">
      <w:pPr>
        <w:tabs>
          <w:tab w:val="left" w:pos="851"/>
          <w:tab w:val="left" w:pos="1080"/>
          <w:tab w:val="right" w:pos="4031"/>
          <w:tab w:val="left" w:pos="4770"/>
        </w:tabs>
        <w:jc w:val="both"/>
        <w:rPr>
          <w:sz w:val="20"/>
          <w:lang w:val="en-AU" w:eastAsia="ar-SA"/>
        </w:rPr>
      </w:pPr>
      <w:r w:rsidRPr="0062553C">
        <w:rPr>
          <w:sz w:val="20"/>
          <w:lang w:val="en-AU" w:eastAsia="ar-SA"/>
        </w:rPr>
        <w:t>EE471</w:t>
      </w:r>
      <w:r w:rsidRPr="0062553C">
        <w:rPr>
          <w:sz w:val="20"/>
          <w:lang w:val="en-AU" w:eastAsia="ar-SA"/>
        </w:rPr>
        <w:tab/>
        <w:t xml:space="preserve">Communication Systems </w:t>
      </w:r>
    </w:p>
    <w:p w14:paraId="63BD90CA" w14:textId="77777777" w:rsidR="00D826AA" w:rsidRPr="0062553C" w:rsidRDefault="00D826AA">
      <w:pPr>
        <w:tabs>
          <w:tab w:val="left" w:pos="851"/>
          <w:tab w:val="left" w:pos="1080"/>
          <w:tab w:val="right" w:pos="3976"/>
          <w:tab w:val="left" w:pos="4770"/>
        </w:tabs>
        <w:jc w:val="both"/>
        <w:rPr>
          <w:sz w:val="20"/>
          <w:lang w:val="en-AU" w:eastAsia="ar-SA"/>
        </w:rPr>
      </w:pPr>
      <w:r w:rsidRPr="0062553C">
        <w:rPr>
          <w:sz w:val="20"/>
          <w:lang w:val="en-AU" w:eastAsia="ar-SA"/>
        </w:rPr>
        <w:tab/>
        <w:t>Analysis &amp; Design</w:t>
      </w:r>
      <w:r w:rsidRPr="0062553C">
        <w:rPr>
          <w:sz w:val="20"/>
          <w:lang w:val="en-AU" w:eastAsia="ar-SA"/>
        </w:rPr>
        <w:tab/>
        <w:t>5</w:t>
      </w:r>
    </w:p>
    <w:p w14:paraId="63BD90CB" w14:textId="77777777" w:rsidR="00D826AA" w:rsidRPr="0062553C" w:rsidRDefault="00270DF8" w:rsidP="00270DF8">
      <w:pPr>
        <w:tabs>
          <w:tab w:val="left" w:pos="851"/>
          <w:tab w:val="left" w:pos="1080"/>
          <w:tab w:val="right" w:pos="3969"/>
          <w:tab w:val="right" w:pos="4031"/>
          <w:tab w:val="left" w:pos="4770"/>
        </w:tabs>
        <w:jc w:val="both"/>
        <w:rPr>
          <w:sz w:val="20"/>
          <w:lang w:val="en-AU" w:eastAsia="ar-SA"/>
        </w:rPr>
      </w:pPr>
      <w:r>
        <w:rPr>
          <w:sz w:val="20"/>
          <w:lang w:val="en-AU" w:eastAsia="ar-SA"/>
        </w:rPr>
        <w:t>EE481</w:t>
      </w:r>
      <w:r>
        <w:rPr>
          <w:sz w:val="20"/>
          <w:lang w:val="en-AU" w:eastAsia="ar-SA"/>
        </w:rPr>
        <w:tab/>
        <w:t>Antennas and Propagation</w:t>
      </w:r>
      <w:r>
        <w:rPr>
          <w:sz w:val="20"/>
          <w:lang w:val="en-AU" w:eastAsia="ar-SA"/>
        </w:rPr>
        <w:tab/>
      </w:r>
      <w:r w:rsidR="00D826AA" w:rsidRPr="0062553C">
        <w:rPr>
          <w:sz w:val="20"/>
          <w:lang w:val="en-AU" w:eastAsia="ar-SA"/>
        </w:rPr>
        <w:t>3</w:t>
      </w:r>
    </w:p>
    <w:p w14:paraId="63BD90CC" w14:textId="77777777" w:rsidR="00270DF8" w:rsidRPr="00270DF8" w:rsidRDefault="00D826AA" w:rsidP="00270DF8">
      <w:pPr>
        <w:tabs>
          <w:tab w:val="left" w:pos="851"/>
          <w:tab w:val="left" w:pos="1080"/>
          <w:tab w:val="right" w:pos="3969"/>
          <w:tab w:val="right" w:pos="4031"/>
          <w:tab w:val="left" w:pos="4770"/>
        </w:tabs>
        <w:jc w:val="both"/>
        <w:rPr>
          <w:sz w:val="20"/>
          <w:lang w:val="en-AU" w:eastAsia="ar-SA"/>
        </w:rPr>
      </w:pPr>
      <w:r w:rsidRPr="0062553C">
        <w:rPr>
          <w:sz w:val="20"/>
          <w:lang w:val="en-AU" w:eastAsia="ar-SA"/>
        </w:rPr>
        <w:t>EE491</w:t>
      </w:r>
      <w:r w:rsidRPr="0062553C">
        <w:rPr>
          <w:sz w:val="20"/>
          <w:lang w:val="en-AU" w:eastAsia="ar-SA"/>
        </w:rPr>
        <w:tab/>
        <w:t>Microwave &amp; Optical Systems</w:t>
      </w:r>
      <w:r w:rsidRPr="0062553C">
        <w:rPr>
          <w:sz w:val="20"/>
          <w:lang w:val="en-AU" w:eastAsia="ar-SA"/>
        </w:rPr>
        <w:tab/>
      </w:r>
      <w:r w:rsidRPr="00270DF8">
        <w:rPr>
          <w:sz w:val="20"/>
          <w:lang w:val="en-AU" w:eastAsia="ar-SA"/>
        </w:rPr>
        <w:t>4</w:t>
      </w:r>
    </w:p>
    <w:p w14:paraId="63BD90CD" w14:textId="77777777" w:rsidR="00D826AA" w:rsidRPr="00270DF8" w:rsidRDefault="00270DF8" w:rsidP="00270DF8">
      <w:pPr>
        <w:tabs>
          <w:tab w:val="left" w:pos="851"/>
          <w:tab w:val="right" w:pos="3969"/>
          <w:tab w:val="right" w:pos="4031"/>
        </w:tabs>
        <w:jc w:val="both"/>
        <w:rPr>
          <w:sz w:val="20"/>
          <w:u w:val="single"/>
          <w:lang w:val="en-AU" w:eastAsia="ar-SA"/>
        </w:rPr>
      </w:pPr>
      <w:r w:rsidRPr="00270DF8">
        <w:rPr>
          <w:sz w:val="20"/>
          <w:lang w:val="en-AU" w:eastAsia="ar-SA"/>
        </w:rPr>
        <w:tab/>
      </w:r>
      <w:r w:rsidRPr="00270DF8">
        <w:rPr>
          <w:sz w:val="20"/>
          <w:lang w:val="en-AU" w:eastAsia="ar-SA"/>
        </w:rPr>
        <w:tab/>
      </w:r>
      <w:r w:rsidR="00D826AA" w:rsidRPr="00270DF8">
        <w:rPr>
          <w:sz w:val="20"/>
          <w:u w:val="single"/>
          <w:lang w:val="en-AU" w:eastAsia="ar-SA"/>
        </w:rPr>
        <w:t>25</w:t>
      </w:r>
    </w:p>
    <w:p w14:paraId="63BD90CE" w14:textId="77777777" w:rsidR="00D826AA" w:rsidRPr="0062553C" w:rsidRDefault="00D826AA">
      <w:pPr>
        <w:tabs>
          <w:tab w:val="left" w:pos="851"/>
          <w:tab w:val="right" w:pos="4031"/>
        </w:tabs>
        <w:jc w:val="both"/>
        <w:rPr>
          <w:b/>
          <w:sz w:val="20"/>
          <w:lang w:val="en-AU" w:eastAsia="ar-SA"/>
        </w:rPr>
      </w:pPr>
      <w:r w:rsidRPr="0062553C">
        <w:rPr>
          <w:b/>
          <w:sz w:val="20"/>
          <w:lang w:val="en-AU" w:eastAsia="ar-SA"/>
        </w:rPr>
        <w:t>Year 4</w:t>
      </w:r>
      <w:r w:rsidRPr="0062553C">
        <w:rPr>
          <w:b/>
          <w:sz w:val="20"/>
          <w:lang w:val="en-AU" w:eastAsia="ar-SA"/>
        </w:rPr>
        <w:tab/>
        <w:t>Second Semester</w:t>
      </w:r>
    </w:p>
    <w:p w14:paraId="63BD90CF" w14:textId="77777777" w:rsidR="00D826AA" w:rsidRPr="00270DF8" w:rsidRDefault="00D826AA" w:rsidP="00270DF8">
      <w:pPr>
        <w:tabs>
          <w:tab w:val="left" w:pos="851"/>
          <w:tab w:val="left" w:pos="1080"/>
          <w:tab w:val="right" w:pos="3969"/>
          <w:tab w:val="right" w:pos="4031"/>
          <w:tab w:val="left" w:pos="4770"/>
        </w:tabs>
        <w:jc w:val="both"/>
        <w:rPr>
          <w:sz w:val="20"/>
          <w:lang w:val="en-AU" w:eastAsia="ar-SA"/>
        </w:rPr>
      </w:pPr>
      <w:r w:rsidRPr="00270DF8">
        <w:rPr>
          <w:sz w:val="20"/>
          <w:lang w:val="en-AU" w:eastAsia="ar-SA"/>
        </w:rPr>
        <w:t>EE402</w:t>
      </w:r>
      <w:r w:rsidRPr="00270DF8">
        <w:rPr>
          <w:sz w:val="20"/>
          <w:lang w:val="en-AU" w:eastAsia="ar-SA"/>
        </w:rPr>
        <w:tab/>
        <w:t>The Professional Engineer</w:t>
      </w:r>
      <w:r w:rsidRPr="00270DF8">
        <w:rPr>
          <w:sz w:val="20"/>
          <w:lang w:val="en-AU" w:eastAsia="ar-SA"/>
        </w:rPr>
        <w:tab/>
        <w:t>2</w:t>
      </w:r>
    </w:p>
    <w:p w14:paraId="63BD90D0" w14:textId="77777777" w:rsidR="00D826AA" w:rsidRPr="0062553C" w:rsidRDefault="00D826AA" w:rsidP="00270DF8">
      <w:pPr>
        <w:tabs>
          <w:tab w:val="left" w:pos="851"/>
          <w:tab w:val="left" w:pos="1080"/>
          <w:tab w:val="right" w:pos="3969"/>
          <w:tab w:val="right" w:pos="4031"/>
          <w:tab w:val="left" w:pos="4770"/>
        </w:tabs>
        <w:jc w:val="both"/>
        <w:rPr>
          <w:sz w:val="20"/>
          <w:lang w:val="en-AU" w:eastAsia="ar-SA"/>
        </w:rPr>
      </w:pPr>
      <w:r w:rsidRPr="0062553C">
        <w:rPr>
          <w:sz w:val="20"/>
          <w:lang w:val="en-AU" w:eastAsia="ar-SA"/>
        </w:rPr>
        <w:t>EE412</w:t>
      </w:r>
      <w:r w:rsidRPr="0062553C">
        <w:rPr>
          <w:sz w:val="20"/>
          <w:lang w:val="en-AU" w:eastAsia="ar-SA"/>
        </w:rPr>
        <w:tab/>
        <w:t>Thesis B</w:t>
      </w:r>
      <w:r w:rsidRPr="0062553C">
        <w:rPr>
          <w:sz w:val="20"/>
          <w:lang w:val="en-AU" w:eastAsia="ar-SA"/>
        </w:rPr>
        <w:tab/>
        <w:t>8</w:t>
      </w:r>
    </w:p>
    <w:p w14:paraId="63BD90D1" w14:textId="77777777" w:rsidR="00D826AA" w:rsidRPr="0062553C" w:rsidRDefault="00D826AA">
      <w:pPr>
        <w:tabs>
          <w:tab w:val="left" w:pos="851"/>
          <w:tab w:val="right" w:pos="4031"/>
        </w:tabs>
        <w:jc w:val="both"/>
        <w:rPr>
          <w:b/>
          <w:sz w:val="20"/>
          <w:lang w:val="en-AU" w:eastAsia="ar-SA"/>
        </w:rPr>
      </w:pPr>
      <w:r w:rsidRPr="0062553C">
        <w:rPr>
          <w:b/>
          <w:sz w:val="20"/>
          <w:lang w:val="en-AU" w:eastAsia="ar-SA"/>
        </w:rPr>
        <w:t>ADDITIONAL SUBJECTS:</w:t>
      </w:r>
    </w:p>
    <w:p w14:paraId="63BD90D2" w14:textId="77777777" w:rsidR="00D826AA" w:rsidRPr="0062553C" w:rsidRDefault="00D826AA">
      <w:pPr>
        <w:tabs>
          <w:tab w:val="left" w:pos="851"/>
          <w:tab w:val="right" w:pos="4031"/>
        </w:tabs>
        <w:jc w:val="both"/>
        <w:rPr>
          <w:b/>
          <w:sz w:val="20"/>
          <w:lang w:val="en-AU" w:eastAsia="ar-SA"/>
        </w:rPr>
      </w:pPr>
      <w:r w:rsidRPr="0062553C">
        <w:rPr>
          <w:b/>
          <w:sz w:val="20"/>
          <w:lang w:val="en-AU" w:eastAsia="ar-SA"/>
        </w:rPr>
        <w:t>POWER OPTION</w:t>
      </w:r>
    </w:p>
    <w:p w14:paraId="63BD90D3" w14:textId="77777777" w:rsidR="00D826AA" w:rsidRPr="0062553C" w:rsidRDefault="00D826AA" w:rsidP="00270DF8">
      <w:pPr>
        <w:tabs>
          <w:tab w:val="left" w:pos="851"/>
          <w:tab w:val="left" w:pos="1080"/>
          <w:tab w:val="right" w:pos="3969"/>
          <w:tab w:val="right" w:pos="4031"/>
          <w:tab w:val="left" w:pos="4770"/>
        </w:tabs>
        <w:jc w:val="both"/>
        <w:rPr>
          <w:sz w:val="20"/>
          <w:lang w:val="en-AU" w:eastAsia="ar-SA"/>
        </w:rPr>
      </w:pPr>
      <w:r w:rsidRPr="0062553C">
        <w:rPr>
          <w:sz w:val="20"/>
          <w:lang w:val="en-AU" w:eastAsia="ar-SA"/>
        </w:rPr>
        <w:t>EE432</w:t>
      </w:r>
      <w:r w:rsidRPr="0062553C">
        <w:rPr>
          <w:sz w:val="20"/>
          <w:lang w:val="en-AU" w:eastAsia="ar-SA"/>
        </w:rPr>
        <w:tab/>
        <w:t>Electrical Machines III</w:t>
      </w:r>
      <w:r w:rsidRPr="0062553C">
        <w:rPr>
          <w:sz w:val="20"/>
          <w:lang w:val="en-AU" w:eastAsia="ar-SA"/>
        </w:rPr>
        <w:tab/>
        <w:t>3</w:t>
      </w:r>
    </w:p>
    <w:p w14:paraId="63BD90D4" w14:textId="77777777" w:rsidR="00D826AA" w:rsidRPr="0062553C" w:rsidRDefault="000F50ED" w:rsidP="000F50ED">
      <w:pPr>
        <w:tabs>
          <w:tab w:val="left" w:pos="851"/>
          <w:tab w:val="left" w:pos="1080"/>
          <w:tab w:val="right" w:pos="3969"/>
          <w:tab w:val="right" w:pos="4031"/>
          <w:tab w:val="left" w:pos="4770"/>
        </w:tabs>
        <w:jc w:val="both"/>
        <w:rPr>
          <w:sz w:val="20"/>
          <w:lang w:val="en-AU" w:eastAsia="ar-SA"/>
        </w:rPr>
      </w:pPr>
      <w:r>
        <w:rPr>
          <w:sz w:val="20"/>
          <w:lang w:val="en-AU" w:eastAsia="ar-SA"/>
        </w:rPr>
        <w:t>EE442</w:t>
      </w:r>
      <w:r>
        <w:rPr>
          <w:sz w:val="20"/>
          <w:lang w:val="en-AU" w:eastAsia="ar-SA"/>
        </w:rPr>
        <w:tab/>
        <w:t xml:space="preserve">Electrical Power </w:t>
      </w:r>
      <w:r w:rsidR="00D826AA" w:rsidRPr="0062553C">
        <w:rPr>
          <w:sz w:val="20"/>
          <w:lang w:val="en-AU" w:eastAsia="ar-SA"/>
        </w:rPr>
        <w:t>Systems</w:t>
      </w:r>
      <w:r w:rsidR="00D826AA" w:rsidRPr="000F50ED">
        <w:rPr>
          <w:sz w:val="20"/>
          <w:lang w:val="en-AU" w:eastAsia="ar-SA"/>
        </w:rPr>
        <w:t xml:space="preserve"> </w:t>
      </w:r>
      <w:r>
        <w:rPr>
          <w:sz w:val="20"/>
          <w:lang w:val="en-AU" w:eastAsia="ar-SA"/>
        </w:rPr>
        <w:t>III</w:t>
      </w:r>
      <w:r>
        <w:rPr>
          <w:sz w:val="20"/>
          <w:lang w:val="en-AU" w:eastAsia="ar-SA"/>
        </w:rPr>
        <w:tab/>
      </w:r>
      <w:r w:rsidR="00D826AA" w:rsidRPr="0062553C">
        <w:rPr>
          <w:sz w:val="20"/>
          <w:lang w:val="en-AU" w:eastAsia="ar-SA"/>
        </w:rPr>
        <w:t>4</w:t>
      </w:r>
    </w:p>
    <w:p w14:paraId="63BD90D5" w14:textId="77777777" w:rsidR="00D826AA" w:rsidRPr="0062553C" w:rsidRDefault="00D826AA" w:rsidP="000F50ED">
      <w:pPr>
        <w:tabs>
          <w:tab w:val="left" w:pos="851"/>
          <w:tab w:val="left" w:pos="1080"/>
          <w:tab w:val="right" w:pos="3969"/>
          <w:tab w:val="right" w:pos="4031"/>
          <w:tab w:val="left" w:pos="4770"/>
        </w:tabs>
        <w:jc w:val="both"/>
        <w:rPr>
          <w:sz w:val="20"/>
          <w:lang w:val="en-AU" w:eastAsia="ar-SA"/>
        </w:rPr>
      </w:pPr>
      <w:r w:rsidRPr="0062553C">
        <w:rPr>
          <w:sz w:val="20"/>
          <w:lang w:val="en-AU" w:eastAsia="ar-SA"/>
        </w:rPr>
        <w:t xml:space="preserve">EE452 </w:t>
      </w:r>
      <w:r w:rsidRPr="0062553C">
        <w:rPr>
          <w:sz w:val="20"/>
          <w:lang w:val="en-AU" w:eastAsia="ar-SA"/>
        </w:rPr>
        <w:tab/>
        <w:t>Power Electronics II</w:t>
      </w:r>
      <w:r w:rsidRPr="0062553C">
        <w:rPr>
          <w:sz w:val="20"/>
          <w:lang w:val="en-AU" w:eastAsia="ar-SA"/>
        </w:rPr>
        <w:tab/>
        <w:t>3</w:t>
      </w:r>
    </w:p>
    <w:p w14:paraId="63BD90D6" w14:textId="77777777" w:rsidR="00D826AA" w:rsidRPr="000F50ED" w:rsidRDefault="00D826AA" w:rsidP="000F50ED">
      <w:pPr>
        <w:tabs>
          <w:tab w:val="left" w:pos="851"/>
          <w:tab w:val="left" w:pos="1080"/>
          <w:tab w:val="right" w:pos="3969"/>
          <w:tab w:val="right" w:pos="4031"/>
          <w:tab w:val="left" w:pos="4770"/>
        </w:tabs>
        <w:jc w:val="both"/>
        <w:rPr>
          <w:sz w:val="20"/>
          <w:lang w:val="en-AU" w:eastAsia="ar-SA"/>
        </w:rPr>
      </w:pPr>
      <w:r w:rsidRPr="0062553C">
        <w:rPr>
          <w:sz w:val="20"/>
          <w:lang w:val="en-AU" w:eastAsia="ar-SA"/>
        </w:rPr>
        <w:t>EE462</w:t>
      </w:r>
      <w:r w:rsidRPr="0062553C">
        <w:rPr>
          <w:sz w:val="20"/>
          <w:lang w:val="en-AU" w:eastAsia="ar-SA"/>
        </w:rPr>
        <w:tab/>
        <w:t>Electrical Design</w:t>
      </w:r>
      <w:r w:rsidRPr="000F50ED">
        <w:rPr>
          <w:sz w:val="20"/>
          <w:lang w:val="en-AU" w:eastAsia="ar-SA"/>
        </w:rPr>
        <w:t xml:space="preserve"> </w:t>
      </w:r>
      <w:r w:rsidRPr="0062553C">
        <w:rPr>
          <w:sz w:val="20"/>
          <w:lang w:val="en-AU" w:eastAsia="ar-SA"/>
        </w:rPr>
        <w:t>II</w:t>
      </w:r>
      <w:r w:rsidRPr="0062553C">
        <w:rPr>
          <w:sz w:val="20"/>
          <w:lang w:val="en-AU" w:eastAsia="ar-SA"/>
        </w:rPr>
        <w:tab/>
      </w:r>
      <w:r w:rsidRPr="000F50ED">
        <w:rPr>
          <w:sz w:val="20"/>
          <w:lang w:val="en-AU" w:eastAsia="ar-SA"/>
        </w:rPr>
        <w:t>2</w:t>
      </w:r>
    </w:p>
    <w:p w14:paraId="63BD90D7" w14:textId="77777777" w:rsidR="00D826AA" w:rsidRPr="000F50ED" w:rsidRDefault="00D826AA" w:rsidP="000F50ED">
      <w:pPr>
        <w:tabs>
          <w:tab w:val="left" w:pos="851"/>
          <w:tab w:val="right" w:pos="3969"/>
          <w:tab w:val="right" w:pos="4031"/>
        </w:tabs>
        <w:jc w:val="both"/>
        <w:rPr>
          <w:sz w:val="20"/>
          <w:u w:val="single"/>
          <w:lang w:val="en-AU" w:eastAsia="ar-SA"/>
        </w:rPr>
      </w:pPr>
      <w:r w:rsidRPr="0062553C">
        <w:rPr>
          <w:sz w:val="20"/>
          <w:lang w:val="en-AU" w:eastAsia="ar-SA"/>
        </w:rPr>
        <w:tab/>
      </w:r>
      <w:r w:rsidR="000F50ED">
        <w:rPr>
          <w:sz w:val="20"/>
          <w:lang w:val="en-AU" w:eastAsia="ar-SA"/>
        </w:rPr>
        <w:tab/>
      </w:r>
      <w:r w:rsidRPr="000F50ED">
        <w:rPr>
          <w:sz w:val="20"/>
          <w:u w:val="single"/>
          <w:lang w:val="en-AU" w:eastAsia="ar-SA"/>
        </w:rPr>
        <w:t>22</w:t>
      </w:r>
    </w:p>
    <w:p w14:paraId="63BD90D8" w14:textId="77777777" w:rsidR="00D826AA" w:rsidRPr="0062553C" w:rsidRDefault="00D826AA">
      <w:pPr>
        <w:tabs>
          <w:tab w:val="left" w:pos="851"/>
          <w:tab w:val="right" w:pos="4031"/>
        </w:tabs>
        <w:jc w:val="both"/>
        <w:rPr>
          <w:b/>
          <w:sz w:val="20"/>
          <w:lang w:val="en-AU" w:eastAsia="ar-SA"/>
        </w:rPr>
      </w:pPr>
      <w:r w:rsidRPr="0062553C">
        <w:rPr>
          <w:b/>
          <w:sz w:val="20"/>
          <w:lang w:val="en-AU" w:eastAsia="ar-SA"/>
        </w:rPr>
        <w:t>COMMUNICATION OPTION</w:t>
      </w:r>
    </w:p>
    <w:p w14:paraId="63BD90D9" w14:textId="77777777" w:rsidR="00D826AA" w:rsidRPr="0062553C" w:rsidRDefault="00D826AA">
      <w:pPr>
        <w:tabs>
          <w:tab w:val="left" w:pos="851"/>
          <w:tab w:val="left" w:pos="1080"/>
          <w:tab w:val="right" w:pos="4031"/>
          <w:tab w:val="left" w:pos="4770"/>
        </w:tabs>
        <w:jc w:val="both"/>
        <w:rPr>
          <w:sz w:val="20"/>
          <w:lang w:val="en-AU" w:eastAsia="ar-SA"/>
        </w:rPr>
      </w:pPr>
      <w:r w:rsidRPr="0062553C">
        <w:rPr>
          <w:sz w:val="20"/>
          <w:lang w:val="en-AU" w:eastAsia="ar-SA"/>
        </w:rPr>
        <w:t>EE472</w:t>
      </w:r>
      <w:r w:rsidRPr="0062553C">
        <w:rPr>
          <w:sz w:val="20"/>
          <w:lang w:val="en-AU" w:eastAsia="ar-SA"/>
        </w:rPr>
        <w:tab/>
        <w:t>Satellite Communications</w:t>
      </w:r>
      <w:r w:rsidRPr="0062553C">
        <w:rPr>
          <w:sz w:val="20"/>
          <w:lang w:val="en-AU" w:eastAsia="ar-SA"/>
        </w:rPr>
        <w:tab/>
      </w:r>
      <w:r w:rsidR="00270DF8">
        <w:rPr>
          <w:sz w:val="20"/>
          <w:lang w:val="en-AU" w:eastAsia="ar-SA"/>
        </w:rPr>
        <w:t>9</w:t>
      </w:r>
    </w:p>
    <w:p w14:paraId="63BD90DA" w14:textId="77777777" w:rsidR="00D826AA" w:rsidRPr="0062553C" w:rsidRDefault="00D826AA">
      <w:pPr>
        <w:tabs>
          <w:tab w:val="left" w:pos="851"/>
          <w:tab w:val="left" w:pos="1080"/>
          <w:tab w:val="right" w:pos="4031"/>
          <w:tab w:val="left" w:pos="4770"/>
        </w:tabs>
        <w:jc w:val="both"/>
        <w:rPr>
          <w:sz w:val="20"/>
          <w:lang w:val="en-AU" w:eastAsia="ar-SA"/>
        </w:rPr>
      </w:pPr>
      <w:r w:rsidRPr="0062553C">
        <w:rPr>
          <w:sz w:val="20"/>
          <w:lang w:val="en-AU" w:eastAsia="ar-SA"/>
        </w:rPr>
        <w:t>EE482</w:t>
      </w:r>
      <w:r w:rsidRPr="0062553C">
        <w:rPr>
          <w:sz w:val="20"/>
          <w:lang w:val="en-AU" w:eastAsia="ar-SA"/>
        </w:rPr>
        <w:tab/>
        <w:t>Data Communications</w:t>
      </w:r>
      <w:r w:rsidRPr="0062553C">
        <w:rPr>
          <w:sz w:val="20"/>
          <w:lang w:val="en-AU" w:eastAsia="ar-SA"/>
        </w:rPr>
        <w:tab/>
        <w:t>4</w:t>
      </w:r>
    </w:p>
    <w:p w14:paraId="63BD90DB" w14:textId="77777777" w:rsidR="00D826AA" w:rsidRPr="0062553C" w:rsidRDefault="00D826AA">
      <w:pPr>
        <w:tabs>
          <w:tab w:val="left" w:pos="851"/>
          <w:tab w:val="left" w:pos="1080"/>
          <w:tab w:val="right" w:pos="4031"/>
          <w:tab w:val="left" w:pos="4770"/>
        </w:tabs>
        <w:jc w:val="both"/>
        <w:rPr>
          <w:sz w:val="20"/>
          <w:u w:val="single"/>
          <w:lang w:val="en-AU" w:eastAsia="ar-SA"/>
        </w:rPr>
      </w:pPr>
      <w:r w:rsidRPr="0062553C">
        <w:rPr>
          <w:sz w:val="20"/>
          <w:lang w:val="en-AU" w:eastAsia="ar-SA"/>
        </w:rPr>
        <w:tab/>
      </w:r>
      <w:r w:rsidR="00270DF8">
        <w:rPr>
          <w:sz w:val="20"/>
          <w:lang w:val="en-AU" w:eastAsia="ar-SA"/>
        </w:rPr>
        <w:tab/>
      </w:r>
      <w:r w:rsidR="00270DF8">
        <w:rPr>
          <w:sz w:val="20"/>
          <w:lang w:val="en-AU" w:eastAsia="ar-SA"/>
        </w:rPr>
        <w:tab/>
      </w:r>
      <w:r w:rsidRPr="0062553C">
        <w:rPr>
          <w:sz w:val="20"/>
          <w:u w:val="single"/>
          <w:lang w:val="en-AU" w:eastAsia="ar-SA"/>
        </w:rPr>
        <w:t>2</w:t>
      </w:r>
      <w:r w:rsidR="000F50ED">
        <w:rPr>
          <w:sz w:val="20"/>
          <w:u w:val="single"/>
          <w:lang w:val="en-AU" w:eastAsia="ar-SA"/>
        </w:rPr>
        <w:t>3</w:t>
      </w:r>
    </w:p>
    <w:p w14:paraId="63BD90DC" w14:textId="77777777" w:rsidR="00D826AA" w:rsidRPr="0062553C" w:rsidRDefault="00D826AA">
      <w:pPr>
        <w:tabs>
          <w:tab w:val="left" w:pos="851"/>
          <w:tab w:val="right" w:pos="4031"/>
        </w:tabs>
        <w:jc w:val="both"/>
        <w:rPr>
          <w:sz w:val="20"/>
          <w:lang w:val="en-AU" w:eastAsia="ar-SA"/>
        </w:rPr>
      </w:pPr>
      <w:r w:rsidRPr="0062553C">
        <w:rPr>
          <w:sz w:val="20"/>
          <w:lang w:val="en-AU" w:eastAsia="ar-SA"/>
        </w:rPr>
        <w:t xml:space="preserve">*Both Power and Communication Options may not </w:t>
      </w:r>
      <w:r w:rsidRPr="0062553C">
        <w:rPr>
          <w:sz w:val="20"/>
          <w:lang w:val="en-AU" w:eastAsia="ar-SA"/>
        </w:rPr>
        <w:lastRenderedPageBreak/>
        <w:t>be available every year.</w:t>
      </w:r>
    </w:p>
    <w:p w14:paraId="63BD90DD" w14:textId="77777777" w:rsidR="00D826AA" w:rsidRPr="0062553C" w:rsidRDefault="00D826AA">
      <w:pPr>
        <w:tabs>
          <w:tab w:val="left" w:pos="851"/>
          <w:tab w:val="right" w:pos="4031"/>
        </w:tabs>
        <w:jc w:val="both"/>
        <w:rPr>
          <w:b/>
          <w:sz w:val="20"/>
          <w:lang w:val="en-AU" w:eastAsia="ar-SA"/>
        </w:rPr>
      </w:pPr>
    </w:p>
    <w:p w14:paraId="63BD90DE" w14:textId="77777777" w:rsidR="00D826AA" w:rsidRPr="0062553C" w:rsidRDefault="00D826AA">
      <w:pPr>
        <w:tabs>
          <w:tab w:val="left" w:pos="851"/>
          <w:tab w:val="right" w:pos="4031"/>
        </w:tabs>
        <w:jc w:val="both"/>
        <w:rPr>
          <w:b/>
          <w:sz w:val="20"/>
          <w:lang w:val="en-AU" w:eastAsia="ar-SA"/>
        </w:rPr>
      </w:pPr>
    </w:p>
    <w:p w14:paraId="63BD90DF" w14:textId="77777777" w:rsidR="00D826AA" w:rsidRPr="0062553C" w:rsidRDefault="00D826AA">
      <w:pPr>
        <w:rPr>
          <w:b/>
          <w:sz w:val="20"/>
          <w:lang w:val="en-AU" w:eastAsia="ar-SA"/>
        </w:rPr>
      </w:pPr>
      <w:r w:rsidRPr="0062553C">
        <w:rPr>
          <w:b/>
          <w:sz w:val="20"/>
          <w:lang w:val="en-AU" w:eastAsia="ar-SA"/>
        </w:rPr>
        <w:t>SUBJECTS TAUGHT BY THE DEPARTMENT</w:t>
      </w:r>
    </w:p>
    <w:p w14:paraId="63BD90E0" w14:textId="77777777" w:rsidR="00D826AA" w:rsidRDefault="00D826AA">
      <w:pPr>
        <w:jc w:val="both"/>
        <w:rPr>
          <w:sz w:val="20"/>
          <w:lang w:val="en-AU" w:eastAsia="ar-SA"/>
        </w:rPr>
      </w:pPr>
    </w:p>
    <w:p w14:paraId="63BD90E1" w14:textId="77777777" w:rsidR="00D826AA" w:rsidRPr="000A2049" w:rsidRDefault="00D826AA" w:rsidP="000F50ED">
      <w:pPr>
        <w:tabs>
          <w:tab w:val="left" w:pos="851"/>
          <w:tab w:val="left" w:pos="900"/>
        </w:tabs>
        <w:jc w:val="both"/>
        <w:rPr>
          <w:sz w:val="20"/>
          <w:lang w:val="en-AU" w:eastAsia="ar-SA"/>
        </w:rPr>
      </w:pPr>
      <w:r w:rsidRPr="0062553C">
        <w:rPr>
          <w:sz w:val="20"/>
          <w:lang w:val="en-AU" w:eastAsia="ar-SA"/>
        </w:rPr>
        <w:t>EE101</w:t>
      </w:r>
      <w:r w:rsidRPr="0062553C">
        <w:rPr>
          <w:sz w:val="20"/>
          <w:lang w:val="en-AU" w:eastAsia="ar-SA"/>
        </w:rPr>
        <w:tab/>
      </w:r>
      <w:r w:rsidRPr="000A2049">
        <w:rPr>
          <w:sz w:val="20"/>
          <w:lang w:val="en-AU" w:eastAsia="ar-SA"/>
        </w:rPr>
        <w:t xml:space="preserve">Introduction to </w:t>
      </w:r>
      <w:r w:rsidR="000F50ED" w:rsidRPr="000A2049">
        <w:rPr>
          <w:sz w:val="20"/>
          <w:lang w:val="en-AU" w:eastAsia="ar-SA"/>
        </w:rPr>
        <w:t>Engineering</w:t>
      </w:r>
    </w:p>
    <w:p w14:paraId="63BD90E2" w14:textId="77777777" w:rsidR="00D826AA" w:rsidRPr="0062553C" w:rsidRDefault="00D826AA" w:rsidP="000F50ED">
      <w:pPr>
        <w:tabs>
          <w:tab w:val="left" w:pos="851"/>
          <w:tab w:val="left" w:pos="900"/>
        </w:tabs>
        <w:jc w:val="both"/>
        <w:rPr>
          <w:sz w:val="20"/>
          <w:lang w:val="en-AU" w:eastAsia="ar-SA"/>
        </w:rPr>
      </w:pPr>
      <w:r w:rsidRPr="0062553C">
        <w:rPr>
          <w:sz w:val="20"/>
          <w:lang w:val="en-AU" w:eastAsia="ar-SA"/>
        </w:rPr>
        <w:t>EE102</w:t>
      </w:r>
      <w:r w:rsidRPr="0062553C">
        <w:rPr>
          <w:sz w:val="20"/>
          <w:lang w:val="en-AU" w:eastAsia="ar-SA"/>
        </w:rPr>
        <w:tab/>
      </w:r>
      <w:r w:rsidR="000F50ED">
        <w:rPr>
          <w:sz w:val="20"/>
          <w:lang w:val="en-AU" w:eastAsia="ar-SA"/>
        </w:rPr>
        <w:t>Computer</w:t>
      </w:r>
      <w:r w:rsidR="000F50ED" w:rsidRPr="0062553C">
        <w:rPr>
          <w:sz w:val="20"/>
          <w:lang w:val="en-AU" w:eastAsia="ar-SA"/>
        </w:rPr>
        <w:t xml:space="preserve"> </w:t>
      </w:r>
      <w:r w:rsidR="000F50ED">
        <w:rPr>
          <w:sz w:val="20"/>
          <w:lang w:val="en-AU" w:eastAsia="ar-SA"/>
        </w:rPr>
        <w:t>Programing for Engineers</w:t>
      </w:r>
    </w:p>
    <w:p w14:paraId="63BD90E3" w14:textId="77777777" w:rsidR="00FC0E30" w:rsidRPr="003C027D" w:rsidRDefault="00FC0E30" w:rsidP="00FC0E30">
      <w:pPr>
        <w:tabs>
          <w:tab w:val="left" w:pos="851"/>
          <w:tab w:val="left" w:pos="990"/>
        </w:tabs>
        <w:jc w:val="both"/>
        <w:rPr>
          <w:sz w:val="20"/>
          <w:lang w:val="en-AU" w:eastAsia="ar-SA"/>
        </w:rPr>
      </w:pPr>
      <w:r w:rsidRPr="003C027D">
        <w:rPr>
          <w:sz w:val="20"/>
          <w:lang w:val="en-AU" w:eastAsia="ar-SA"/>
        </w:rPr>
        <w:t>EE111</w:t>
      </w:r>
      <w:r w:rsidRPr="003C027D">
        <w:rPr>
          <w:sz w:val="20"/>
          <w:lang w:val="en-AU" w:eastAsia="ar-SA"/>
        </w:rPr>
        <w:tab/>
        <w:t>Introduction to Computing &amp;</w:t>
      </w:r>
    </w:p>
    <w:p w14:paraId="63BD90E4" w14:textId="77777777" w:rsidR="00FC0E30" w:rsidRPr="003C027D" w:rsidRDefault="00FC0E30" w:rsidP="00FC0E30">
      <w:pPr>
        <w:tabs>
          <w:tab w:val="left" w:pos="851"/>
          <w:tab w:val="left" w:pos="990"/>
        </w:tabs>
        <w:jc w:val="both"/>
        <w:rPr>
          <w:sz w:val="20"/>
          <w:lang w:val="en-AU" w:eastAsia="ar-SA"/>
        </w:rPr>
      </w:pPr>
      <w:r w:rsidRPr="003C027D">
        <w:rPr>
          <w:sz w:val="20"/>
          <w:lang w:val="en-AU" w:eastAsia="ar-SA"/>
        </w:rPr>
        <w:tab/>
        <w:t>Problem Solving I</w:t>
      </w:r>
    </w:p>
    <w:p w14:paraId="63BD90E5" w14:textId="77777777" w:rsidR="00FC0E30" w:rsidRPr="003C027D" w:rsidRDefault="00FC0E30" w:rsidP="00FC0E30">
      <w:pPr>
        <w:tabs>
          <w:tab w:val="left" w:pos="851"/>
          <w:tab w:val="left" w:pos="990"/>
        </w:tabs>
        <w:jc w:val="both"/>
        <w:rPr>
          <w:sz w:val="20"/>
          <w:lang w:val="en-AU" w:eastAsia="ar-SA"/>
        </w:rPr>
      </w:pPr>
      <w:r w:rsidRPr="003C027D">
        <w:rPr>
          <w:sz w:val="20"/>
          <w:lang w:val="en-AU" w:eastAsia="ar-SA"/>
        </w:rPr>
        <w:t>EE112</w:t>
      </w:r>
      <w:r w:rsidRPr="003C027D">
        <w:rPr>
          <w:sz w:val="20"/>
          <w:lang w:val="en-AU" w:eastAsia="ar-SA"/>
        </w:rPr>
        <w:tab/>
        <w:t>Introduction to Computing &amp;</w:t>
      </w:r>
    </w:p>
    <w:p w14:paraId="63BD90E6" w14:textId="77777777" w:rsidR="00FC0E30" w:rsidRPr="003C027D" w:rsidRDefault="00FC0E30" w:rsidP="00FC0E30">
      <w:pPr>
        <w:tabs>
          <w:tab w:val="left" w:pos="851"/>
          <w:tab w:val="left" w:pos="990"/>
        </w:tabs>
        <w:jc w:val="both"/>
        <w:rPr>
          <w:sz w:val="20"/>
          <w:lang w:val="en-AU" w:eastAsia="ar-SA"/>
        </w:rPr>
      </w:pPr>
      <w:r w:rsidRPr="003C027D">
        <w:rPr>
          <w:sz w:val="20"/>
          <w:lang w:val="en-AU" w:eastAsia="ar-SA"/>
        </w:rPr>
        <w:tab/>
        <w:t>Problem Solving II</w:t>
      </w:r>
    </w:p>
    <w:p w14:paraId="63BD90E7" w14:textId="77777777" w:rsidR="008F0525" w:rsidRPr="0026324E" w:rsidRDefault="008F0525" w:rsidP="000F50ED">
      <w:pPr>
        <w:tabs>
          <w:tab w:val="left" w:pos="851"/>
          <w:tab w:val="left" w:pos="990"/>
          <w:tab w:val="right" w:pos="3969"/>
          <w:tab w:val="right" w:pos="4031"/>
          <w:tab w:val="left" w:pos="4770"/>
        </w:tabs>
        <w:jc w:val="both"/>
        <w:rPr>
          <w:sz w:val="20"/>
          <w:lang w:val="en-AU" w:eastAsia="ar-SA"/>
        </w:rPr>
      </w:pPr>
      <w:r w:rsidRPr="0026324E">
        <w:rPr>
          <w:sz w:val="20"/>
          <w:lang w:val="en-AU" w:eastAsia="ar-SA"/>
        </w:rPr>
        <w:t>EE202</w:t>
      </w:r>
      <w:r w:rsidRPr="0026324E">
        <w:rPr>
          <w:sz w:val="20"/>
          <w:lang w:val="en-AU" w:eastAsia="ar-SA"/>
        </w:rPr>
        <w:tab/>
        <w:t>Object Oriented Programming</w:t>
      </w:r>
    </w:p>
    <w:p w14:paraId="63BD90E8" w14:textId="77777777" w:rsidR="008F0525" w:rsidRPr="0026324E" w:rsidRDefault="008F0525" w:rsidP="000F50ED">
      <w:pPr>
        <w:tabs>
          <w:tab w:val="left" w:pos="851"/>
          <w:tab w:val="left" w:pos="990"/>
          <w:tab w:val="right" w:pos="3969"/>
          <w:tab w:val="right" w:pos="4031"/>
          <w:tab w:val="left" w:pos="4770"/>
        </w:tabs>
        <w:jc w:val="both"/>
        <w:rPr>
          <w:sz w:val="20"/>
          <w:lang w:val="en-AU" w:eastAsia="ar-SA"/>
        </w:rPr>
      </w:pPr>
      <w:r w:rsidRPr="0026324E">
        <w:rPr>
          <w:sz w:val="20"/>
          <w:lang w:val="en-AU" w:eastAsia="ar-SA"/>
        </w:rPr>
        <w:t>EE211</w:t>
      </w:r>
      <w:r w:rsidRPr="0026324E">
        <w:rPr>
          <w:sz w:val="20"/>
          <w:lang w:val="en-AU" w:eastAsia="ar-SA"/>
        </w:rPr>
        <w:tab/>
        <w:t>Electromagnetic Fields and Waves</w:t>
      </w:r>
    </w:p>
    <w:p w14:paraId="63BD90E9" w14:textId="77777777" w:rsidR="008F0525" w:rsidRPr="0026324E" w:rsidRDefault="008F0525" w:rsidP="000F50ED">
      <w:pPr>
        <w:tabs>
          <w:tab w:val="left" w:pos="851"/>
          <w:tab w:val="left" w:pos="990"/>
          <w:tab w:val="right" w:pos="3969"/>
          <w:tab w:val="right" w:pos="4031"/>
          <w:tab w:val="left" w:pos="4770"/>
        </w:tabs>
        <w:jc w:val="both"/>
        <w:rPr>
          <w:sz w:val="20"/>
          <w:lang w:val="en-AU" w:eastAsia="ar-SA"/>
        </w:rPr>
      </w:pPr>
      <w:r w:rsidRPr="0026324E">
        <w:rPr>
          <w:sz w:val="20"/>
          <w:lang w:val="en-AU" w:eastAsia="ar-SA"/>
        </w:rPr>
        <w:t>EE213</w:t>
      </w:r>
      <w:r w:rsidRPr="0026324E">
        <w:rPr>
          <w:sz w:val="20"/>
          <w:lang w:val="en-AU" w:eastAsia="ar-SA"/>
        </w:rPr>
        <w:tab/>
        <w:t>Circuit Theory</w:t>
      </w:r>
    </w:p>
    <w:p w14:paraId="63BD90EA" w14:textId="77777777" w:rsidR="008F0525" w:rsidRPr="0026324E" w:rsidRDefault="008F0525" w:rsidP="000F50ED">
      <w:pPr>
        <w:tabs>
          <w:tab w:val="left" w:pos="851"/>
          <w:tab w:val="left" w:pos="990"/>
          <w:tab w:val="right" w:pos="3969"/>
          <w:tab w:val="right" w:pos="4031"/>
        </w:tabs>
        <w:jc w:val="both"/>
        <w:rPr>
          <w:sz w:val="20"/>
          <w:lang w:val="en-AU" w:eastAsia="ar-SA"/>
        </w:rPr>
      </w:pPr>
      <w:r w:rsidRPr="0026324E">
        <w:rPr>
          <w:sz w:val="20"/>
          <w:lang w:val="en-AU" w:eastAsia="ar-SA"/>
        </w:rPr>
        <w:t>EE214</w:t>
      </w:r>
      <w:r w:rsidRPr="0026324E">
        <w:rPr>
          <w:sz w:val="20"/>
          <w:lang w:val="en-AU" w:eastAsia="ar-SA"/>
        </w:rPr>
        <w:tab/>
        <w:t>Signals and Systems</w:t>
      </w:r>
    </w:p>
    <w:p w14:paraId="63BD90EB" w14:textId="77777777" w:rsidR="008F0525" w:rsidRPr="0026324E" w:rsidRDefault="008F0525" w:rsidP="000F50ED">
      <w:pPr>
        <w:tabs>
          <w:tab w:val="left" w:pos="851"/>
          <w:tab w:val="left" w:pos="990"/>
          <w:tab w:val="right" w:pos="3969"/>
          <w:tab w:val="right" w:pos="4031"/>
          <w:tab w:val="left" w:pos="4770"/>
        </w:tabs>
        <w:jc w:val="both"/>
        <w:rPr>
          <w:sz w:val="20"/>
          <w:lang w:val="en-AU" w:eastAsia="ar-SA"/>
        </w:rPr>
      </w:pPr>
      <w:r w:rsidRPr="0026324E">
        <w:rPr>
          <w:sz w:val="20"/>
          <w:lang w:val="en-AU" w:eastAsia="ar-SA"/>
        </w:rPr>
        <w:t>EE221</w:t>
      </w:r>
      <w:r w:rsidRPr="0026324E">
        <w:rPr>
          <w:sz w:val="20"/>
          <w:lang w:val="en-AU" w:eastAsia="ar-SA"/>
        </w:rPr>
        <w:tab/>
        <w:t>Digital Logic Systems</w:t>
      </w:r>
    </w:p>
    <w:p w14:paraId="63BD90EC" w14:textId="77777777" w:rsidR="008F0525" w:rsidRPr="0026324E" w:rsidRDefault="008F0525" w:rsidP="000F50ED">
      <w:pPr>
        <w:tabs>
          <w:tab w:val="left" w:pos="851"/>
          <w:tab w:val="left" w:pos="990"/>
          <w:tab w:val="right" w:pos="3969"/>
          <w:tab w:val="right" w:pos="4031"/>
        </w:tabs>
        <w:jc w:val="both"/>
        <w:rPr>
          <w:sz w:val="20"/>
          <w:lang w:val="en-AU" w:eastAsia="ar-SA"/>
        </w:rPr>
      </w:pPr>
      <w:r w:rsidRPr="0026324E">
        <w:rPr>
          <w:sz w:val="20"/>
          <w:lang w:val="en-AU" w:eastAsia="ar-SA"/>
        </w:rPr>
        <w:t>EE222</w:t>
      </w:r>
      <w:r w:rsidRPr="0026324E">
        <w:rPr>
          <w:sz w:val="20"/>
          <w:lang w:val="en-AU" w:eastAsia="ar-SA"/>
        </w:rPr>
        <w:tab/>
        <w:t>Applied Analogue Electronics</w:t>
      </w:r>
    </w:p>
    <w:p w14:paraId="63BD90ED" w14:textId="77777777" w:rsidR="008F0525" w:rsidRPr="0026324E" w:rsidRDefault="008F0525" w:rsidP="000F50ED">
      <w:pPr>
        <w:tabs>
          <w:tab w:val="left" w:pos="851"/>
          <w:tab w:val="left" w:pos="990"/>
          <w:tab w:val="right" w:pos="3969"/>
          <w:tab w:val="right" w:pos="4031"/>
          <w:tab w:val="left" w:pos="4770"/>
        </w:tabs>
        <w:jc w:val="both"/>
        <w:rPr>
          <w:sz w:val="20"/>
          <w:lang w:val="en-AU" w:eastAsia="ar-SA"/>
        </w:rPr>
      </w:pPr>
      <w:r w:rsidRPr="0026324E">
        <w:rPr>
          <w:sz w:val="20"/>
          <w:lang w:val="en-AU" w:eastAsia="ar-SA"/>
        </w:rPr>
        <w:t>EE237</w:t>
      </w:r>
      <w:r w:rsidRPr="0026324E">
        <w:rPr>
          <w:sz w:val="20"/>
          <w:lang w:val="en-AU" w:eastAsia="ar-SA"/>
        </w:rPr>
        <w:tab/>
        <w:t>Applicable Mathematics for Electrical</w:t>
      </w:r>
    </w:p>
    <w:p w14:paraId="63BD90EE" w14:textId="4376E1AB" w:rsidR="008F0525" w:rsidRDefault="008F0525" w:rsidP="000F50ED">
      <w:pPr>
        <w:tabs>
          <w:tab w:val="left" w:pos="851"/>
          <w:tab w:val="left" w:pos="990"/>
          <w:tab w:val="right" w:pos="3969"/>
          <w:tab w:val="right" w:pos="4031"/>
          <w:tab w:val="left" w:pos="4770"/>
        </w:tabs>
        <w:jc w:val="both"/>
        <w:rPr>
          <w:sz w:val="20"/>
          <w:lang w:val="en-AU" w:eastAsia="ar-SA"/>
        </w:rPr>
      </w:pPr>
      <w:r w:rsidRPr="0026324E">
        <w:rPr>
          <w:sz w:val="20"/>
          <w:lang w:val="en-AU" w:eastAsia="ar-SA"/>
        </w:rPr>
        <w:tab/>
        <w:t>Engineering</w:t>
      </w:r>
    </w:p>
    <w:p w14:paraId="42BC3397" w14:textId="6D599E7D" w:rsidR="00833C9A" w:rsidRPr="0026324E" w:rsidRDefault="00833C9A" w:rsidP="000F50ED">
      <w:pPr>
        <w:tabs>
          <w:tab w:val="left" w:pos="851"/>
          <w:tab w:val="left" w:pos="990"/>
          <w:tab w:val="right" w:pos="3969"/>
          <w:tab w:val="right" w:pos="4031"/>
          <w:tab w:val="left" w:pos="4770"/>
        </w:tabs>
        <w:jc w:val="both"/>
        <w:rPr>
          <w:sz w:val="20"/>
          <w:lang w:val="en-AU" w:eastAsia="ar-SA"/>
        </w:rPr>
      </w:pPr>
      <w:r>
        <w:rPr>
          <w:sz w:val="20"/>
          <w:lang w:val="en-AU" w:eastAsia="ar-SA"/>
        </w:rPr>
        <w:t>EE241</w:t>
      </w:r>
      <w:r>
        <w:rPr>
          <w:sz w:val="20"/>
          <w:lang w:val="en-AU" w:eastAsia="ar-SA"/>
        </w:rPr>
        <w:tab/>
        <w:t>Computer and Software Engineering</w:t>
      </w:r>
    </w:p>
    <w:p w14:paraId="63BD90EF" w14:textId="77777777" w:rsidR="008F0525" w:rsidRPr="0026324E" w:rsidRDefault="008F0525" w:rsidP="000F50ED">
      <w:pPr>
        <w:tabs>
          <w:tab w:val="left" w:pos="851"/>
          <w:tab w:val="left" w:pos="990"/>
          <w:tab w:val="right" w:pos="3969"/>
          <w:tab w:val="right" w:pos="4031"/>
        </w:tabs>
        <w:jc w:val="both"/>
        <w:rPr>
          <w:sz w:val="20"/>
          <w:lang w:val="en-AU" w:eastAsia="ar-SA"/>
        </w:rPr>
      </w:pPr>
      <w:r w:rsidRPr="0026324E">
        <w:rPr>
          <w:sz w:val="20"/>
          <w:lang w:val="en-AU" w:eastAsia="ar-SA"/>
        </w:rPr>
        <w:t>EE252</w:t>
      </w:r>
      <w:r w:rsidRPr="0026324E">
        <w:rPr>
          <w:sz w:val="20"/>
          <w:lang w:val="en-AU" w:eastAsia="ar-SA"/>
        </w:rPr>
        <w:tab/>
        <w:t>Electrical Machines</w:t>
      </w:r>
    </w:p>
    <w:p w14:paraId="63BD90F0" w14:textId="77777777" w:rsidR="00FC0E30" w:rsidRPr="0026324E" w:rsidRDefault="00FC0E30" w:rsidP="00FC0E30">
      <w:pPr>
        <w:tabs>
          <w:tab w:val="left" w:pos="851"/>
          <w:tab w:val="left" w:pos="990"/>
        </w:tabs>
        <w:jc w:val="both"/>
        <w:rPr>
          <w:sz w:val="20"/>
          <w:lang w:val="en-AU" w:eastAsia="ar-SA"/>
        </w:rPr>
      </w:pPr>
      <w:r w:rsidRPr="0026324E">
        <w:rPr>
          <w:sz w:val="20"/>
          <w:lang w:val="en-AU" w:eastAsia="ar-SA"/>
        </w:rPr>
        <w:t>EE264</w:t>
      </w:r>
      <w:r w:rsidRPr="0026324E">
        <w:rPr>
          <w:sz w:val="20"/>
          <w:lang w:val="en-AU" w:eastAsia="ar-SA"/>
        </w:rPr>
        <w:tab/>
        <w:t>Principles of Electrical Engineering for</w:t>
      </w:r>
    </w:p>
    <w:p w14:paraId="63BD90F1" w14:textId="77777777" w:rsidR="00FC0E30" w:rsidRPr="0026324E" w:rsidRDefault="00FC0E30" w:rsidP="00FC0E30">
      <w:pPr>
        <w:tabs>
          <w:tab w:val="left" w:pos="851"/>
          <w:tab w:val="left" w:pos="990"/>
        </w:tabs>
        <w:jc w:val="both"/>
        <w:rPr>
          <w:sz w:val="20"/>
          <w:lang w:val="en-AU" w:eastAsia="ar-SA"/>
        </w:rPr>
      </w:pPr>
      <w:r w:rsidRPr="0026324E">
        <w:rPr>
          <w:sz w:val="20"/>
          <w:lang w:val="en-AU" w:eastAsia="ar-SA"/>
        </w:rPr>
        <w:tab/>
        <w:t>Mechanical Engineers</w:t>
      </w:r>
    </w:p>
    <w:p w14:paraId="63BD90F2" w14:textId="77777777" w:rsidR="00D826AA" w:rsidRPr="0062553C" w:rsidRDefault="00D826AA">
      <w:pPr>
        <w:tabs>
          <w:tab w:val="left" w:pos="851"/>
          <w:tab w:val="left" w:pos="900"/>
        </w:tabs>
        <w:jc w:val="both"/>
        <w:rPr>
          <w:sz w:val="20"/>
          <w:lang w:val="en-AU" w:eastAsia="ar-SA"/>
        </w:rPr>
      </w:pPr>
      <w:r w:rsidRPr="0062553C">
        <w:rPr>
          <w:sz w:val="20"/>
          <w:lang w:val="en-AU" w:eastAsia="ar-SA"/>
        </w:rPr>
        <w:t>EE311</w:t>
      </w:r>
      <w:r w:rsidRPr="0062553C">
        <w:rPr>
          <w:sz w:val="20"/>
          <w:lang w:val="en-AU" w:eastAsia="ar-SA"/>
        </w:rPr>
        <w:tab/>
        <w:t>Signals and Systems</w:t>
      </w:r>
    </w:p>
    <w:p w14:paraId="63BD90F3" w14:textId="77777777" w:rsidR="00D826AA" w:rsidRPr="0062553C" w:rsidRDefault="00D826AA">
      <w:pPr>
        <w:tabs>
          <w:tab w:val="left" w:pos="851"/>
          <w:tab w:val="left" w:pos="900"/>
        </w:tabs>
        <w:jc w:val="both"/>
        <w:rPr>
          <w:sz w:val="20"/>
          <w:lang w:val="en-AU" w:eastAsia="ar-SA"/>
        </w:rPr>
      </w:pPr>
      <w:r w:rsidRPr="0062553C">
        <w:rPr>
          <w:sz w:val="20"/>
          <w:lang w:val="en-AU" w:eastAsia="ar-SA"/>
        </w:rPr>
        <w:t>EE321</w:t>
      </w:r>
      <w:r w:rsidRPr="0062553C">
        <w:rPr>
          <w:sz w:val="20"/>
          <w:lang w:val="en-AU" w:eastAsia="ar-SA"/>
        </w:rPr>
        <w:tab/>
        <w:t>Electrical Measurements &amp;</w:t>
      </w:r>
    </w:p>
    <w:p w14:paraId="63BD90F4" w14:textId="77777777" w:rsidR="00D826AA" w:rsidRPr="0062553C" w:rsidRDefault="00D826AA">
      <w:pPr>
        <w:tabs>
          <w:tab w:val="left" w:pos="851"/>
          <w:tab w:val="left" w:pos="900"/>
        </w:tabs>
        <w:jc w:val="both"/>
        <w:rPr>
          <w:sz w:val="20"/>
          <w:lang w:val="en-AU" w:eastAsia="ar-SA"/>
        </w:rPr>
      </w:pPr>
      <w:r w:rsidRPr="0062553C">
        <w:rPr>
          <w:sz w:val="20"/>
          <w:lang w:val="en-AU" w:eastAsia="ar-SA"/>
        </w:rPr>
        <w:tab/>
        <w:t>Instrumentation</w:t>
      </w:r>
    </w:p>
    <w:p w14:paraId="63BD90F5" w14:textId="77777777" w:rsidR="00D826AA" w:rsidRPr="0062553C" w:rsidRDefault="00D826AA">
      <w:pPr>
        <w:tabs>
          <w:tab w:val="left" w:pos="851"/>
          <w:tab w:val="left" w:pos="900"/>
        </w:tabs>
        <w:jc w:val="both"/>
        <w:rPr>
          <w:sz w:val="20"/>
          <w:lang w:val="en-AU" w:eastAsia="ar-SA"/>
        </w:rPr>
      </w:pPr>
      <w:r w:rsidRPr="0062553C">
        <w:rPr>
          <w:sz w:val="20"/>
          <w:lang w:val="en-AU" w:eastAsia="ar-SA"/>
        </w:rPr>
        <w:t>EE331</w:t>
      </w:r>
      <w:r w:rsidRPr="0062553C">
        <w:rPr>
          <w:sz w:val="20"/>
          <w:lang w:val="en-AU" w:eastAsia="ar-SA"/>
        </w:rPr>
        <w:tab/>
        <w:t>Telecommunication Principles I</w:t>
      </w:r>
    </w:p>
    <w:p w14:paraId="63BD90F6" w14:textId="77777777" w:rsidR="00D826AA" w:rsidRPr="0062553C" w:rsidRDefault="00D826AA">
      <w:pPr>
        <w:tabs>
          <w:tab w:val="left" w:pos="851"/>
          <w:tab w:val="left" w:pos="900"/>
        </w:tabs>
        <w:jc w:val="both"/>
        <w:rPr>
          <w:sz w:val="20"/>
          <w:lang w:val="en-AU" w:eastAsia="ar-SA"/>
        </w:rPr>
      </w:pPr>
      <w:r w:rsidRPr="0062553C">
        <w:rPr>
          <w:sz w:val="20"/>
          <w:lang w:val="en-AU" w:eastAsia="ar-SA"/>
        </w:rPr>
        <w:t>EE332</w:t>
      </w:r>
      <w:r w:rsidRPr="0062553C">
        <w:rPr>
          <w:sz w:val="20"/>
          <w:lang w:val="en-AU" w:eastAsia="ar-SA"/>
        </w:rPr>
        <w:tab/>
        <w:t>Telecommunication Principles II</w:t>
      </w:r>
    </w:p>
    <w:p w14:paraId="63BD90F7" w14:textId="77777777" w:rsidR="00D826AA" w:rsidRPr="0062553C" w:rsidRDefault="00D826AA">
      <w:pPr>
        <w:tabs>
          <w:tab w:val="left" w:pos="851"/>
          <w:tab w:val="left" w:pos="900"/>
        </w:tabs>
        <w:jc w:val="both"/>
        <w:rPr>
          <w:sz w:val="20"/>
          <w:lang w:val="en-AU" w:eastAsia="ar-SA"/>
        </w:rPr>
      </w:pPr>
      <w:r w:rsidRPr="0062553C">
        <w:rPr>
          <w:sz w:val="20"/>
          <w:lang w:val="en-AU" w:eastAsia="ar-SA"/>
        </w:rPr>
        <w:t>EE341</w:t>
      </w:r>
      <w:r w:rsidRPr="0062553C">
        <w:rPr>
          <w:sz w:val="20"/>
          <w:lang w:val="en-AU" w:eastAsia="ar-SA"/>
        </w:rPr>
        <w:tab/>
        <w:t>Computer Architecture</w:t>
      </w:r>
    </w:p>
    <w:p w14:paraId="63BD90F8" w14:textId="77777777" w:rsidR="00D826AA" w:rsidRPr="0062553C" w:rsidRDefault="00D826AA">
      <w:pPr>
        <w:tabs>
          <w:tab w:val="left" w:pos="851"/>
          <w:tab w:val="left" w:pos="900"/>
        </w:tabs>
        <w:jc w:val="both"/>
        <w:rPr>
          <w:sz w:val="20"/>
          <w:lang w:val="en-AU" w:eastAsia="ar-SA"/>
        </w:rPr>
      </w:pPr>
      <w:r w:rsidRPr="0062553C">
        <w:rPr>
          <w:sz w:val="20"/>
          <w:lang w:val="en-AU" w:eastAsia="ar-SA"/>
        </w:rPr>
        <w:t>EE342</w:t>
      </w:r>
      <w:r w:rsidRPr="0062553C">
        <w:rPr>
          <w:sz w:val="20"/>
          <w:lang w:val="en-AU" w:eastAsia="ar-SA"/>
        </w:rPr>
        <w:tab/>
        <w:t>Interfacing Techniques</w:t>
      </w:r>
    </w:p>
    <w:p w14:paraId="63BD90F9" w14:textId="77777777" w:rsidR="00D826AA" w:rsidRPr="0062553C" w:rsidRDefault="00D826AA">
      <w:pPr>
        <w:tabs>
          <w:tab w:val="left" w:pos="851"/>
          <w:tab w:val="left" w:pos="900"/>
        </w:tabs>
        <w:jc w:val="both"/>
        <w:rPr>
          <w:sz w:val="20"/>
          <w:lang w:val="en-AU" w:eastAsia="ar-SA"/>
        </w:rPr>
      </w:pPr>
      <w:r w:rsidRPr="0062553C">
        <w:rPr>
          <w:sz w:val="20"/>
          <w:lang w:val="en-AU" w:eastAsia="ar-SA"/>
        </w:rPr>
        <w:t>EE343</w:t>
      </w:r>
      <w:r w:rsidRPr="0062553C">
        <w:rPr>
          <w:sz w:val="20"/>
          <w:lang w:val="en-AU" w:eastAsia="ar-SA"/>
        </w:rPr>
        <w:tab/>
        <w:t>Computer Hardware</w:t>
      </w:r>
    </w:p>
    <w:p w14:paraId="63BD90FA" w14:textId="77777777" w:rsidR="00D826AA" w:rsidRPr="0062553C" w:rsidRDefault="00D826AA">
      <w:pPr>
        <w:tabs>
          <w:tab w:val="left" w:pos="851"/>
          <w:tab w:val="left" w:pos="900"/>
        </w:tabs>
        <w:jc w:val="both"/>
        <w:rPr>
          <w:sz w:val="20"/>
          <w:lang w:val="en-AU" w:eastAsia="ar-SA"/>
        </w:rPr>
      </w:pPr>
      <w:r w:rsidRPr="0062553C">
        <w:rPr>
          <w:sz w:val="20"/>
          <w:lang w:val="en-AU" w:eastAsia="ar-SA"/>
        </w:rPr>
        <w:t>EE351</w:t>
      </w:r>
      <w:r w:rsidRPr="0062553C">
        <w:rPr>
          <w:sz w:val="20"/>
          <w:lang w:val="en-AU" w:eastAsia="ar-SA"/>
        </w:rPr>
        <w:tab/>
        <w:t>Electrical Machines II</w:t>
      </w:r>
    </w:p>
    <w:p w14:paraId="63BD90FB" w14:textId="77777777" w:rsidR="00D826AA" w:rsidRPr="000A2049" w:rsidRDefault="00D826AA">
      <w:pPr>
        <w:tabs>
          <w:tab w:val="left" w:pos="851"/>
          <w:tab w:val="left" w:pos="900"/>
        </w:tabs>
        <w:jc w:val="both"/>
        <w:rPr>
          <w:sz w:val="20"/>
          <w:lang w:val="en-AU" w:eastAsia="ar-SA"/>
        </w:rPr>
      </w:pPr>
      <w:r w:rsidRPr="0062553C">
        <w:rPr>
          <w:sz w:val="20"/>
          <w:lang w:val="en-AU" w:eastAsia="ar-SA"/>
        </w:rPr>
        <w:t>EE352</w:t>
      </w:r>
      <w:r w:rsidRPr="0062553C">
        <w:rPr>
          <w:sz w:val="20"/>
          <w:lang w:val="en-AU" w:eastAsia="ar-SA"/>
        </w:rPr>
        <w:tab/>
      </w:r>
      <w:r w:rsidRPr="000A2049">
        <w:rPr>
          <w:sz w:val="20"/>
          <w:lang w:val="en-AU" w:eastAsia="ar-SA"/>
        </w:rPr>
        <w:t>Electrical Power Systems I</w:t>
      </w:r>
    </w:p>
    <w:p w14:paraId="63BD90FC" w14:textId="77777777" w:rsidR="00D826AA" w:rsidRPr="000A2049" w:rsidRDefault="00D826AA">
      <w:pPr>
        <w:tabs>
          <w:tab w:val="left" w:pos="851"/>
          <w:tab w:val="left" w:pos="900"/>
        </w:tabs>
        <w:jc w:val="both"/>
        <w:rPr>
          <w:sz w:val="20"/>
          <w:lang w:val="en-AU" w:eastAsia="ar-SA"/>
        </w:rPr>
      </w:pPr>
      <w:r w:rsidRPr="000A2049">
        <w:rPr>
          <w:sz w:val="20"/>
          <w:lang w:val="en-AU" w:eastAsia="ar-SA"/>
        </w:rPr>
        <w:t>EE361</w:t>
      </w:r>
      <w:r w:rsidRPr="000A2049">
        <w:rPr>
          <w:sz w:val="20"/>
          <w:lang w:val="en-AU" w:eastAsia="ar-SA"/>
        </w:rPr>
        <w:tab/>
        <w:t>Control Systems I</w:t>
      </w:r>
    </w:p>
    <w:p w14:paraId="63BD90FD" w14:textId="77777777" w:rsidR="00D826AA" w:rsidRPr="000A2049" w:rsidRDefault="00D826AA">
      <w:pPr>
        <w:tabs>
          <w:tab w:val="left" w:pos="851"/>
          <w:tab w:val="left" w:pos="900"/>
        </w:tabs>
        <w:jc w:val="both"/>
        <w:rPr>
          <w:sz w:val="20"/>
          <w:lang w:val="en-AU" w:eastAsia="ar-SA"/>
        </w:rPr>
      </w:pPr>
      <w:r w:rsidRPr="000A2049">
        <w:rPr>
          <w:sz w:val="20"/>
          <w:lang w:val="en-AU" w:eastAsia="ar-SA"/>
        </w:rPr>
        <w:t>EE362</w:t>
      </w:r>
      <w:r w:rsidRPr="000A2049">
        <w:rPr>
          <w:sz w:val="20"/>
          <w:lang w:val="en-AU" w:eastAsia="ar-SA"/>
        </w:rPr>
        <w:tab/>
        <w:t>Control Systems II</w:t>
      </w:r>
    </w:p>
    <w:p w14:paraId="63BD90FE" w14:textId="77777777" w:rsidR="00D826AA" w:rsidRPr="000A2049" w:rsidRDefault="00D826AA">
      <w:pPr>
        <w:tabs>
          <w:tab w:val="left" w:pos="851"/>
          <w:tab w:val="left" w:pos="900"/>
        </w:tabs>
        <w:jc w:val="both"/>
        <w:rPr>
          <w:sz w:val="20"/>
          <w:lang w:val="en-AU" w:eastAsia="ar-SA"/>
        </w:rPr>
      </w:pPr>
      <w:r w:rsidRPr="000A2049">
        <w:rPr>
          <w:sz w:val="20"/>
          <w:lang w:val="en-AU" w:eastAsia="ar-SA"/>
        </w:rPr>
        <w:t>EE372</w:t>
      </w:r>
      <w:r w:rsidRPr="000A2049">
        <w:rPr>
          <w:sz w:val="20"/>
          <w:lang w:val="en-AU" w:eastAsia="ar-SA"/>
        </w:rPr>
        <w:tab/>
        <w:t>Computer Aided Engineering</w:t>
      </w:r>
    </w:p>
    <w:p w14:paraId="63BD90FF" w14:textId="77777777" w:rsidR="00FC0E30" w:rsidRPr="000A2049" w:rsidRDefault="00FC0E30" w:rsidP="00FC0E30">
      <w:pPr>
        <w:tabs>
          <w:tab w:val="left" w:pos="851"/>
          <w:tab w:val="left" w:pos="990"/>
        </w:tabs>
        <w:jc w:val="both"/>
        <w:rPr>
          <w:sz w:val="20"/>
          <w:lang w:val="en-AU" w:eastAsia="ar-SA"/>
        </w:rPr>
      </w:pPr>
      <w:r w:rsidRPr="000A2049">
        <w:rPr>
          <w:sz w:val="20"/>
          <w:lang w:val="en-AU" w:eastAsia="ar-SA"/>
        </w:rPr>
        <w:t>EE382</w:t>
      </w:r>
      <w:r w:rsidRPr="000A2049">
        <w:rPr>
          <w:sz w:val="20"/>
          <w:lang w:val="en-AU" w:eastAsia="ar-SA"/>
        </w:rPr>
        <w:tab/>
        <w:t>Industrial Electronics</w:t>
      </w:r>
      <w:r w:rsidRPr="000A2049">
        <w:rPr>
          <w:b/>
          <w:sz w:val="20"/>
          <w:lang w:val="en-AU" w:eastAsia="ar-SA"/>
        </w:rPr>
        <w:t xml:space="preserve"> </w:t>
      </w:r>
      <w:r w:rsidRPr="000A2049">
        <w:rPr>
          <w:sz w:val="20"/>
          <w:lang w:val="en-AU" w:eastAsia="ar-SA"/>
        </w:rPr>
        <w:t>and</w:t>
      </w:r>
    </w:p>
    <w:p w14:paraId="63BD9100" w14:textId="77777777" w:rsidR="00FC0E30" w:rsidRPr="000A2049" w:rsidRDefault="00FC0E30" w:rsidP="00FC0E30">
      <w:pPr>
        <w:tabs>
          <w:tab w:val="left" w:pos="851"/>
          <w:tab w:val="left" w:pos="990"/>
        </w:tabs>
        <w:jc w:val="both"/>
        <w:rPr>
          <w:sz w:val="20"/>
          <w:lang w:val="en-AU" w:eastAsia="ar-SA"/>
        </w:rPr>
      </w:pPr>
      <w:r w:rsidRPr="000A2049">
        <w:rPr>
          <w:sz w:val="20"/>
          <w:lang w:val="en-AU" w:eastAsia="ar-SA"/>
        </w:rPr>
        <w:tab/>
        <w:t>Computer Control</w:t>
      </w:r>
    </w:p>
    <w:p w14:paraId="63BD9101" w14:textId="77777777" w:rsidR="00FC0E30" w:rsidRPr="000A2049" w:rsidRDefault="00FC0E30" w:rsidP="00FC0E30">
      <w:pPr>
        <w:tabs>
          <w:tab w:val="left" w:pos="851"/>
          <w:tab w:val="left" w:pos="990"/>
        </w:tabs>
        <w:jc w:val="both"/>
        <w:rPr>
          <w:sz w:val="20"/>
          <w:lang w:val="en-AU" w:eastAsia="ar-SA"/>
        </w:rPr>
      </w:pPr>
      <w:r w:rsidRPr="000A2049">
        <w:rPr>
          <w:sz w:val="20"/>
          <w:lang w:val="en-AU" w:eastAsia="ar-SA"/>
        </w:rPr>
        <w:t>EE398</w:t>
      </w:r>
      <w:r w:rsidRPr="000A2049">
        <w:rPr>
          <w:sz w:val="20"/>
          <w:lang w:val="en-AU" w:eastAsia="ar-SA"/>
        </w:rPr>
        <w:tab/>
        <w:t>Electrical Engineering for Mining</w:t>
      </w:r>
    </w:p>
    <w:p w14:paraId="63BD9102" w14:textId="77777777" w:rsidR="00D826AA" w:rsidRPr="000A2049" w:rsidRDefault="00D826AA">
      <w:pPr>
        <w:tabs>
          <w:tab w:val="left" w:pos="851"/>
          <w:tab w:val="left" w:pos="900"/>
        </w:tabs>
        <w:jc w:val="both"/>
        <w:rPr>
          <w:sz w:val="20"/>
          <w:lang w:val="en-AU" w:eastAsia="ar-SA"/>
        </w:rPr>
      </w:pPr>
      <w:r w:rsidRPr="000A2049">
        <w:rPr>
          <w:sz w:val="20"/>
          <w:lang w:val="en-AU" w:eastAsia="ar-SA"/>
        </w:rPr>
        <w:t>EE402</w:t>
      </w:r>
      <w:r w:rsidRPr="000A2049">
        <w:rPr>
          <w:sz w:val="20"/>
          <w:lang w:val="en-AU" w:eastAsia="ar-SA"/>
        </w:rPr>
        <w:tab/>
        <w:t xml:space="preserve">The Professional Engineer </w:t>
      </w:r>
    </w:p>
    <w:p w14:paraId="63BD9103" w14:textId="77777777" w:rsidR="00D826AA" w:rsidRPr="000A2049" w:rsidRDefault="00D826AA">
      <w:pPr>
        <w:tabs>
          <w:tab w:val="left" w:pos="851"/>
          <w:tab w:val="left" w:pos="900"/>
        </w:tabs>
        <w:jc w:val="both"/>
        <w:rPr>
          <w:sz w:val="20"/>
          <w:lang w:val="en-AU" w:eastAsia="ar-SA"/>
        </w:rPr>
      </w:pPr>
      <w:r w:rsidRPr="000A2049">
        <w:rPr>
          <w:sz w:val="20"/>
          <w:lang w:val="en-AU" w:eastAsia="ar-SA"/>
        </w:rPr>
        <w:t>EE411</w:t>
      </w:r>
      <w:r w:rsidRPr="000A2049">
        <w:rPr>
          <w:sz w:val="20"/>
          <w:lang w:val="en-AU" w:eastAsia="ar-SA"/>
        </w:rPr>
        <w:tab/>
        <w:t>Instrumentation Systems &amp; Process</w:t>
      </w:r>
    </w:p>
    <w:p w14:paraId="63BD9104" w14:textId="77777777" w:rsidR="00D826AA" w:rsidRPr="000A2049" w:rsidRDefault="00D826AA">
      <w:pPr>
        <w:tabs>
          <w:tab w:val="left" w:pos="851"/>
          <w:tab w:val="left" w:pos="900"/>
        </w:tabs>
        <w:jc w:val="both"/>
        <w:rPr>
          <w:sz w:val="20"/>
          <w:lang w:val="en-AU" w:eastAsia="ar-SA"/>
        </w:rPr>
      </w:pPr>
      <w:r w:rsidRPr="000A2049">
        <w:rPr>
          <w:sz w:val="20"/>
          <w:lang w:val="en-AU" w:eastAsia="ar-SA"/>
        </w:rPr>
        <w:t xml:space="preserve"> </w:t>
      </w:r>
      <w:r w:rsidRPr="000A2049">
        <w:rPr>
          <w:sz w:val="20"/>
          <w:lang w:val="en-AU" w:eastAsia="ar-SA"/>
        </w:rPr>
        <w:tab/>
        <w:t>Control</w:t>
      </w:r>
    </w:p>
    <w:p w14:paraId="63BD9105" w14:textId="77777777" w:rsidR="00D826AA" w:rsidRPr="000A2049" w:rsidRDefault="00D826AA">
      <w:pPr>
        <w:tabs>
          <w:tab w:val="left" w:pos="851"/>
          <w:tab w:val="left" w:pos="900"/>
        </w:tabs>
        <w:jc w:val="both"/>
        <w:rPr>
          <w:sz w:val="20"/>
          <w:lang w:val="en-AU" w:eastAsia="ar-SA"/>
        </w:rPr>
      </w:pPr>
      <w:r w:rsidRPr="000A2049">
        <w:rPr>
          <w:sz w:val="20"/>
          <w:lang w:val="en-AU" w:eastAsia="ar-SA"/>
        </w:rPr>
        <w:t>EE412</w:t>
      </w:r>
      <w:r w:rsidRPr="000A2049">
        <w:rPr>
          <w:sz w:val="20"/>
          <w:lang w:val="en-AU" w:eastAsia="ar-SA"/>
        </w:rPr>
        <w:tab/>
        <w:t>Thesis B</w:t>
      </w:r>
    </w:p>
    <w:p w14:paraId="63BD9106" w14:textId="77777777" w:rsidR="00D826AA" w:rsidRPr="000A2049" w:rsidRDefault="00D826AA">
      <w:pPr>
        <w:tabs>
          <w:tab w:val="left" w:pos="851"/>
          <w:tab w:val="left" w:pos="900"/>
        </w:tabs>
        <w:jc w:val="both"/>
        <w:rPr>
          <w:sz w:val="20"/>
          <w:lang w:val="en-AU" w:eastAsia="ar-SA"/>
        </w:rPr>
      </w:pPr>
      <w:r w:rsidRPr="000A2049">
        <w:rPr>
          <w:sz w:val="20"/>
          <w:lang w:val="en-AU" w:eastAsia="ar-SA"/>
        </w:rPr>
        <w:t>EE421</w:t>
      </w:r>
      <w:r w:rsidRPr="000A2049">
        <w:rPr>
          <w:sz w:val="20"/>
          <w:lang w:val="en-AU" w:eastAsia="ar-SA"/>
        </w:rPr>
        <w:tab/>
        <w:t>Electrical Design I</w:t>
      </w:r>
    </w:p>
    <w:p w14:paraId="63BD9107" w14:textId="77777777" w:rsidR="00D826AA" w:rsidRPr="000A2049" w:rsidRDefault="00D826AA">
      <w:pPr>
        <w:tabs>
          <w:tab w:val="left" w:pos="851"/>
          <w:tab w:val="left" w:pos="900"/>
        </w:tabs>
        <w:jc w:val="both"/>
        <w:rPr>
          <w:sz w:val="20"/>
          <w:lang w:val="en-AU" w:eastAsia="ar-SA"/>
        </w:rPr>
      </w:pPr>
      <w:r w:rsidRPr="000A2049">
        <w:rPr>
          <w:sz w:val="20"/>
          <w:lang w:val="en-AU" w:eastAsia="ar-SA"/>
        </w:rPr>
        <w:t>EE431</w:t>
      </w:r>
      <w:r w:rsidRPr="000A2049">
        <w:rPr>
          <w:sz w:val="20"/>
          <w:lang w:val="en-AU" w:eastAsia="ar-SA"/>
        </w:rPr>
        <w:tab/>
        <w:t>Thesis A</w:t>
      </w:r>
    </w:p>
    <w:p w14:paraId="63BD9108" w14:textId="77777777" w:rsidR="00D826AA" w:rsidRPr="000A2049" w:rsidRDefault="00D826AA">
      <w:pPr>
        <w:tabs>
          <w:tab w:val="left" w:pos="851"/>
          <w:tab w:val="left" w:pos="900"/>
        </w:tabs>
        <w:jc w:val="both"/>
        <w:rPr>
          <w:sz w:val="20"/>
          <w:lang w:val="en-AU" w:eastAsia="ar-SA"/>
        </w:rPr>
      </w:pPr>
      <w:r w:rsidRPr="000A2049">
        <w:rPr>
          <w:sz w:val="20"/>
          <w:lang w:val="en-AU" w:eastAsia="ar-SA"/>
        </w:rPr>
        <w:t>EE432</w:t>
      </w:r>
      <w:r w:rsidRPr="000A2049">
        <w:rPr>
          <w:sz w:val="20"/>
          <w:lang w:val="en-AU" w:eastAsia="ar-SA"/>
        </w:rPr>
        <w:tab/>
        <w:t>Electrical Machines III</w:t>
      </w:r>
    </w:p>
    <w:p w14:paraId="63BD9109" w14:textId="77777777" w:rsidR="00D826AA" w:rsidRPr="000A2049" w:rsidRDefault="00D826AA">
      <w:pPr>
        <w:tabs>
          <w:tab w:val="left" w:pos="851"/>
          <w:tab w:val="left" w:pos="900"/>
        </w:tabs>
        <w:jc w:val="both"/>
        <w:rPr>
          <w:sz w:val="20"/>
          <w:lang w:val="en-AU" w:eastAsia="ar-SA"/>
        </w:rPr>
      </w:pPr>
      <w:r w:rsidRPr="000A2049">
        <w:rPr>
          <w:sz w:val="20"/>
          <w:lang w:val="en-AU" w:eastAsia="ar-SA"/>
        </w:rPr>
        <w:t>EE441</w:t>
      </w:r>
      <w:r w:rsidRPr="000A2049">
        <w:rPr>
          <w:sz w:val="20"/>
          <w:lang w:val="en-AU" w:eastAsia="ar-SA"/>
        </w:rPr>
        <w:tab/>
        <w:t>Electrical Power Systems II</w:t>
      </w:r>
    </w:p>
    <w:p w14:paraId="63BD910A" w14:textId="77777777" w:rsidR="00D826AA" w:rsidRPr="000A2049" w:rsidRDefault="00D826AA">
      <w:pPr>
        <w:tabs>
          <w:tab w:val="left" w:pos="851"/>
          <w:tab w:val="left" w:pos="990"/>
        </w:tabs>
        <w:jc w:val="both"/>
        <w:rPr>
          <w:sz w:val="20"/>
          <w:lang w:val="en-AU" w:eastAsia="ar-SA"/>
        </w:rPr>
      </w:pPr>
      <w:r w:rsidRPr="0062553C">
        <w:rPr>
          <w:sz w:val="20"/>
          <w:lang w:val="en-AU" w:eastAsia="ar-SA"/>
        </w:rPr>
        <w:t>EE442</w:t>
      </w:r>
      <w:r w:rsidRPr="0062553C">
        <w:rPr>
          <w:sz w:val="20"/>
          <w:lang w:val="en-AU" w:eastAsia="ar-SA"/>
        </w:rPr>
        <w:tab/>
      </w:r>
      <w:r w:rsidRPr="000A2049">
        <w:rPr>
          <w:sz w:val="20"/>
          <w:lang w:val="en-AU" w:eastAsia="ar-SA"/>
        </w:rPr>
        <w:t>Electrical Power Systems III</w:t>
      </w:r>
    </w:p>
    <w:p w14:paraId="63BD910B" w14:textId="77777777" w:rsidR="00D826AA" w:rsidRPr="0062553C" w:rsidRDefault="00D826AA">
      <w:pPr>
        <w:tabs>
          <w:tab w:val="left" w:pos="851"/>
          <w:tab w:val="left" w:pos="990"/>
        </w:tabs>
        <w:jc w:val="both"/>
        <w:rPr>
          <w:sz w:val="20"/>
          <w:lang w:val="en-AU" w:eastAsia="ar-SA"/>
        </w:rPr>
      </w:pPr>
      <w:r w:rsidRPr="0062553C">
        <w:rPr>
          <w:sz w:val="20"/>
          <w:lang w:val="en-AU" w:eastAsia="ar-SA"/>
        </w:rPr>
        <w:t>EE451</w:t>
      </w:r>
      <w:r w:rsidRPr="0062553C">
        <w:rPr>
          <w:sz w:val="20"/>
          <w:lang w:val="en-AU" w:eastAsia="ar-SA"/>
        </w:rPr>
        <w:tab/>
        <w:t>Power Electronics I</w:t>
      </w:r>
    </w:p>
    <w:p w14:paraId="63BD910C" w14:textId="77777777" w:rsidR="00D826AA" w:rsidRPr="0062553C" w:rsidRDefault="00D826AA">
      <w:pPr>
        <w:tabs>
          <w:tab w:val="left" w:pos="851"/>
          <w:tab w:val="left" w:pos="990"/>
        </w:tabs>
        <w:jc w:val="both"/>
        <w:rPr>
          <w:sz w:val="20"/>
          <w:lang w:val="en-AU" w:eastAsia="ar-SA"/>
        </w:rPr>
      </w:pPr>
      <w:r w:rsidRPr="0062553C">
        <w:rPr>
          <w:sz w:val="20"/>
          <w:lang w:val="en-AU" w:eastAsia="ar-SA"/>
        </w:rPr>
        <w:lastRenderedPageBreak/>
        <w:t>EE452</w:t>
      </w:r>
      <w:r w:rsidRPr="0062553C">
        <w:rPr>
          <w:sz w:val="20"/>
          <w:lang w:val="en-AU" w:eastAsia="ar-SA"/>
        </w:rPr>
        <w:tab/>
        <w:t>Power Electronics II</w:t>
      </w:r>
    </w:p>
    <w:p w14:paraId="63BD910D" w14:textId="77777777" w:rsidR="00D826AA" w:rsidRPr="0062553C" w:rsidRDefault="00D826AA">
      <w:pPr>
        <w:tabs>
          <w:tab w:val="left" w:pos="851"/>
          <w:tab w:val="left" w:pos="990"/>
        </w:tabs>
        <w:jc w:val="both"/>
        <w:rPr>
          <w:sz w:val="20"/>
          <w:lang w:val="en-AU" w:eastAsia="ar-SA"/>
        </w:rPr>
      </w:pPr>
      <w:r w:rsidRPr="0062553C">
        <w:rPr>
          <w:sz w:val="20"/>
          <w:lang w:val="en-AU" w:eastAsia="ar-SA"/>
        </w:rPr>
        <w:t>EE461</w:t>
      </w:r>
      <w:r w:rsidRPr="0062553C">
        <w:rPr>
          <w:sz w:val="20"/>
          <w:lang w:val="en-AU" w:eastAsia="ar-SA"/>
        </w:rPr>
        <w:tab/>
        <w:t>Computer Communications</w:t>
      </w:r>
    </w:p>
    <w:p w14:paraId="63BD910E" w14:textId="77777777" w:rsidR="00D826AA" w:rsidRPr="0062553C" w:rsidRDefault="00D826AA">
      <w:pPr>
        <w:tabs>
          <w:tab w:val="left" w:pos="851"/>
          <w:tab w:val="left" w:pos="990"/>
        </w:tabs>
        <w:jc w:val="both"/>
        <w:rPr>
          <w:sz w:val="20"/>
          <w:lang w:val="en-AU" w:eastAsia="ar-SA"/>
        </w:rPr>
      </w:pPr>
      <w:r w:rsidRPr="0062553C">
        <w:rPr>
          <w:sz w:val="20"/>
          <w:lang w:val="en-AU" w:eastAsia="ar-SA"/>
        </w:rPr>
        <w:t>EE462</w:t>
      </w:r>
      <w:r w:rsidRPr="0062553C">
        <w:rPr>
          <w:sz w:val="20"/>
          <w:lang w:val="en-AU" w:eastAsia="ar-SA"/>
        </w:rPr>
        <w:tab/>
        <w:t>Electrical Design II</w:t>
      </w:r>
    </w:p>
    <w:p w14:paraId="63BD910F" w14:textId="77777777" w:rsidR="00D826AA" w:rsidRPr="0062553C" w:rsidRDefault="00D826AA">
      <w:pPr>
        <w:tabs>
          <w:tab w:val="left" w:pos="851"/>
          <w:tab w:val="left" w:pos="990"/>
        </w:tabs>
        <w:jc w:val="both"/>
        <w:rPr>
          <w:sz w:val="20"/>
          <w:lang w:val="en-AU" w:eastAsia="ar-SA"/>
        </w:rPr>
      </w:pPr>
      <w:r w:rsidRPr="0062553C">
        <w:rPr>
          <w:sz w:val="20"/>
          <w:lang w:val="en-AU" w:eastAsia="ar-SA"/>
        </w:rPr>
        <w:t>EE471</w:t>
      </w:r>
      <w:r w:rsidRPr="0062553C">
        <w:rPr>
          <w:sz w:val="20"/>
          <w:lang w:val="en-AU" w:eastAsia="ar-SA"/>
        </w:rPr>
        <w:tab/>
        <w:t xml:space="preserve">Communications Systems Analysis </w:t>
      </w:r>
    </w:p>
    <w:p w14:paraId="63BD9110" w14:textId="77777777" w:rsidR="00D826AA" w:rsidRPr="0062553C" w:rsidRDefault="00D826AA">
      <w:pPr>
        <w:tabs>
          <w:tab w:val="left" w:pos="851"/>
          <w:tab w:val="left" w:pos="990"/>
        </w:tabs>
        <w:jc w:val="both"/>
        <w:rPr>
          <w:sz w:val="20"/>
          <w:lang w:val="en-AU" w:eastAsia="ar-SA"/>
        </w:rPr>
      </w:pPr>
      <w:r w:rsidRPr="0062553C">
        <w:rPr>
          <w:sz w:val="20"/>
          <w:lang w:val="en-AU" w:eastAsia="ar-SA"/>
        </w:rPr>
        <w:tab/>
        <w:t>&amp; Design</w:t>
      </w:r>
    </w:p>
    <w:p w14:paraId="63BD9111" w14:textId="77777777" w:rsidR="00D826AA" w:rsidRPr="0062553C" w:rsidRDefault="00D826AA">
      <w:pPr>
        <w:tabs>
          <w:tab w:val="left" w:pos="851"/>
          <w:tab w:val="left" w:pos="990"/>
        </w:tabs>
        <w:jc w:val="both"/>
        <w:rPr>
          <w:sz w:val="20"/>
          <w:lang w:val="en-AU" w:eastAsia="ar-SA"/>
        </w:rPr>
      </w:pPr>
      <w:r w:rsidRPr="0062553C">
        <w:rPr>
          <w:sz w:val="20"/>
          <w:lang w:val="en-AU" w:eastAsia="ar-SA"/>
        </w:rPr>
        <w:t>EE472</w:t>
      </w:r>
      <w:r w:rsidRPr="0062553C">
        <w:rPr>
          <w:sz w:val="20"/>
          <w:lang w:val="en-AU" w:eastAsia="ar-SA"/>
        </w:rPr>
        <w:tab/>
        <w:t>Satellite Communications</w:t>
      </w:r>
    </w:p>
    <w:p w14:paraId="63BD9112" w14:textId="77777777" w:rsidR="00D826AA" w:rsidRPr="0062553C" w:rsidRDefault="00D826AA">
      <w:pPr>
        <w:tabs>
          <w:tab w:val="left" w:pos="851"/>
          <w:tab w:val="left" w:pos="990"/>
        </w:tabs>
        <w:jc w:val="both"/>
        <w:rPr>
          <w:sz w:val="20"/>
          <w:lang w:val="en-AU" w:eastAsia="ar-SA"/>
        </w:rPr>
      </w:pPr>
      <w:r w:rsidRPr="0062553C">
        <w:rPr>
          <w:sz w:val="20"/>
          <w:lang w:val="en-AU" w:eastAsia="ar-SA"/>
        </w:rPr>
        <w:t>EE481</w:t>
      </w:r>
      <w:r w:rsidRPr="0062553C">
        <w:rPr>
          <w:sz w:val="20"/>
          <w:lang w:val="en-AU" w:eastAsia="ar-SA"/>
        </w:rPr>
        <w:tab/>
        <w:t>Antennas and Propagation</w:t>
      </w:r>
    </w:p>
    <w:p w14:paraId="63BD9113" w14:textId="77777777" w:rsidR="00D826AA" w:rsidRPr="0062553C" w:rsidRDefault="00D826AA">
      <w:pPr>
        <w:tabs>
          <w:tab w:val="left" w:pos="851"/>
          <w:tab w:val="left" w:pos="990"/>
        </w:tabs>
        <w:jc w:val="both"/>
        <w:rPr>
          <w:sz w:val="20"/>
          <w:lang w:val="en-AU" w:eastAsia="ar-SA"/>
        </w:rPr>
      </w:pPr>
      <w:r w:rsidRPr="0062553C">
        <w:rPr>
          <w:sz w:val="20"/>
          <w:lang w:val="en-AU" w:eastAsia="ar-SA"/>
        </w:rPr>
        <w:t>EE482</w:t>
      </w:r>
      <w:r w:rsidRPr="0062553C">
        <w:rPr>
          <w:sz w:val="20"/>
          <w:lang w:val="en-AU" w:eastAsia="ar-SA"/>
        </w:rPr>
        <w:tab/>
        <w:t>Data Communications</w:t>
      </w:r>
    </w:p>
    <w:p w14:paraId="63BD9114" w14:textId="77777777" w:rsidR="00D826AA" w:rsidRDefault="00D826AA">
      <w:pPr>
        <w:tabs>
          <w:tab w:val="left" w:pos="851"/>
          <w:tab w:val="left" w:pos="990"/>
        </w:tabs>
        <w:jc w:val="both"/>
        <w:rPr>
          <w:sz w:val="20"/>
          <w:lang w:val="en-AU" w:eastAsia="ar-SA"/>
        </w:rPr>
      </w:pPr>
      <w:r w:rsidRPr="0062553C">
        <w:rPr>
          <w:sz w:val="20"/>
          <w:lang w:val="en-AU" w:eastAsia="ar-SA"/>
        </w:rPr>
        <w:t>EE491</w:t>
      </w:r>
      <w:r w:rsidRPr="0062553C">
        <w:rPr>
          <w:sz w:val="20"/>
          <w:lang w:val="en-AU" w:eastAsia="ar-SA"/>
        </w:rPr>
        <w:tab/>
        <w:t>Microwave &amp; Optical Systems</w:t>
      </w:r>
    </w:p>
    <w:p w14:paraId="63BD9115" w14:textId="77777777" w:rsidR="00D826AA" w:rsidRPr="0062553C" w:rsidRDefault="00D826AA">
      <w:pPr>
        <w:tabs>
          <w:tab w:val="left" w:pos="851"/>
          <w:tab w:val="left" w:pos="990"/>
        </w:tabs>
        <w:jc w:val="both"/>
        <w:rPr>
          <w:sz w:val="20"/>
          <w:lang w:val="en-AU" w:eastAsia="ar-SA"/>
        </w:rPr>
      </w:pPr>
    </w:p>
    <w:p w14:paraId="63BD9116" w14:textId="77777777" w:rsidR="00D826AA" w:rsidRPr="0062553C" w:rsidRDefault="00D826AA">
      <w:pPr>
        <w:tabs>
          <w:tab w:val="left" w:pos="851"/>
          <w:tab w:val="left" w:pos="990"/>
        </w:tabs>
        <w:jc w:val="both"/>
        <w:rPr>
          <w:sz w:val="20"/>
          <w:lang w:val="en-AU" w:eastAsia="ar-SA"/>
        </w:rPr>
      </w:pPr>
    </w:p>
    <w:p w14:paraId="63BD9117" w14:textId="77777777" w:rsidR="00D826AA" w:rsidRPr="0062553C" w:rsidRDefault="00D826AA">
      <w:pPr>
        <w:jc w:val="both"/>
        <w:rPr>
          <w:b/>
          <w:sz w:val="20"/>
          <w:lang w:val="en-AU" w:eastAsia="ar-SA"/>
        </w:rPr>
      </w:pPr>
      <w:r w:rsidRPr="0062553C">
        <w:rPr>
          <w:b/>
          <w:sz w:val="20"/>
          <w:lang w:val="en-AU" w:eastAsia="ar-SA"/>
        </w:rPr>
        <w:t>SUBJECTS DETAILS</w:t>
      </w:r>
    </w:p>
    <w:p w14:paraId="63BD9118" w14:textId="77777777" w:rsidR="00D826AA" w:rsidRPr="0062553C" w:rsidRDefault="00D826AA">
      <w:pPr>
        <w:tabs>
          <w:tab w:val="left" w:pos="990"/>
        </w:tabs>
        <w:jc w:val="both"/>
        <w:rPr>
          <w:b/>
          <w:sz w:val="20"/>
          <w:lang w:val="en-AU" w:eastAsia="ar-SA"/>
        </w:rPr>
      </w:pPr>
    </w:p>
    <w:p w14:paraId="63BD9119" w14:textId="77777777" w:rsidR="008F0525" w:rsidRPr="008F0525" w:rsidRDefault="008F0525" w:rsidP="008F0525">
      <w:pPr>
        <w:rPr>
          <w:b/>
          <w:sz w:val="20"/>
          <w:szCs w:val="20"/>
        </w:rPr>
      </w:pPr>
      <w:r w:rsidRPr="008F0525">
        <w:rPr>
          <w:b/>
          <w:sz w:val="20"/>
          <w:szCs w:val="20"/>
        </w:rPr>
        <w:t>EE101</w:t>
      </w:r>
      <w:r w:rsidRPr="008F0525">
        <w:rPr>
          <w:b/>
          <w:sz w:val="20"/>
          <w:szCs w:val="20"/>
        </w:rPr>
        <w:tab/>
        <w:t>INTRODUCTION TO ENGINEERING</w:t>
      </w:r>
    </w:p>
    <w:p w14:paraId="63BD911A" w14:textId="77777777" w:rsidR="008F0525" w:rsidRPr="008F0525" w:rsidRDefault="008F0525" w:rsidP="008F0525">
      <w:pPr>
        <w:rPr>
          <w:sz w:val="20"/>
          <w:szCs w:val="20"/>
        </w:rPr>
      </w:pPr>
    </w:p>
    <w:p w14:paraId="63BD911B" w14:textId="77777777" w:rsidR="008F0525" w:rsidRPr="008F0525" w:rsidRDefault="008F0525" w:rsidP="008F0525">
      <w:pPr>
        <w:jc w:val="both"/>
        <w:rPr>
          <w:b/>
          <w:color w:val="000000"/>
          <w:sz w:val="20"/>
          <w:szCs w:val="20"/>
        </w:rPr>
      </w:pPr>
      <w:r w:rsidRPr="008F0525">
        <w:rPr>
          <w:b/>
          <w:color w:val="000000"/>
          <w:sz w:val="20"/>
          <w:szCs w:val="20"/>
        </w:rPr>
        <w:t>Lecture Hours per week:</w:t>
      </w:r>
      <w:r w:rsidRPr="008F0525">
        <w:rPr>
          <w:b/>
          <w:color w:val="000000"/>
          <w:sz w:val="20"/>
          <w:szCs w:val="20"/>
        </w:rPr>
        <w:tab/>
      </w:r>
      <w:r>
        <w:rPr>
          <w:b/>
          <w:color w:val="000000"/>
          <w:sz w:val="20"/>
          <w:szCs w:val="20"/>
        </w:rPr>
        <w:tab/>
      </w:r>
      <w:r w:rsidRPr="008F0525">
        <w:rPr>
          <w:b/>
          <w:color w:val="000000"/>
          <w:sz w:val="20"/>
          <w:szCs w:val="20"/>
        </w:rPr>
        <w:tab/>
        <w:t>1</w:t>
      </w:r>
    </w:p>
    <w:p w14:paraId="63BD911C" w14:textId="77777777" w:rsidR="008F0525" w:rsidRPr="008F0525" w:rsidRDefault="008F0525" w:rsidP="008F0525">
      <w:pPr>
        <w:jc w:val="both"/>
        <w:rPr>
          <w:b/>
          <w:color w:val="000000"/>
          <w:sz w:val="20"/>
          <w:szCs w:val="20"/>
        </w:rPr>
      </w:pPr>
      <w:r w:rsidRPr="008F0525">
        <w:rPr>
          <w:b/>
          <w:color w:val="000000"/>
          <w:sz w:val="20"/>
          <w:szCs w:val="20"/>
        </w:rPr>
        <w:t>Tutorial Hours per week:</w:t>
      </w:r>
      <w:r w:rsidRPr="008F0525">
        <w:rPr>
          <w:b/>
          <w:color w:val="000000"/>
          <w:sz w:val="20"/>
          <w:szCs w:val="20"/>
        </w:rPr>
        <w:tab/>
      </w:r>
      <w:r>
        <w:rPr>
          <w:b/>
          <w:color w:val="000000"/>
          <w:sz w:val="20"/>
          <w:szCs w:val="20"/>
        </w:rPr>
        <w:tab/>
      </w:r>
    </w:p>
    <w:p w14:paraId="63BD911D" w14:textId="77777777" w:rsidR="008F0525" w:rsidRPr="008F0525" w:rsidRDefault="008F0525" w:rsidP="008F0525">
      <w:pPr>
        <w:jc w:val="both"/>
        <w:rPr>
          <w:b/>
          <w:color w:val="000000"/>
          <w:sz w:val="20"/>
          <w:szCs w:val="20"/>
        </w:rPr>
      </w:pPr>
      <w:r w:rsidRPr="008F0525">
        <w:rPr>
          <w:b/>
          <w:color w:val="000000"/>
          <w:sz w:val="20"/>
          <w:szCs w:val="20"/>
        </w:rPr>
        <w:t>Laboratory Hours per week:</w:t>
      </w:r>
      <w:r>
        <w:rPr>
          <w:b/>
          <w:color w:val="000000"/>
          <w:sz w:val="20"/>
          <w:szCs w:val="20"/>
        </w:rPr>
        <w:tab/>
      </w:r>
      <w:r w:rsidRPr="008F0525">
        <w:rPr>
          <w:b/>
          <w:color w:val="000000"/>
          <w:sz w:val="20"/>
          <w:szCs w:val="20"/>
        </w:rPr>
        <w:tab/>
        <w:t>2</w:t>
      </w:r>
    </w:p>
    <w:p w14:paraId="63BD911E" w14:textId="77777777" w:rsidR="008F0525" w:rsidRPr="008F0525" w:rsidRDefault="008F0525" w:rsidP="008F0525">
      <w:pPr>
        <w:jc w:val="both"/>
        <w:rPr>
          <w:b/>
          <w:color w:val="000000"/>
          <w:sz w:val="20"/>
          <w:szCs w:val="20"/>
        </w:rPr>
      </w:pPr>
    </w:p>
    <w:p w14:paraId="63BD911F" w14:textId="77777777" w:rsidR="008F0525" w:rsidRPr="008F0525" w:rsidRDefault="00C21800" w:rsidP="008F0525">
      <w:pPr>
        <w:jc w:val="both"/>
        <w:rPr>
          <w:b/>
          <w:color w:val="000000"/>
          <w:sz w:val="20"/>
          <w:szCs w:val="20"/>
        </w:rPr>
      </w:pPr>
      <w:r>
        <w:rPr>
          <w:b/>
          <w:color w:val="000000"/>
          <w:sz w:val="20"/>
          <w:szCs w:val="20"/>
        </w:rPr>
        <w:t>Credits:</w:t>
      </w:r>
      <w:r>
        <w:rPr>
          <w:b/>
          <w:color w:val="000000"/>
          <w:sz w:val="20"/>
          <w:szCs w:val="20"/>
        </w:rPr>
        <w:tab/>
      </w:r>
      <w:r w:rsidR="008F0525" w:rsidRPr="008F0525">
        <w:rPr>
          <w:b/>
          <w:color w:val="000000"/>
          <w:sz w:val="20"/>
          <w:szCs w:val="20"/>
          <w:lang w:val="en-GB"/>
        </w:rPr>
        <w:tab/>
      </w:r>
      <w:r w:rsidR="008F0525" w:rsidRPr="008F0525">
        <w:rPr>
          <w:b/>
          <w:color w:val="000000"/>
          <w:sz w:val="20"/>
          <w:szCs w:val="20"/>
          <w:lang w:val="en-GB"/>
        </w:rPr>
        <w:tab/>
      </w:r>
      <w:r w:rsidR="008F0525" w:rsidRPr="008F0525">
        <w:rPr>
          <w:b/>
          <w:color w:val="000000"/>
          <w:sz w:val="20"/>
          <w:szCs w:val="20"/>
          <w:lang w:val="en-GB"/>
        </w:rPr>
        <w:tab/>
      </w:r>
      <w:r w:rsidR="008F0525" w:rsidRPr="008F0525">
        <w:rPr>
          <w:b/>
          <w:color w:val="000000"/>
          <w:sz w:val="20"/>
          <w:szCs w:val="20"/>
          <w:lang w:val="en-GB"/>
        </w:rPr>
        <w:tab/>
        <w:t>7</w:t>
      </w:r>
    </w:p>
    <w:p w14:paraId="63BD9120" w14:textId="77777777" w:rsidR="008F0525" w:rsidRPr="008F0525" w:rsidRDefault="008F0525" w:rsidP="008F0525">
      <w:pPr>
        <w:rPr>
          <w:sz w:val="20"/>
          <w:szCs w:val="20"/>
        </w:rPr>
      </w:pPr>
    </w:p>
    <w:p w14:paraId="63BD9121" w14:textId="77777777" w:rsidR="008F0525" w:rsidRPr="008F0525" w:rsidRDefault="008F0525" w:rsidP="008F0525">
      <w:pPr>
        <w:rPr>
          <w:sz w:val="20"/>
          <w:szCs w:val="20"/>
        </w:rPr>
      </w:pPr>
      <w:r w:rsidRPr="008F0525">
        <w:rPr>
          <w:b/>
          <w:sz w:val="20"/>
          <w:szCs w:val="20"/>
        </w:rPr>
        <w:t>Prerequisite:</w:t>
      </w:r>
      <w:r w:rsidR="00C45C62">
        <w:rPr>
          <w:b/>
          <w:sz w:val="20"/>
          <w:szCs w:val="20"/>
        </w:rPr>
        <w:t xml:space="preserve"> </w:t>
      </w:r>
      <w:r w:rsidRPr="008F0525">
        <w:rPr>
          <w:sz w:val="20"/>
          <w:szCs w:val="20"/>
        </w:rPr>
        <w:t>none</w:t>
      </w:r>
    </w:p>
    <w:p w14:paraId="63BD9122" w14:textId="77777777" w:rsidR="008F0525" w:rsidRPr="008F0525" w:rsidRDefault="008F0525" w:rsidP="008F0525">
      <w:pPr>
        <w:rPr>
          <w:sz w:val="20"/>
          <w:szCs w:val="20"/>
        </w:rPr>
      </w:pPr>
    </w:p>
    <w:p w14:paraId="63BD9123" w14:textId="77777777" w:rsidR="008F0525" w:rsidRPr="008F0525" w:rsidRDefault="008F0525" w:rsidP="008F0525">
      <w:pPr>
        <w:rPr>
          <w:sz w:val="20"/>
          <w:szCs w:val="20"/>
        </w:rPr>
      </w:pPr>
      <w:r w:rsidRPr="008F0525">
        <w:rPr>
          <w:b/>
          <w:sz w:val="20"/>
          <w:szCs w:val="20"/>
        </w:rPr>
        <w:t>Corequisite:</w:t>
      </w:r>
      <w:r w:rsidR="00C45C62">
        <w:rPr>
          <w:b/>
          <w:sz w:val="20"/>
          <w:szCs w:val="20"/>
        </w:rPr>
        <w:t xml:space="preserve"> </w:t>
      </w:r>
      <w:r w:rsidRPr="008F0525">
        <w:rPr>
          <w:sz w:val="20"/>
          <w:szCs w:val="20"/>
        </w:rPr>
        <w:t>none</w:t>
      </w:r>
    </w:p>
    <w:p w14:paraId="63BD9124" w14:textId="77777777" w:rsidR="008F0525" w:rsidRPr="008F0525" w:rsidRDefault="008F0525" w:rsidP="008F0525">
      <w:pPr>
        <w:rPr>
          <w:sz w:val="20"/>
          <w:szCs w:val="20"/>
        </w:rPr>
      </w:pPr>
      <w:r w:rsidRPr="008F0525">
        <w:rPr>
          <w:sz w:val="20"/>
          <w:szCs w:val="20"/>
        </w:rPr>
        <w:tab/>
      </w:r>
    </w:p>
    <w:p w14:paraId="63BD9125" w14:textId="77777777" w:rsidR="008F0525" w:rsidRPr="0026324E" w:rsidRDefault="0026324E" w:rsidP="008F0525">
      <w:pPr>
        <w:rPr>
          <w:b/>
          <w:sz w:val="20"/>
          <w:szCs w:val="20"/>
        </w:rPr>
      </w:pPr>
      <w:r>
        <w:rPr>
          <w:b/>
          <w:sz w:val="20"/>
          <w:szCs w:val="20"/>
        </w:rPr>
        <w:t>Learning Outcomes:</w:t>
      </w:r>
    </w:p>
    <w:p w14:paraId="63BD9126" w14:textId="77777777" w:rsidR="008F0525" w:rsidRPr="0026324E" w:rsidRDefault="008F0525" w:rsidP="001803F7">
      <w:pPr>
        <w:pStyle w:val="Listaszerbekezds"/>
        <w:numPr>
          <w:ilvl w:val="0"/>
          <w:numId w:val="30"/>
        </w:numPr>
        <w:jc w:val="both"/>
        <w:rPr>
          <w:lang w:val="en-AU"/>
        </w:rPr>
      </w:pPr>
      <w:r w:rsidRPr="0026324E">
        <w:rPr>
          <w:lang w:val="en-AU"/>
        </w:rPr>
        <w:t xml:space="preserve">Become familiar with PNG University of Technology and the various Engineering Departments and various student resources on campus. </w:t>
      </w:r>
    </w:p>
    <w:p w14:paraId="63BD9127" w14:textId="77777777" w:rsidR="008F0525" w:rsidRPr="0026324E" w:rsidRDefault="008F0525" w:rsidP="001803F7">
      <w:pPr>
        <w:pStyle w:val="Listaszerbekezds"/>
        <w:numPr>
          <w:ilvl w:val="0"/>
          <w:numId w:val="30"/>
        </w:numPr>
        <w:jc w:val="both"/>
        <w:rPr>
          <w:lang w:val="en-AU"/>
        </w:rPr>
      </w:pPr>
      <w:r w:rsidRPr="0026324E">
        <w:rPr>
          <w:lang w:val="en-AU"/>
        </w:rPr>
        <w:t>Comprehension of Mechanical Engineering and the different fields of science and engineering and their application to Mechanical Engineering.</w:t>
      </w:r>
    </w:p>
    <w:p w14:paraId="63BD9128" w14:textId="77777777" w:rsidR="008F0525" w:rsidRPr="0026324E" w:rsidRDefault="008F0525" w:rsidP="001803F7">
      <w:pPr>
        <w:pStyle w:val="Listaszerbekezds"/>
        <w:numPr>
          <w:ilvl w:val="0"/>
          <w:numId w:val="30"/>
        </w:numPr>
        <w:jc w:val="both"/>
        <w:rPr>
          <w:lang w:val="en-AU"/>
        </w:rPr>
      </w:pPr>
      <w:r w:rsidRPr="0026324E">
        <w:rPr>
          <w:lang w:val="en-AU"/>
        </w:rPr>
        <w:t>Comprehension of Civil Engineering and the different fields of science and engineering and their application to Civil Engineering.</w:t>
      </w:r>
    </w:p>
    <w:p w14:paraId="63BD9129" w14:textId="77777777" w:rsidR="008F0525" w:rsidRPr="0026324E" w:rsidRDefault="008F0525" w:rsidP="001803F7">
      <w:pPr>
        <w:pStyle w:val="Listaszerbekezds"/>
        <w:numPr>
          <w:ilvl w:val="0"/>
          <w:numId w:val="30"/>
        </w:numPr>
        <w:jc w:val="both"/>
        <w:rPr>
          <w:lang w:val="en-AU"/>
        </w:rPr>
      </w:pPr>
      <w:r w:rsidRPr="0026324E">
        <w:rPr>
          <w:lang w:val="en-AU"/>
        </w:rPr>
        <w:t>Comprehension of Electrical Engineering and the different fields of science and engineering and their application to Electrical Engineering.</w:t>
      </w:r>
    </w:p>
    <w:p w14:paraId="63BD912A" w14:textId="77777777" w:rsidR="008F0525" w:rsidRPr="0026324E" w:rsidRDefault="008F0525" w:rsidP="001803F7">
      <w:pPr>
        <w:pStyle w:val="Listaszerbekezds"/>
        <w:numPr>
          <w:ilvl w:val="0"/>
          <w:numId w:val="30"/>
        </w:numPr>
        <w:jc w:val="both"/>
        <w:rPr>
          <w:lang w:val="en-AU"/>
        </w:rPr>
      </w:pPr>
      <w:r w:rsidRPr="0026324E">
        <w:rPr>
          <w:lang w:val="en-AU"/>
        </w:rPr>
        <w:t>Comprehension of Mining and Mineral Process Engineering and the different  fields of science and engineering and their application to Mining and Mineral Process Engineering.</w:t>
      </w:r>
    </w:p>
    <w:p w14:paraId="63BD912B" w14:textId="77777777" w:rsidR="008F0525" w:rsidRPr="0026324E" w:rsidRDefault="008F0525" w:rsidP="001803F7">
      <w:pPr>
        <w:pStyle w:val="Listaszerbekezds"/>
        <w:numPr>
          <w:ilvl w:val="0"/>
          <w:numId w:val="30"/>
        </w:numPr>
        <w:jc w:val="both"/>
        <w:rPr>
          <w:lang w:val="en-US"/>
        </w:rPr>
      </w:pPr>
      <w:r w:rsidRPr="0026324E">
        <w:rPr>
          <w:lang w:val="en-AU"/>
        </w:rPr>
        <w:t>Ability to gain an awareness of the connections between all engineering fields and the wider world of application of science and mathematics to engineering.</w:t>
      </w:r>
    </w:p>
    <w:p w14:paraId="63BD912C" w14:textId="77777777" w:rsidR="008F0525" w:rsidRPr="0026324E" w:rsidRDefault="008F0525" w:rsidP="008F0525">
      <w:pPr>
        <w:jc w:val="both"/>
        <w:rPr>
          <w:sz w:val="20"/>
          <w:szCs w:val="20"/>
        </w:rPr>
      </w:pPr>
    </w:p>
    <w:p w14:paraId="63BD912D" w14:textId="77777777" w:rsidR="008F0525" w:rsidRPr="0026324E" w:rsidRDefault="008F0525" w:rsidP="008F0525">
      <w:pPr>
        <w:rPr>
          <w:b/>
          <w:sz w:val="20"/>
          <w:szCs w:val="20"/>
        </w:rPr>
      </w:pPr>
      <w:r w:rsidRPr="0026324E">
        <w:rPr>
          <w:b/>
          <w:sz w:val="20"/>
          <w:szCs w:val="20"/>
        </w:rPr>
        <w:lastRenderedPageBreak/>
        <w:t>Syllabus:</w:t>
      </w:r>
    </w:p>
    <w:p w14:paraId="63BD912E" w14:textId="77777777" w:rsidR="008F0525" w:rsidRPr="0026324E" w:rsidRDefault="008F0525" w:rsidP="008F0525">
      <w:pPr>
        <w:rPr>
          <w:b/>
          <w:sz w:val="20"/>
          <w:szCs w:val="20"/>
        </w:rPr>
      </w:pPr>
      <w:r w:rsidRPr="0026324E">
        <w:rPr>
          <w:b/>
          <w:sz w:val="20"/>
          <w:szCs w:val="20"/>
        </w:rPr>
        <w:t>Common lectures:</w:t>
      </w:r>
    </w:p>
    <w:p w14:paraId="63BD912F" w14:textId="77777777" w:rsidR="008F0525" w:rsidRPr="0026324E" w:rsidRDefault="008F0525" w:rsidP="001803F7">
      <w:pPr>
        <w:pStyle w:val="Listaszerbekezds"/>
        <w:numPr>
          <w:ilvl w:val="0"/>
          <w:numId w:val="31"/>
        </w:numPr>
        <w:jc w:val="both"/>
      </w:pPr>
      <w:r w:rsidRPr="0026324E">
        <w:t>Civil, Mechanical, Electrical, Mining and Mineral Process Engineering</w:t>
      </w:r>
    </w:p>
    <w:p w14:paraId="63BD9130" w14:textId="77777777" w:rsidR="008F0525" w:rsidRPr="0026324E" w:rsidRDefault="008F0525" w:rsidP="001803F7">
      <w:pPr>
        <w:pStyle w:val="Listaszerbekezds"/>
        <w:numPr>
          <w:ilvl w:val="0"/>
          <w:numId w:val="31"/>
        </w:numPr>
        <w:jc w:val="both"/>
      </w:pPr>
      <w:r w:rsidRPr="0026324E">
        <w:t>Introduction to Engineering analysis tools and problem solving</w:t>
      </w:r>
    </w:p>
    <w:p w14:paraId="63BD9131" w14:textId="77777777" w:rsidR="008F0525" w:rsidRPr="0026324E" w:rsidRDefault="008F0525" w:rsidP="001803F7">
      <w:pPr>
        <w:pStyle w:val="Listaszerbekezds"/>
        <w:numPr>
          <w:ilvl w:val="0"/>
          <w:numId w:val="31"/>
        </w:numPr>
        <w:jc w:val="both"/>
      </w:pPr>
      <w:r w:rsidRPr="0026324E">
        <w:t>Become familiar with PNG University of Technology and the various Engineering Departments and various student resources on campus.</w:t>
      </w:r>
    </w:p>
    <w:p w14:paraId="63BD9132" w14:textId="77777777" w:rsidR="008F0525" w:rsidRPr="0026324E" w:rsidRDefault="008F0525" w:rsidP="001803F7">
      <w:pPr>
        <w:pStyle w:val="Listaszerbekezds"/>
        <w:numPr>
          <w:ilvl w:val="0"/>
          <w:numId w:val="31"/>
        </w:numPr>
        <w:jc w:val="both"/>
      </w:pPr>
      <w:r w:rsidRPr="0026324E">
        <w:t xml:space="preserve">Recognize the importance or oral, written and general academic skills, including team work where appropriate. </w:t>
      </w:r>
    </w:p>
    <w:p w14:paraId="63BD9133" w14:textId="77777777" w:rsidR="008F0525" w:rsidRPr="0026324E" w:rsidRDefault="008F0525" w:rsidP="001803F7">
      <w:pPr>
        <w:pStyle w:val="Listaszerbekezds"/>
        <w:numPr>
          <w:ilvl w:val="0"/>
          <w:numId w:val="31"/>
        </w:numPr>
        <w:jc w:val="both"/>
      </w:pPr>
      <w:r w:rsidRPr="0026324E">
        <w:t>Understand standards of academic ethics and can list important academic values and be able to understand academic honesty and PNG Unitech’s code of conduct.</w:t>
      </w:r>
    </w:p>
    <w:p w14:paraId="63BD9134" w14:textId="77777777" w:rsidR="008F0525" w:rsidRPr="0026324E" w:rsidRDefault="008F0525" w:rsidP="001803F7">
      <w:pPr>
        <w:pStyle w:val="Listaszerbekezds"/>
        <w:numPr>
          <w:ilvl w:val="0"/>
          <w:numId w:val="31"/>
        </w:numPr>
        <w:jc w:val="both"/>
      </w:pPr>
      <w:r w:rsidRPr="0026324E">
        <w:t xml:space="preserve">Understand university level expectations about their academic performance and their personal conduct. </w:t>
      </w:r>
    </w:p>
    <w:p w14:paraId="63BD9135" w14:textId="77777777" w:rsidR="008F0525" w:rsidRPr="0026324E" w:rsidRDefault="008F0525" w:rsidP="001803F7">
      <w:pPr>
        <w:pStyle w:val="Listaszerbekezds"/>
        <w:numPr>
          <w:ilvl w:val="0"/>
          <w:numId w:val="31"/>
        </w:numPr>
        <w:jc w:val="both"/>
      </w:pPr>
      <w:r w:rsidRPr="0026324E">
        <w:t>Become comfortable discussing important academic topics with faculty.</w:t>
      </w:r>
    </w:p>
    <w:p w14:paraId="63BD9136" w14:textId="77777777" w:rsidR="008F0525" w:rsidRPr="0026324E" w:rsidRDefault="008F0525" w:rsidP="001803F7">
      <w:pPr>
        <w:pStyle w:val="Listaszerbekezds"/>
        <w:numPr>
          <w:ilvl w:val="1"/>
          <w:numId w:val="31"/>
        </w:numPr>
        <w:ind w:left="738"/>
        <w:jc w:val="both"/>
      </w:pPr>
      <w:r w:rsidRPr="0026324E">
        <w:t>Ability to gain an awareness of the connections between all engineering fields and the wider world.</w:t>
      </w:r>
    </w:p>
    <w:p w14:paraId="63BD9137" w14:textId="77777777" w:rsidR="008F0525" w:rsidRPr="0026324E" w:rsidRDefault="008F0525" w:rsidP="008F0525">
      <w:pPr>
        <w:jc w:val="both"/>
        <w:rPr>
          <w:sz w:val="20"/>
          <w:szCs w:val="20"/>
        </w:rPr>
      </w:pPr>
    </w:p>
    <w:p w14:paraId="63BD9138" w14:textId="77777777" w:rsidR="008F0525" w:rsidRPr="0026324E" w:rsidRDefault="008F0525" w:rsidP="008F0525">
      <w:pPr>
        <w:jc w:val="both"/>
        <w:rPr>
          <w:b/>
          <w:sz w:val="20"/>
          <w:szCs w:val="20"/>
        </w:rPr>
      </w:pPr>
      <w:r w:rsidRPr="0026324E">
        <w:rPr>
          <w:b/>
          <w:sz w:val="20"/>
          <w:szCs w:val="20"/>
        </w:rPr>
        <w:t>Civil Engineering:</w:t>
      </w:r>
    </w:p>
    <w:p w14:paraId="6B7C5262" w14:textId="77777777" w:rsidR="00784636" w:rsidRPr="00F43B38" w:rsidRDefault="00784636" w:rsidP="00833C9A">
      <w:pPr>
        <w:pStyle w:val="Listaszerbekezds"/>
        <w:numPr>
          <w:ilvl w:val="0"/>
          <w:numId w:val="31"/>
        </w:numPr>
        <w:jc w:val="both"/>
      </w:pPr>
      <w:r w:rsidRPr="00833C9A">
        <w:t>Introduction to structural engineering</w:t>
      </w:r>
      <w:r w:rsidRPr="00F43B38">
        <w:t>:</w:t>
      </w:r>
    </w:p>
    <w:p w14:paraId="639639B1" w14:textId="77777777" w:rsidR="00833C9A" w:rsidRDefault="00784636" w:rsidP="00833C9A">
      <w:pPr>
        <w:pStyle w:val="Listaszerbekezds"/>
        <w:numPr>
          <w:ilvl w:val="0"/>
          <w:numId w:val="31"/>
        </w:numPr>
        <w:jc w:val="both"/>
      </w:pPr>
      <w:r w:rsidRPr="00833C9A">
        <w:t>Nature of types of loads on structures</w:t>
      </w:r>
      <w:r w:rsidR="00833C9A">
        <w:t>:</w:t>
      </w:r>
    </w:p>
    <w:p w14:paraId="1B715DB6" w14:textId="1F74EC34" w:rsidR="00784636" w:rsidRPr="00F43B38" w:rsidRDefault="00784636" w:rsidP="00833C9A">
      <w:pPr>
        <w:pStyle w:val="Listaszerbekezds"/>
        <w:numPr>
          <w:ilvl w:val="1"/>
          <w:numId w:val="31"/>
        </w:numPr>
        <w:ind w:left="738"/>
        <w:jc w:val="both"/>
      </w:pPr>
      <w:r w:rsidRPr="00F43B38">
        <w:t>dead, live, wind and earthquake loads; distribution of dead and live loads to different elements of simple structures.</w:t>
      </w:r>
    </w:p>
    <w:p w14:paraId="6724CD15" w14:textId="77777777" w:rsidR="00784636" w:rsidRPr="00F43B38" w:rsidRDefault="00784636" w:rsidP="00833C9A">
      <w:pPr>
        <w:pStyle w:val="Listaszerbekezds"/>
        <w:numPr>
          <w:ilvl w:val="0"/>
          <w:numId w:val="31"/>
        </w:numPr>
        <w:jc w:val="both"/>
      </w:pPr>
      <w:r w:rsidRPr="00833C9A">
        <w:t>Materials used in building construction</w:t>
      </w:r>
      <w:r w:rsidRPr="00F43B38">
        <w:t xml:space="preserve">: </w:t>
      </w:r>
    </w:p>
    <w:p w14:paraId="09DC80CA" w14:textId="77777777" w:rsidR="00784636" w:rsidRPr="00F43B38" w:rsidRDefault="00784636" w:rsidP="00833C9A">
      <w:pPr>
        <w:pStyle w:val="Listaszerbekezds"/>
        <w:numPr>
          <w:ilvl w:val="1"/>
          <w:numId w:val="31"/>
        </w:numPr>
        <w:ind w:left="738"/>
        <w:jc w:val="both"/>
      </w:pPr>
      <w:r w:rsidRPr="00F43B38">
        <w:t>timber, steel, concrete and block masonry.</w:t>
      </w:r>
    </w:p>
    <w:p w14:paraId="6B4576E8" w14:textId="77777777" w:rsidR="00784636" w:rsidRPr="00F43B38" w:rsidRDefault="00784636" w:rsidP="00833C9A">
      <w:pPr>
        <w:pStyle w:val="Listaszerbekezds"/>
        <w:numPr>
          <w:ilvl w:val="0"/>
          <w:numId w:val="31"/>
        </w:numPr>
        <w:jc w:val="both"/>
      </w:pPr>
      <w:r w:rsidRPr="00833C9A">
        <w:t>Different types of steel sections</w:t>
      </w:r>
      <w:r w:rsidRPr="00F43B38">
        <w:t xml:space="preserve">: </w:t>
      </w:r>
    </w:p>
    <w:p w14:paraId="62EFA4F4" w14:textId="77777777" w:rsidR="00784636" w:rsidRPr="00F43B38" w:rsidRDefault="00784636" w:rsidP="00833C9A">
      <w:pPr>
        <w:pStyle w:val="Listaszerbekezds"/>
        <w:numPr>
          <w:ilvl w:val="1"/>
          <w:numId w:val="31"/>
        </w:numPr>
        <w:ind w:left="738"/>
        <w:jc w:val="both"/>
      </w:pPr>
      <w:r w:rsidRPr="00F43B38">
        <w:t>Universal beams, columns and channels (parallel flanges and tapered flanges); purlins, plates, built-up sections, circular and hollow sections.</w:t>
      </w:r>
    </w:p>
    <w:p w14:paraId="28F50B20" w14:textId="77777777" w:rsidR="00833C9A" w:rsidRDefault="00784636" w:rsidP="00833C9A">
      <w:pPr>
        <w:pStyle w:val="Listaszerbekezds"/>
        <w:numPr>
          <w:ilvl w:val="0"/>
          <w:numId w:val="31"/>
        </w:numPr>
        <w:jc w:val="both"/>
      </w:pPr>
      <w:r w:rsidRPr="00833C9A">
        <w:t>Types of reinforcing bars</w:t>
      </w:r>
      <w:r w:rsidR="00833C9A">
        <w:t>:</w:t>
      </w:r>
    </w:p>
    <w:p w14:paraId="1E981C74" w14:textId="00005CCE" w:rsidR="00784636" w:rsidRPr="00F43B38" w:rsidRDefault="00784636" w:rsidP="00833C9A">
      <w:pPr>
        <w:pStyle w:val="Listaszerbekezds"/>
        <w:numPr>
          <w:ilvl w:val="1"/>
          <w:numId w:val="31"/>
        </w:numPr>
        <w:ind w:left="738"/>
        <w:jc w:val="both"/>
      </w:pPr>
      <w:r w:rsidRPr="00F43B38">
        <w:t>plain and deformed bars, their grades and uses.</w:t>
      </w:r>
    </w:p>
    <w:p w14:paraId="4C8852A0" w14:textId="77777777" w:rsidR="00784636" w:rsidRPr="00F43B38" w:rsidRDefault="00784636" w:rsidP="00833C9A">
      <w:pPr>
        <w:pStyle w:val="Listaszerbekezds"/>
        <w:numPr>
          <w:ilvl w:val="1"/>
          <w:numId w:val="31"/>
        </w:numPr>
        <w:ind w:left="738"/>
        <w:jc w:val="both"/>
      </w:pPr>
      <w:r w:rsidRPr="00F43B38">
        <w:t>Requirements for form work in concrete construction assembly, removal and plumbing.</w:t>
      </w:r>
    </w:p>
    <w:p w14:paraId="24D69EB7" w14:textId="77777777" w:rsidR="00784636" w:rsidRPr="00F43B38" w:rsidRDefault="00784636" w:rsidP="00833C9A">
      <w:pPr>
        <w:pStyle w:val="Listaszerbekezds"/>
        <w:numPr>
          <w:ilvl w:val="0"/>
          <w:numId w:val="31"/>
        </w:numPr>
        <w:jc w:val="both"/>
      </w:pPr>
      <w:r w:rsidRPr="00833C9A">
        <w:t>Introduction to soil engineering</w:t>
      </w:r>
      <w:r w:rsidRPr="00F43B38">
        <w:t>:</w:t>
      </w:r>
    </w:p>
    <w:p w14:paraId="58939D1C" w14:textId="77777777" w:rsidR="00784636" w:rsidRPr="00F43B38" w:rsidRDefault="00784636" w:rsidP="00833C9A">
      <w:pPr>
        <w:pStyle w:val="Listaszerbekezds"/>
        <w:numPr>
          <w:ilvl w:val="1"/>
          <w:numId w:val="31"/>
        </w:numPr>
        <w:ind w:left="738"/>
        <w:jc w:val="both"/>
      </w:pPr>
      <w:r w:rsidRPr="00F43B38">
        <w:t>Importance of foundations, Nature and classification of soils, Soil testing.</w:t>
      </w:r>
    </w:p>
    <w:p w14:paraId="31FF11B7" w14:textId="77777777" w:rsidR="00784636" w:rsidRPr="00F43B38" w:rsidRDefault="00784636" w:rsidP="00833C9A">
      <w:pPr>
        <w:pStyle w:val="Listaszerbekezds"/>
        <w:numPr>
          <w:ilvl w:val="0"/>
          <w:numId w:val="31"/>
        </w:numPr>
        <w:jc w:val="both"/>
      </w:pPr>
      <w:r w:rsidRPr="00833C9A">
        <w:t>Introduction to transportation engineering</w:t>
      </w:r>
      <w:r w:rsidRPr="00F43B38">
        <w:t xml:space="preserve">: </w:t>
      </w:r>
    </w:p>
    <w:p w14:paraId="21576B74" w14:textId="77777777" w:rsidR="00784636" w:rsidRPr="00F43B38" w:rsidRDefault="00784636" w:rsidP="00833C9A">
      <w:pPr>
        <w:pStyle w:val="Listaszerbekezds"/>
        <w:numPr>
          <w:ilvl w:val="1"/>
          <w:numId w:val="31"/>
        </w:numPr>
        <w:ind w:left="738"/>
        <w:jc w:val="both"/>
      </w:pPr>
      <w:r w:rsidRPr="00F43B38">
        <w:lastRenderedPageBreak/>
        <w:t>Construction and maintenance of roads, airports and harbours, Introduction to traffic engineering and road safety</w:t>
      </w:r>
    </w:p>
    <w:p w14:paraId="31C2100B" w14:textId="77777777" w:rsidR="00784636" w:rsidRPr="00F43B38" w:rsidRDefault="00784636" w:rsidP="00833C9A">
      <w:pPr>
        <w:pStyle w:val="Listaszerbekezds"/>
        <w:numPr>
          <w:ilvl w:val="0"/>
          <w:numId w:val="31"/>
        </w:numPr>
        <w:jc w:val="both"/>
      </w:pPr>
      <w:r w:rsidRPr="00833C9A">
        <w:t>Introduction to Fluid Mechanics and Environmental Engineering</w:t>
      </w:r>
      <w:r w:rsidRPr="00F43B38">
        <w:t>:</w:t>
      </w:r>
    </w:p>
    <w:p w14:paraId="7CEE33BC" w14:textId="77777777" w:rsidR="00784636" w:rsidRPr="00F43B38" w:rsidRDefault="00784636" w:rsidP="00833C9A">
      <w:pPr>
        <w:pStyle w:val="Listaszerbekezds"/>
        <w:numPr>
          <w:ilvl w:val="1"/>
          <w:numId w:val="31"/>
        </w:numPr>
        <w:ind w:left="738"/>
        <w:jc w:val="both"/>
      </w:pPr>
      <w:r w:rsidRPr="00F43B38">
        <w:t>Fluid properties, Hydraulic structures, Environmental pollution and prevention, Public health, Importance of water and waste treatment.</w:t>
      </w:r>
    </w:p>
    <w:p w14:paraId="5943A6E9" w14:textId="77777777" w:rsidR="00784636" w:rsidRDefault="00784636" w:rsidP="00784636">
      <w:pPr>
        <w:pStyle w:val="Nincstrkz"/>
        <w:rPr>
          <w:rFonts w:ascii="Times New Roman" w:hAnsi="Times New Roman" w:cs="Times New Roman"/>
          <w:sz w:val="20"/>
        </w:rPr>
      </w:pPr>
    </w:p>
    <w:p w14:paraId="63BD913A" w14:textId="77777777" w:rsidR="008F0525" w:rsidRPr="0026324E" w:rsidRDefault="008F0525" w:rsidP="008F0525">
      <w:pPr>
        <w:jc w:val="both"/>
        <w:rPr>
          <w:sz w:val="20"/>
          <w:szCs w:val="20"/>
        </w:rPr>
      </w:pPr>
    </w:p>
    <w:p w14:paraId="63BD913B" w14:textId="77777777" w:rsidR="008F0525" w:rsidRPr="0026324E" w:rsidRDefault="008F0525" w:rsidP="008F0525">
      <w:pPr>
        <w:jc w:val="both"/>
        <w:rPr>
          <w:b/>
          <w:sz w:val="20"/>
          <w:szCs w:val="20"/>
        </w:rPr>
      </w:pPr>
      <w:r w:rsidRPr="0026324E">
        <w:rPr>
          <w:b/>
          <w:sz w:val="20"/>
          <w:szCs w:val="20"/>
        </w:rPr>
        <w:t>Electrical Engineering:</w:t>
      </w:r>
    </w:p>
    <w:p w14:paraId="63BD913C" w14:textId="77777777" w:rsidR="008F0525" w:rsidRPr="0026324E" w:rsidRDefault="008F0525" w:rsidP="001803F7">
      <w:pPr>
        <w:pStyle w:val="Listaszerbekezds"/>
        <w:numPr>
          <w:ilvl w:val="0"/>
          <w:numId w:val="34"/>
        </w:numPr>
        <w:jc w:val="both"/>
      </w:pPr>
      <w:r w:rsidRPr="0026324E">
        <w:t>Introduction to Electrical Engineering</w:t>
      </w:r>
    </w:p>
    <w:p w14:paraId="63BD913D" w14:textId="77777777" w:rsidR="008F0525" w:rsidRPr="0026324E" w:rsidRDefault="008F0525" w:rsidP="001803F7">
      <w:pPr>
        <w:pStyle w:val="Listaszerbekezds"/>
        <w:numPr>
          <w:ilvl w:val="1"/>
          <w:numId w:val="34"/>
        </w:numPr>
        <w:ind w:left="738"/>
        <w:jc w:val="both"/>
      </w:pPr>
      <w:r w:rsidRPr="0026324E">
        <w:t>Fundamentals of Electrical Engineering</w:t>
      </w:r>
    </w:p>
    <w:p w14:paraId="63BD913E" w14:textId="77777777" w:rsidR="008F0525" w:rsidRPr="0026324E" w:rsidRDefault="008F0525" w:rsidP="001803F7">
      <w:pPr>
        <w:pStyle w:val="Listaszerbekezds"/>
        <w:numPr>
          <w:ilvl w:val="1"/>
          <w:numId w:val="34"/>
        </w:numPr>
        <w:ind w:left="738"/>
        <w:jc w:val="both"/>
      </w:pPr>
      <w:r w:rsidRPr="0026324E">
        <w:t>Fundamental Electrical Quantities</w:t>
      </w:r>
    </w:p>
    <w:p w14:paraId="63BD913F" w14:textId="77777777" w:rsidR="008F0525" w:rsidRPr="0026324E" w:rsidRDefault="008F0525" w:rsidP="001803F7">
      <w:pPr>
        <w:pStyle w:val="Listaszerbekezds"/>
        <w:numPr>
          <w:ilvl w:val="1"/>
          <w:numId w:val="34"/>
        </w:numPr>
        <w:ind w:left="738"/>
        <w:jc w:val="both"/>
      </w:pPr>
      <w:r w:rsidRPr="0026324E">
        <w:t>Fundamentals of Electronics and Devices</w:t>
      </w:r>
    </w:p>
    <w:p w14:paraId="63BD9140" w14:textId="77777777" w:rsidR="008F0525" w:rsidRPr="0026324E" w:rsidRDefault="008F0525" w:rsidP="001803F7">
      <w:pPr>
        <w:pStyle w:val="Listaszerbekezds"/>
        <w:numPr>
          <w:ilvl w:val="1"/>
          <w:numId w:val="34"/>
        </w:numPr>
        <w:ind w:left="738"/>
        <w:jc w:val="both"/>
      </w:pPr>
      <w:r w:rsidRPr="0026324E">
        <w:t>Overview of computers and the computing process</w:t>
      </w:r>
    </w:p>
    <w:p w14:paraId="63BD9141" w14:textId="77777777" w:rsidR="008F0525" w:rsidRPr="0026324E" w:rsidRDefault="008F0525" w:rsidP="001803F7">
      <w:pPr>
        <w:pStyle w:val="Listaszerbekezds"/>
        <w:numPr>
          <w:ilvl w:val="0"/>
          <w:numId w:val="34"/>
        </w:numPr>
        <w:jc w:val="both"/>
      </w:pPr>
      <w:r w:rsidRPr="0026324E">
        <w:t>Introduction to Communication Engineering System</w:t>
      </w:r>
    </w:p>
    <w:p w14:paraId="63BD9142" w14:textId="77777777" w:rsidR="008F0525" w:rsidRPr="0026324E" w:rsidRDefault="008F0525" w:rsidP="001803F7">
      <w:pPr>
        <w:pStyle w:val="Listaszerbekezds"/>
        <w:numPr>
          <w:ilvl w:val="1"/>
          <w:numId w:val="34"/>
        </w:numPr>
        <w:ind w:left="738"/>
        <w:jc w:val="both"/>
      </w:pPr>
      <w:r w:rsidRPr="0026324E">
        <w:t>Communication Systems</w:t>
      </w:r>
    </w:p>
    <w:p w14:paraId="63BD9143" w14:textId="77777777" w:rsidR="008F0525" w:rsidRPr="0026324E" w:rsidRDefault="008F0525" w:rsidP="001803F7">
      <w:pPr>
        <w:pStyle w:val="Listaszerbekezds"/>
        <w:numPr>
          <w:ilvl w:val="1"/>
          <w:numId w:val="34"/>
        </w:numPr>
        <w:ind w:left="738"/>
        <w:jc w:val="both"/>
      </w:pPr>
      <w:r w:rsidRPr="0026324E">
        <w:t>ISO/OSI Models</w:t>
      </w:r>
    </w:p>
    <w:p w14:paraId="63BD9144" w14:textId="77777777" w:rsidR="008F0525" w:rsidRPr="0026324E" w:rsidRDefault="008F0525" w:rsidP="001803F7">
      <w:pPr>
        <w:pStyle w:val="Listaszerbekezds"/>
        <w:numPr>
          <w:ilvl w:val="1"/>
          <w:numId w:val="34"/>
        </w:numPr>
        <w:ind w:left="738"/>
        <w:jc w:val="both"/>
      </w:pPr>
      <w:r w:rsidRPr="0026324E">
        <w:t>The Network</w:t>
      </w:r>
    </w:p>
    <w:p w14:paraId="63BD9145" w14:textId="77777777" w:rsidR="008F0525" w:rsidRPr="0026324E" w:rsidRDefault="008F0525" w:rsidP="001803F7">
      <w:pPr>
        <w:pStyle w:val="Listaszerbekezds"/>
        <w:numPr>
          <w:ilvl w:val="0"/>
          <w:numId w:val="34"/>
        </w:numPr>
        <w:jc w:val="both"/>
      </w:pPr>
      <w:r w:rsidRPr="0026324E">
        <w:t>Introduction Electrical Power Systems</w:t>
      </w:r>
    </w:p>
    <w:p w14:paraId="63BD9146" w14:textId="77777777" w:rsidR="008F0525" w:rsidRPr="0026324E" w:rsidRDefault="008F0525" w:rsidP="001803F7">
      <w:pPr>
        <w:pStyle w:val="Listaszerbekezds"/>
        <w:numPr>
          <w:ilvl w:val="1"/>
          <w:numId w:val="34"/>
        </w:numPr>
        <w:ind w:left="738"/>
        <w:jc w:val="both"/>
      </w:pPr>
      <w:r w:rsidRPr="0026324E">
        <w:t>Non-Renewable and Renewable Energy</w:t>
      </w:r>
    </w:p>
    <w:p w14:paraId="63BD9147" w14:textId="77777777" w:rsidR="008F0525" w:rsidRPr="0026324E" w:rsidRDefault="008F0525" w:rsidP="001803F7">
      <w:pPr>
        <w:pStyle w:val="Listaszerbekezds"/>
        <w:numPr>
          <w:ilvl w:val="1"/>
          <w:numId w:val="34"/>
        </w:numPr>
        <w:ind w:left="738"/>
        <w:jc w:val="both"/>
      </w:pPr>
      <w:r w:rsidRPr="0026324E">
        <w:t>Electrical Power Generation, Transmission, Distribution and Access</w:t>
      </w:r>
    </w:p>
    <w:p w14:paraId="63BD9148" w14:textId="77777777" w:rsidR="008F0525" w:rsidRPr="0026324E" w:rsidRDefault="008F0525" w:rsidP="001803F7">
      <w:pPr>
        <w:pStyle w:val="Listaszerbekezds"/>
        <w:numPr>
          <w:ilvl w:val="1"/>
          <w:numId w:val="34"/>
        </w:numPr>
        <w:ind w:left="738"/>
        <w:jc w:val="both"/>
      </w:pPr>
      <w:r w:rsidRPr="0026324E">
        <w:t>The Electrical Power Grid</w:t>
      </w:r>
    </w:p>
    <w:p w14:paraId="63BD9149" w14:textId="77777777" w:rsidR="008F0525" w:rsidRPr="0026324E" w:rsidRDefault="008F0525" w:rsidP="008F0525">
      <w:pPr>
        <w:jc w:val="both"/>
        <w:rPr>
          <w:sz w:val="20"/>
          <w:szCs w:val="20"/>
        </w:rPr>
      </w:pPr>
    </w:p>
    <w:p w14:paraId="63BD914A" w14:textId="77777777" w:rsidR="008F0525" w:rsidRPr="0026324E" w:rsidRDefault="008F0525" w:rsidP="008F0525">
      <w:pPr>
        <w:jc w:val="both"/>
        <w:rPr>
          <w:b/>
          <w:sz w:val="20"/>
          <w:szCs w:val="20"/>
        </w:rPr>
      </w:pPr>
      <w:r w:rsidRPr="0026324E">
        <w:rPr>
          <w:b/>
          <w:sz w:val="20"/>
          <w:szCs w:val="20"/>
        </w:rPr>
        <w:t>Mechanical Engineering:</w:t>
      </w:r>
    </w:p>
    <w:p w14:paraId="63BD914B" w14:textId="77777777" w:rsidR="008F0525" w:rsidRPr="0026324E" w:rsidRDefault="008F0525" w:rsidP="001803F7">
      <w:pPr>
        <w:pStyle w:val="Listaszerbekezds"/>
        <w:numPr>
          <w:ilvl w:val="0"/>
          <w:numId w:val="32"/>
        </w:numPr>
        <w:jc w:val="both"/>
      </w:pPr>
      <w:r w:rsidRPr="0026324E">
        <w:t>Fundamentals of Mechanical Engineering, and application of engineering physics and materials science for design, analysis, manufacturing, and maintenance of mechanical systems.</w:t>
      </w:r>
    </w:p>
    <w:p w14:paraId="63BD914C" w14:textId="77777777" w:rsidR="008F0525" w:rsidRPr="0026324E" w:rsidRDefault="008F0525" w:rsidP="001803F7">
      <w:pPr>
        <w:pStyle w:val="Listaszerbekezds"/>
        <w:numPr>
          <w:ilvl w:val="0"/>
          <w:numId w:val="32"/>
        </w:numPr>
        <w:jc w:val="both"/>
      </w:pPr>
      <w:r w:rsidRPr="0026324E">
        <w:t>Machine elements, fundamentals of structural elements, mechanical elements and types of assemblies.</w:t>
      </w:r>
    </w:p>
    <w:p w14:paraId="63BD914D" w14:textId="77777777" w:rsidR="008F0525" w:rsidRPr="0026324E" w:rsidRDefault="008F0525" w:rsidP="001803F7">
      <w:pPr>
        <w:pStyle w:val="Listaszerbekezds"/>
        <w:numPr>
          <w:ilvl w:val="0"/>
          <w:numId w:val="32"/>
        </w:numPr>
        <w:jc w:val="both"/>
      </w:pPr>
      <w:r w:rsidRPr="0026324E">
        <w:t>Engineering Mechanisms, fundamentals of types of mechanisms and mechanical systems.</w:t>
      </w:r>
    </w:p>
    <w:p w14:paraId="63BD914E" w14:textId="77777777" w:rsidR="008F0525" w:rsidRPr="0026324E" w:rsidRDefault="008F0525" w:rsidP="001803F7">
      <w:pPr>
        <w:pStyle w:val="Listaszerbekezds"/>
        <w:numPr>
          <w:ilvl w:val="0"/>
          <w:numId w:val="32"/>
        </w:numPr>
        <w:jc w:val="both"/>
      </w:pPr>
      <w:r w:rsidRPr="0026324E">
        <w:t>Fundamentals of power sources, mechanisms and controllers.</w:t>
      </w:r>
    </w:p>
    <w:p w14:paraId="63BD914F" w14:textId="77777777" w:rsidR="008F0525" w:rsidRPr="0026324E" w:rsidRDefault="008F0525" w:rsidP="008F0525">
      <w:pPr>
        <w:jc w:val="both"/>
        <w:rPr>
          <w:sz w:val="20"/>
          <w:szCs w:val="20"/>
        </w:rPr>
      </w:pPr>
    </w:p>
    <w:p w14:paraId="63BD9150" w14:textId="77777777" w:rsidR="008F0525" w:rsidRPr="0026324E" w:rsidRDefault="008F0525" w:rsidP="008F0525">
      <w:pPr>
        <w:jc w:val="both"/>
        <w:rPr>
          <w:b/>
          <w:sz w:val="20"/>
          <w:szCs w:val="20"/>
        </w:rPr>
      </w:pPr>
      <w:r w:rsidRPr="0026324E">
        <w:rPr>
          <w:b/>
          <w:sz w:val="20"/>
          <w:szCs w:val="20"/>
        </w:rPr>
        <w:t>Mining and Mineral Process Engineering:</w:t>
      </w:r>
    </w:p>
    <w:p w14:paraId="63BD9151" w14:textId="77777777" w:rsidR="008F0525" w:rsidRPr="0026324E" w:rsidRDefault="008F0525" w:rsidP="001803F7">
      <w:pPr>
        <w:pStyle w:val="Listaszerbekezds"/>
        <w:numPr>
          <w:ilvl w:val="0"/>
          <w:numId w:val="33"/>
        </w:numPr>
        <w:jc w:val="both"/>
      </w:pPr>
      <w:r w:rsidRPr="0026324E">
        <w:t>Components of Mining and Mineral process engineering.</w:t>
      </w:r>
    </w:p>
    <w:p w14:paraId="63BD9152" w14:textId="77777777" w:rsidR="008F0525" w:rsidRPr="0026324E" w:rsidRDefault="008F0525" w:rsidP="001803F7">
      <w:pPr>
        <w:pStyle w:val="Listaszerbekezds"/>
        <w:numPr>
          <w:ilvl w:val="0"/>
          <w:numId w:val="33"/>
        </w:numPr>
        <w:jc w:val="both"/>
      </w:pPr>
      <w:r w:rsidRPr="0026324E">
        <w:t xml:space="preserve">Exploration, feasibility studies, construction, development and production. </w:t>
      </w:r>
    </w:p>
    <w:p w14:paraId="63BD9153" w14:textId="77777777" w:rsidR="008F0525" w:rsidRPr="0026324E" w:rsidRDefault="008F0525" w:rsidP="001803F7">
      <w:pPr>
        <w:pStyle w:val="Listaszerbekezds"/>
        <w:numPr>
          <w:ilvl w:val="0"/>
          <w:numId w:val="33"/>
        </w:numPr>
        <w:jc w:val="both"/>
        <w:rPr>
          <w:lang w:val="en-US"/>
        </w:rPr>
      </w:pPr>
      <w:r w:rsidRPr="0026324E">
        <w:lastRenderedPageBreak/>
        <w:t>Surface and underground mining, unit operations; drilling, blasting, loading, haul and dump.</w:t>
      </w:r>
    </w:p>
    <w:p w14:paraId="0A9B1231" w14:textId="77777777" w:rsidR="00833C9A" w:rsidRDefault="00833C9A" w:rsidP="00833C9A">
      <w:pPr>
        <w:pStyle w:val="Listaszerbekezds"/>
        <w:numPr>
          <w:ilvl w:val="0"/>
          <w:numId w:val="33"/>
        </w:numPr>
        <w:jc w:val="both"/>
      </w:pPr>
      <w:r>
        <w:t>Geomechanics application to mine design. Ore reserve estimation. Open pit and underground mine design concepts.</w:t>
      </w:r>
    </w:p>
    <w:p w14:paraId="0BBDD10E" w14:textId="77777777" w:rsidR="00833C9A" w:rsidRDefault="00833C9A" w:rsidP="00833C9A">
      <w:pPr>
        <w:pStyle w:val="Listaszerbekezds"/>
        <w:numPr>
          <w:ilvl w:val="0"/>
          <w:numId w:val="33"/>
        </w:numPr>
        <w:jc w:val="both"/>
      </w:pPr>
      <w:r>
        <w:t>Basic concepts of mineral economics and its implications on long term and short term mine design.</w:t>
      </w:r>
    </w:p>
    <w:p w14:paraId="279AC15D" w14:textId="77777777" w:rsidR="00833C9A" w:rsidRDefault="00833C9A" w:rsidP="00833C9A">
      <w:pPr>
        <w:pStyle w:val="Listaszerbekezds"/>
        <w:numPr>
          <w:ilvl w:val="0"/>
          <w:numId w:val="33"/>
        </w:numPr>
        <w:jc w:val="both"/>
      </w:pPr>
      <w:r>
        <w:t>Introduction to mineral processing. Crusching, grinding and sorting.</w:t>
      </w:r>
    </w:p>
    <w:p w14:paraId="63BD9154" w14:textId="07858061" w:rsidR="008F0525" w:rsidRDefault="00833C9A" w:rsidP="00833C9A">
      <w:pPr>
        <w:pStyle w:val="Listaszerbekezds"/>
        <w:numPr>
          <w:ilvl w:val="0"/>
          <w:numId w:val="33"/>
        </w:numPr>
        <w:jc w:val="both"/>
      </w:pPr>
      <w:r>
        <w:t>Process flow sheet design concepts. Selecting a process flow sheet based on ore mineralogy and geochemistry. Hydrometurllary concept in mineral concentration. Pyrometallurgy concept in mineral concentration.</w:t>
      </w:r>
    </w:p>
    <w:p w14:paraId="1C328F0D" w14:textId="77777777" w:rsidR="00833C9A" w:rsidRPr="0026324E" w:rsidRDefault="00833C9A" w:rsidP="00833C9A">
      <w:pPr>
        <w:jc w:val="both"/>
      </w:pPr>
    </w:p>
    <w:p w14:paraId="63BD9155" w14:textId="77777777" w:rsidR="008F0525" w:rsidRPr="008F0525" w:rsidRDefault="008F0525" w:rsidP="008F0525">
      <w:pPr>
        <w:rPr>
          <w:b/>
          <w:sz w:val="20"/>
          <w:szCs w:val="20"/>
        </w:rPr>
      </w:pPr>
      <w:r w:rsidRPr="008F0525">
        <w:rPr>
          <w:b/>
          <w:sz w:val="20"/>
          <w:szCs w:val="20"/>
        </w:rPr>
        <w:t>Text Book:</w:t>
      </w:r>
    </w:p>
    <w:p w14:paraId="63BD9156" w14:textId="77777777" w:rsidR="008F0525" w:rsidRPr="008F0525" w:rsidRDefault="008F0525" w:rsidP="008F0525">
      <w:pPr>
        <w:rPr>
          <w:sz w:val="20"/>
          <w:szCs w:val="20"/>
        </w:rPr>
      </w:pPr>
      <w:r w:rsidRPr="008F0525">
        <w:rPr>
          <w:sz w:val="20"/>
          <w:szCs w:val="20"/>
        </w:rPr>
        <w:t>Lecture notes given in class.</w:t>
      </w:r>
    </w:p>
    <w:p w14:paraId="63BD9157" w14:textId="77777777" w:rsidR="008F0525" w:rsidRPr="008F0525" w:rsidRDefault="008F0525" w:rsidP="008F0525">
      <w:pPr>
        <w:rPr>
          <w:sz w:val="20"/>
          <w:szCs w:val="20"/>
        </w:rPr>
      </w:pPr>
    </w:p>
    <w:p w14:paraId="63BD9158" w14:textId="77777777" w:rsidR="008F0525" w:rsidRPr="008F0525" w:rsidRDefault="008F0525" w:rsidP="008F0525">
      <w:pPr>
        <w:rPr>
          <w:b/>
          <w:sz w:val="20"/>
          <w:szCs w:val="20"/>
        </w:rPr>
      </w:pPr>
      <w:r w:rsidRPr="008F0525">
        <w:rPr>
          <w:b/>
          <w:sz w:val="20"/>
          <w:szCs w:val="20"/>
        </w:rPr>
        <w:t>Assessment:</w:t>
      </w:r>
    </w:p>
    <w:p w14:paraId="63BD9159" w14:textId="77777777" w:rsidR="00075EF1" w:rsidRPr="008F0525" w:rsidRDefault="008F0525" w:rsidP="008F0525">
      <w:pPr>
        <w:rPr>
          <w:sz w:val="20"/>
          <w:szCs w:val="20"/>
        </w:rPr>
      </w:pPr>
      <w:r w:rsidRPr="008F0525">
        <w:rPr>
          <w:sz w:val="20"/>
          <w:szCs w:val="20"/>
        </w:rPr>
        <w:t>Continuous Assessment</w:t>
      </w:r>
      <w:r w:rsidRPr="008F0525">
        <w:rPr>
          <w:sz w:val="20"/>
          <w:szCs w:val="20"/>
        </w:rPr>
        <w:tab/>
        <w:t>- 100%</w:t>
      </w:r>
    </w:p>
    <w:p w14:paraId="63BD915A" w14:textId="77777777" w:rsidR="008F0525" w:rsidRDefault="008F0525" w:rsidP="008F0525">
      <w:pPr>
        <w:rPr>
          <w:rFonts w:ascii="Courier New" w:hAnsi="Courier New" w:cs="Courier New"/>
          <w:sz w:val="20"/>
          <w:szCs w:val="20"/>
        </w:rPr>
      </w:pPr>
    </w:p>
    <w:p w14:paraId="63BD915B" w14:textId="77777777" w:rsidR="008F0525" w:rsidRPr="0062553C" w:rsidRDefault="008F0525" w:rsidP="008F0525">
      <w:pPr>
        <w:rPr>
          <w:sz w:val="20"/>
          <w:szCs w:val="20"/>
          <w:lang w:val="en-AU" w:eastAsia="ar-SA"/>
        </w:rPr>
      </w:pPr>
    </w:p>
    <w:p w14:paraId="63BD915C" w14:textId="77777777" w:rsidR="008F0525" w:rsidRPr="008F0525" w:rsidRDefault="008F0525" w:rsidP="008F0525">
      <w:pPr>
        <w:rPr>
          <w:b/>
          <w:sz w:val="20"/>
          <w:szCs w:val="20"/>
        </w:rPr>
      </w:pPr>
      <w:r w:rsidRPr="008F0525">
        <w:rPr>
          <w:b/>
          <w:sz w:val="20"/>
          <w:szCs w:val="20"/>
        </w:rPr>
        <w:t>EE</w:t>
      </w:r>
      <w:r>
        <w:rPr>
          <w:b/>
          <w:sz w:val="20"/>
          <w:szCs w:val="20"/>
        </w:rPr>
        <w:t>10</w:t>
      </w:r>
      <w:r w:rsidRPr="008F0525">
        <w:rPr>
          <w:b/>
          <w:sz w:val="20"/>
          <w:szCs w:val="20"/>
        </w:rPr>
        <w:t>2</w:t>
      </w:r>
      <w:r w:rsidRPr="008F0525">
        <w:rPr>
          <w:b/>
          <w:sz w:val="20"/>
          <w:szCs w:val="20"/>
        </w:rPr>
        <w:tab/>
        <w:t>COMPUTER PROGRAMING FOR ENGINEERS</w:t>
      </w:r>
    </w:p>
    <w:p w14:paraId="63BD915D" w14:textId="77777777" w:rsidR="008F0525" w:rsidRPr="008F0525" w:rsidRDefault="008F0525" w:rsidP="008F0525">
      <w:pPr>
        <w:rPr>
          <w:sz w:val="20"/>
          <w:szCs w:val="20"/>
        </w:rPr>
      </w:pPr>
    </w:p>
    <w:p w14:paraId="63BD915E" w14:textId="77777777" w:rsidR="008F0525" w:rsidRPr="008F0525" w:rsidRDefault="008F0525" w:rsidP="008F0525">
      <w:pPr>
        <w:jc w:val="both"/>
        <w:rPr>
          <w:b/>
          <w:color w:val="000000"/>
          <w:sz w:val="20"/>
          <w:szCs w:val="20"/>
        </w:rPr>
      </w:pPr>
      <w:r w:rsidRPr="008F0525">
        <w:rPr>
          <w:b/>
          <w:color w:val="000000"/>
          <w:sz w:val="20"/>
          <w:szCs w:val="20"/>
        </w:rPr>
        <w:t>Lecture Hours per week:</w:t>
      </w:r>
      <w:r w:rsidRPr="008F0525">
        <w:rPr>
          <w:b/>
          <w:color w:val="000000"/>
          <w:sz w:val="20"/>
          <w:szCs w:val="20"/>
        </w:rPr>
        <w:tab/>
      </w:r>
      <w:r w:rsidRPr="008F0525">
        <w:rPr>
          <w:b/>
          <w:color w:val="000000"/>
          <w:sz w:val="20"/>
          <w:szCs w:val="20"/>
        </w:rPr>
        <w:tab/>
      </w:r>
      <w:r>
        <w:rPr>
          <w:b/>
          <w:color w:val="000000"/>
          <w:sz w:val="20"/>
          <w:szCs w:val="20"/>
        </w:rPr>
        <w:tab/>
      </w:r>
      <w:r w:rsidRPr="008F0525">
        <w:rPr>
          <w:b/>
          <w:color w:val="000000"/>
          <w:sz w:val="20"/>
          <w:szCs w:val="20"/>
        </w:rPr>
        <w:t>1</w:t>
      </w:r>
    </w:p>
    <w:p w14:paraId="63BD915F" w14:textId="77777777" w:rsidR="008F0525" w:rsidRPr="008F0525" w:rsidRDefault="008F0525" w:rsidP="008F0525">
      <w:pPr>
        <w:jc w:val="both"/>
        <w:rPr>
          <w:b/>
          <w:color w:val="000000"/>
          <w:sz w:val="20"/>
          <w:szCs w:val="20"/>
        </w:rPr>
      </w:pPr>
      <w:r w:rsidRPr="008F0525">
        <w:rPr>
          <w:b/>
          <w:color w:val="000000"/>
          <w:sz w:val="20"/>
          <w:szCs w:val="20"/>
        </w:rPr>
        <w:t>Tutorial Hours per week:</w:t>
      </w:r>
      <w:r>
        <w:rPr>
          <w:b/>
          <w:color w:val="000000"/>
          <w:sz w:val="20"/>
          <w:szCs w:val="20"/>
        </w:rPr>
        <w:tab/>
      </w:r>
      <w:r w:rsidRPr="008F0525">
        <w:rPr>
          <w:b/>
          <w:color w:val="000000"/>
          <w:sz w:val="20"/>
          <w:szCs w:val="20"/>
        </w:rPr>
        <w:tab/>
        <w:t>1</w:t>
      </w:r>
    </w:p>
    <w:p w14:paraId="63BD9160" w14:textId="77777777" w:rsidR="008F0525" w:rsidRPr="008F0525" w:rsidRDefault="008F0525" w:rsidP="008F0525">
      <w:pPr>
        <w:jc w:val="both"/>
        <w:rPr>
          <w:b/>
          <w:color w:val="000000"/>
          <w:sz w:val="20"/>
          <w:szCs w:val="20"/>
        </w:rPr>
      </w:pPr>
      <w:r w:rsidRPr="008F0525">
        <w:rPr>
          <w:b/>
          <w:color w:val="000000"/>
          <w:sz w:val="20"/>
          <w:szCs w:val="20"/>
        </w:rPr>
        <w:t>Laboratory Hours per week:</w:t>
      </w:r>
      <w:r w:rsidRPr="008F0525">
        <w:rPr>
          <w:b/>
          <w:color w:val="000000"/>
          <w:sz w:val="20"/>
          <w:szCs w:val="20"/>
        </w:rPr>
        <w:tab/>
      </w:r>
      <w:r>
        <w:rPr>
          <w:b/>
          <w:color w:val="000000"/>
          <w:sz w:val="20"/>
          <w:szCs w:val="20"/>
        </w:rPr>
        <w:tab/>
      </w:r>
      <w:r w:rsidRPr="008F0525">
        <w:rPr>
          <w:b/>
          <w:color w:val="000000"/>
          <w:sz w:val="20"/>
          <w:szCs w:val="20"/>
        </w:rPr>
        <w:t>1.5</w:t>
      </w:r>
    </w:p>
    <w:p w14:paraId="63BD9161" w14:textId="77777777" w:rsidR="008F0525" w:rsidRPr="008F0525" w:rsidRDefault="008F0525" w:rsidP="008F0525">
      <w:pPr>
        <w:jc w:val="both"/>
        <w:rPr>
          <w:b/>
          <w:color w:val="000000"/>
          <w:sz w:val="20"/>
          <w:szCs w:val="20"/>
        </w:rPr>
      </w:pPr>
    </w:p>
    <w:p w14:paraId="63BD9162" w14:textId="77777777" w:rsidR="008F0525" w:rsidRPr="008F0525" w:rsidRDefault="00C21800" w:rsidP="008F0525">
      <w:pPr>
        <w:jc w:val="both"/>
        <w:rPr>
          <w:b/>
          <w:color w:val="000000"/>
          <w:sz w:val="20"/>
          <w:szCs w:val="20"/>
        </w:rPr>
      </w:pPr>
      <w:r>
        <w:rPr>
          <w:b/>
          <w:color w:val="000000"/>
          <w:sz w:val="20"/>
          <w:szCs w:val="20"/>
        </w:rPr>
        <w:t>Credits:</w:t>
      </w:r>
      <w:r>
        <w:rPr>
          <w:b/>
          <w:color w:val="000000"/>
          <w:sz w:val="20"/>
          <w:szCs w:val="20"/>
        </w:rPr>
        <w:tab/>
      </w:r>
      <w:r w:rsidR="008F0525" w:rsidRPr="008F0525">
        <w:rPr>
          <w:b/>
          <w:color w:val="000000"/>
          <w:sz w:val="20"/>
          <w:szCs w:val="20"/>
          <w:lang w:val="en-GB"/>
        </w:rPr>
        <w:tab/>
      </w:r>
      <w:r w:rsidR="008F0525" w:rsidRPr="008F0525">
        <w:rPr>
          <w:b/>
          <w:color w:val="000000"/>
          <w:sz w:val="20"/>
          <w:szCs w:val="20"/>
          <w:lang w:val="en-GB"/>
        </w:rPr>
        <w:tab/>
      </w:r>
      <w:r w:rsidR="008F0525" w:rsidRPr="008F0525">
        <w:rPr>
          <w:b/>
          <w:color w:val="000000"/>
          <w:sz w:val="20"/>
          <w:szCs w:val="20"/>
          <w:lang w:val="en-GB"/>
        </w:rPr>
        <w:tab/>
      </w:r>
      <w:r w:rsidR="008F0525" w:rsidRPr="008F0525">
        <w:rPr>
          <w:b/>
          <w:color w:val="000000"/>
          <w:sz w:val="20"/>
          <w:szCs w:val="20"/>
          <w:lang w:val="en-GB"/>
        </w:rPr>
        <w:tab/>
        <w:t>9</w:t>
      </w:r>
    </w:p>
    <w:p w14:paraId="63BD9163" w14:textId="77777777" w:rsidR="008F0525" w:rsidRPr="008F0525" w:rsidRDefault="008F0525" w:rsidP="008F0525">
      <w:pPr>
        <w:rPr>
          <w:sz w:val="20"/>
          <w:szCs w:val="20"/>
        </w:rPr>
      </w:pPr>
    </w:p>
    <w:p w14:paraId="63BD9164" w14:textId="77777777" w:rsidR="008F0525" w:rsidRPr="008F0525" w:rsidRDefault="008F0525" w:rsidP="008F0525">
      <w:pPr>
        <w:rPr>
          <w:sz w:val="20"/>
          <w:szCs w:val="20"/>
        </w:rPr>
      </w:pPr>
      <w:r w:rsidRPr="008F0525">
        <w:rPr>
          <w:b/>
          <w:sz w:val="20"/>
          <w:szCs w:val="20"/>
        </w:rPr>
        <w:t>Prerequisite:</w:t>
      </w:r>
      <w:r w:rsidR="00C45C62">
        <w:rPr>
          <w:sz w:val="20"/>
          <w:szCs w:val="20"/>
        </w:rPr>
        <w:t xml:space="preserve"> </w:t>
      </w:r>
      <w:r>
        <w:rPr>
          <w:sz w:val="20"/>
          <w:szCs w:val="20"/>
        </w:rPr>
        <w:t>EE10</w:t>
      </w:r>
      <w:r w:rsidRPr="008F0525">
        <w:rPr>
          <w:sz w:val="20"/>
          <w:szCs w:val="20"/>
        </w:rPr>
        <w:t>1</w:t>
      </w:r>
    </w:p>
    <w:p w14:paraId="63BD9165" w14:textId="77777777" w:rsidR="008F0525" w:rsidRPr="008F0525" w:rsidRDefault="008F0525" w:rsidP="008F0525">
      <w:pPr>
        <w:rPr>
          <w:sz w:val="20"/>
          <w:szCs w:val="20"/>
        </w:rPr>
      </w:pPr>
    </w:p>
    <w:p w14:paraId="63BD9166" w14:textId="77777777" w:rsidR="008F0525" w:rsidRPr="008F0525" w:rsidRDefault="008F0525" w:rsidP="008F0525">
      <w:pPr>
        <w:rPr>
          <w:sz w:val="20"/>
          <w:szCs w:val="20"/>
        </w:rPr>
      </w:pPr>
      <w:r w:rsidRPr="008F0525">
        <w:rPr>
          <w:b/>
          <w:sz w:val="20"/>
          <w:szCs w:val="20"/>
        </w:rPr>
        <w:t>Corequisite:</w:t>
      </w:r>
      <w:r w:rsidR="00C45C62">
        <w:rPr>
          <w:b/>
          <w:sz w:val="20"/>
          <w:szCs w:val="20"/>
        </w:rPr>
        <w:t xml:space="preserve"> </w:t>
      </w:r>
      <w:r w:rsidRPr="008F0525">
        <w:rPr>
          <w:sz w:val="20"/>
          <w:szCs w:val="20"/>
        </w:rPr>
        <w:t>none</w:t>
      </w:r>
    </w:p>
    <w:p w14:paraId="63BD9167" w14:textId="77777777" w:rsidR="008F0525" w:rsidRPr="008F0525" w:rsidRDefault="008F0525" w:rsidP="008F0525">
      <w:pPr>
        <w:rPr>
          <w:sz w:val="20"/>
          <w:szCs w:val="20"/>
        </w:rPr>
      </w:pPr>
      <w:r w:rsidRPr="008F0525">
        <w:rPr>
          <w:sz w:val="20"/>
          <w:szCs w:val="20"/>
        </w:rPr>
        <w:tab/>
      </w:r>
    </w:p>
    <w:p w14:paraId="63BD9168" w14:textId="77777777" w:rsidR="008F0525" w:rsidRPr="008F0525" w:rsidRDefault="0026324E" w:rsidP="008F0525">
      <w:pPr>
        <w:rPr>
          <w:b/>
          <w:sz w:val="20"/>
          <w:szCs w:val="20"/>
        </w:rPr>
      </w:pPr>
      <w:r>
        <w:rPr>
          <w:b/>
          <w:sz w:val="20"/>
          <w:szCs w:val="20"/>
        </w:rPr>
        <w:t>Learning Outcomes:</w:t>
      </w:r>
    </w:p>
    <w:p w14:paraId="63BD9169" w14:textId="77777777" w:rsidR="008F0525" w:rsidRPr="008F0525" w:rsidRDefault="008F0525" w:rsidP="001803F7">
      <w:pPr>
        <w:pStyle w:val="Listaszerbekezds"/>
        <w:numPr>
          <w:ilvl w:val="0"/>
          <w:numId w:val="36"/>
        </w:numPr>
        <w:jc w:val="both"/>
        <w:rPr>
          <w:lang w:val="en-AU"/>
        </w:rPr>
      </w:pPr>
      <w:r w:rsidRPr="008F0525">
        <w:rPr>
          <w:lang w:val="en-AU"/>
        </w:rPr>
        <w:t>Conceptualize engineering problems to computational problems</w:t>
      </w:r>
    </w:p>
    <w:p w14:paraId="63BD916A" w14:textId="77777777" w:rsidR="008F0525" w:rsidRPr="008F0525" w:rsidRDefault="008F0525" w:rsidP="001803F7">
      <w:pPr>
        <w:pStyle w:val="Listaszerbekezds"/>
        <w:numPr>
          <w:ilvl w:val="0"/>
          <w:numId w:val="36"/>
        </w:numPr>
        <w:jc w:val="both"/>
        <w:rPr>
          <w:lang w:val="en-AU"/>
        </w:rPr>
      </w:pPr>
      <w:r w:rsidRPr="008F0525">
        <w:rPr>
          <w:lang w:val="en-AU"/>
        </w:rPr>
        <w:t>Code basic computing problems using the C language</w:t>
      </w:r>
    </w:p>
    <w:p w14:paraId="63BD916B" w14:textId="77777777" w:rsidR="008F0525" w:rsidRPr="008F0525" w:rsidRDefault="008F0525" w:rsidP="001803F7">
      <w:pPr>
        <w:pStyle w:val="Listaszerbekezds"/>
        <w:numPr>
          <w:ilvl w:val="0"/>
          <w:numId w:val="36"/>
        </w:numPr>
        <w:jc w:val="both"/>
        <w:rPr>
          <w:lang w:val="en-AU"/>
        </w:rPr>
      </w:pPr>
      <w:r w:rsidRPr="008F0525">
        <w:rPr>
          <w:lang w:val="en-AU"/>
        </w:rPr>
        <w:t xml:space="preserve">Understand and apply fundamentals of program flow control </w:t>
      </w:r>
    </w:p>
    <w:p w14:paraId="63BD916C" w14:textId="77777777" w:rsidR="008F0525" w:rsidRPr="008F0525" w:rsidRDefault="008F0525" w:rsidP="001803F7">
      <w:pPr>
        <w:pStyle w:val="Listaszerbekezds"/>
        <w:numPr>
          <w:ilvl w:val="0"/>
          <w:numId w:val="36"/>
        </w:numPr>
        <w:jc w:val="both"/>
        <w:rPr>
          <w:lang w:val="en-AU"/>
        </w:rPr>
      </w:pPr>
      <w:r w:rsidRPr="008F0525">
        <w:rPr>
          <w:lang w:val="en-AU"/>
        </w:rPr>
        <w:t>Recognize and apply basic modular programing</w:t>
      </w:r>
    </w:p>
    <w:p w14:paraId="63BD916D" w14:textId="77777777" w:rsidR="008F0525" w:rsidRPr="008F0525" w:rsidRDefault="008F0525" w:rsidP="001803F7">
      <w:pPr>
        <w:widowControl/>
        <w:numPr>
          <w:ilvl w:val="0"/>
          <w:numId w:val="36"/>
        </w:numPr>
        <w:suppressAutoHyphens w:val="0"/>
        <w:rPr>
          <w:sz w:val="20"/>
          <w:szCs w:val="20"/>
        </w:rPr>
      </w:pPr>
      <w:r w:rsidRPr="008F0525">
        <w:rPr>
          <w:sz w:val="20"/>
          <w:szCs w:val="20"/>
        </w:rPr>
        <w:t>Realize and apply fundamentals of data structures</w:t>
      </w:r>
    </w:p>
    <w:p w14:paraId="63BD916E" w14:textId="77777777" w:rsidR="008F0525" w:rsidRPr="008F0525" w:rsidRDefault="008F0525" w:rsidP="008F0525">
      <w:pPr>
        <w:rPr>
          <w:sz w:val="20"/>
          <w:szCs w:val="20"/>
        </w:rPr>
      </w:pPr>
    </w:p>
    <w:p w14:paraId="63BD916F" w14:textId="77777777" w:rsidR="008F0525" w:rsidRPr="008F0525" w:rsidRDefault="008F0525" w:rsidP="008F0525">
      <w:pPr>
        <w:rPr>
          <w:b/>
          <w:sz w:val="20"/>
          <w:szCs w:val="20"/>
        </w:rPr>
      </w:pPr>
      <w:r w:rsidRPr="008F0525">
        <w:rPr>
          <w:b/>
          <w:sz w:val="20"/>
          <w:szCs w:val="20"/>
        </w:rPr>
        <w:t>Syllabus:</w:t>
      </w:r>
    </w:p>
    <w:p w14:paraId="63BD9170" w14:textId="77777777" w:rsidR="008F0525" w:rsidRPr="008F0525" w:rsidRDefault="008F0525" w:rsidP="008F0525">
      <w:pPr>
        <w:rPr>
          <w:b/>
          <w:sz w:val="20"/>
          <w:szCs w:val="20"/>
        </w:rPr>
      </w:pPr>
      <w:r w:rsidRPr="008F0525">
        <w:rPr>
          <w:b/>
          <w:sz w:val="20"/>
          <w:szCs w:val="20"/>
        </w:rPr>
        <w:lastRenderedPageBreak/>
        <w:t>Introduction to computer systems:</w:t>
      </w:r>
    </w:p>
    <w:p w14:paraId="63BD9171" w14:textId="77777777" w:rsidR="008F0525" w:rsidRPr="008F0525" w:rsidRDefault="008F0525" w:rsidP="001803F7">
      <w:pPr>
        <w:pStyle w:val="Listaszerbekezds"/>
        <w:numPr>
          <w:ilvl w:val="0"/>
          <w:numId w:val="35"/>
        </w:numPr>
        <w:jc w:val="both"/>
        <w:rPr>
          <w:lang w:val="en-AU"/>
        </w:rPr>
      </w:pPr>
      <w:r w:rsidRPr="008F0525">
        <w:rPr>
          <w:lang w:val="en-AU"/>
        </w:rPr>
        <w:t>Engineering problems as computational problems</w:t>
      </w:r>
    </w:p>
    <w:p w14:paraId="63BD9172" w14:textId="77777777" w:rsidR="008F0525" w:rsidRPr="008F0525" w:rsidRDefault="008F0525" w:rsidP="001803F7">
      <w:pPr>
        <w:pStyle w:val="Listaszerbekezds"/>
        <w:numPr>
          <w:ilvl w:val="0"/>
          <w:numId w:val="35"/>
        </w:numPr>
        <w:jc w:val="both"/>
        <w:rPr>
          <w:lang w:val="en-AU"/>
        </w:rPr>
      </w:pPr>
      <w:r w:rsidRPr="008F0525">
        <w:rPr>
          <w:lang w:val="en-AU"/>
        </w:rPr>
        <w:t>Overview of computer systems</w:t>
      </w:r>
    </w:p>
    <w:p w14:paraId="63BD9173" w14:textId="77777777" w:rsidR="008F0525" w:rsidRPr="008F0525" w:rsidRDefault="008F0525" w:rsidP="001803F7">
      <w:pPr>
        <w:pStyle w:val="Listaszerbekezds"/>
        <w:numPr>
          <w:ilvl w:val="0"/>
          <w:numId w:val="35"/>
        </w:numPr>
        <w:jc w:val="both"/>
        <w:rPr>
          <w:lang w:val="en-AU"/>
        </w:rPr>
      </w:pPr>
      <w:r w:rsidRPr="008F0525">
        <w:rPr>
          <w:lang w:val="en-AU"/>
        </w:rPr>
        <w:t>Software design</w:t>
      </w:r>
    </w:p>
    <w:p w14:paraId="63BD9174" w14:textId="77777777" w:rsidR="008F0525" w:rsidRPr="008F0525" w:rsidRDefault="008F0525" w:rsidP="008F0525">
      <w:pPr>
        <w:rPr>
          <w:b/>
          <w:sz w:val="20"/>
          <w:szCs w:val="20"/>
        </w:rPr>
      </w:pPr>
      <w:r w:rsidRPr="008F0525">
        <w:rPr>
          <w:b/>
          <w:sz w:val="20"/>
          <w:szCs w:val="20"/>
        </w:rPr>
        <w:t>Introduction to C:</w:t>
      </w:r>
    </w:p>
    <w:p w14:paraId="63BD9175" w14:textId="77777777" w:rsidR="008F0525" w:rsidRPr="008F0525" w:rsidRDefault="008F0525" w:rsidP="001803F7">
      <w:pPr>
        <w:pStyle w:val="Listaszerbekezds"/>
        <w:numPr>
          <w:ilvl w:val="0"/>
          <w:numId w:val="35"/>
        </w:numPr>
        <w:jc w:val="both"/>
        <w:rPr>
          <w:lang w:val="en-AU"/>
        </w:rPr>
      </w:pPr>
      <w:r w:rsidRPr="008F0525">
        <w:rPr>
          <w:lang w:val="en-AU"/>
        </w:rPr>
        <w:t>Code build process (editing, compiling, linking, executing)</w:t>
      </w:r>
    </w:p>
    <w:p w14:paraId="63BD9176" w14:textId="77777777" w:rsidR="008F0525" w:rsidRPr="008F0525" w:rsidRDefault="008F0525" w:rsidP="001803F7">
      <w:pPr>
        <w:pStyle w:val="Listaszerbekezds"/>
        <w:numPr>
          <w:ilvl w:val="0"/>
          <w:numId w:val="35"/>
        </w:numPr>
        <w:jc w:val="both"/>
        <w:rPr>
          <w:lang w:val="en-AU"/>
        </w:rPr>
      </w:pPr>
      <w:r w:rsidRPr="008F0525">
        <w:rPr>
          <w:lang w:val="en-AU"/>
        </w:rPr>
        <w:t>Elements of a C program; pre-processor directives; statements and expressions; functions; coding formatting style</w:t>
      </w:r>
    </w:p>
    <w:p w14:paraId="63BD9177" w14:textId="77777777" w:rsidR="008F0525" w:rsidRPr="008F0525" w:rsidRDefault="008F0525" w:rsidP="001803F7">
      <w:pPr>
        <w:pStyle w:val="Listaszerbekezds"/>
        <w:numPr>
          <w:ilvl w:val="0"/>
          <w:numId w:val="35"/>
        </w:numPr>
        <w:jc w:val="both"/>
        <w:rPr>
          <w:lang w:val="en-AU"/>
        </w:rPr>
      </w:pPr>
      <w:r w:rsidRPr="008F0525">
        <w:rPr>
          <w:lang w:val="en-AU"/>
        </w:rPr>
        <w:t>Simple data types; constants and variables; conversion between different data types; binary arithmetic representations</w:t>
      </w:r>
    </w:p>
    <w:p w14:paraId="63BD9178" w14:textId="77777777" w:rsidR="008F0525" w:rsidRPr="008F0525" w:rsidRDefault="008F0525" w:rsidP="001803F7">
      <w:pPr>
        <w:pStyle w:val="Listaszerbekezds"/>
        <w:numPr>
          <w:ilvl w:val="0"/>
          <w:numId w:val="35"/>
        </w:numPr>
        <w:jc w:val="both"/>
        <w:rPr>
          <w:lang w:val="en-AU"/>
        </w:rPr>
      </w:pPr>
      <w:r w:rsidRPr="008F0525">
        <w:rPr>
          <w:lang w:val="en-AU"/>
        </w:rPr>
        <w:t>The IDE environment</w:t>
      </w:r>
    </w:p>
    <w:p w14:paraId="63BD9179" w14:textId="77777777" w:rsidR="008F0525" w:rsidRPr="008F0525" w:rsidRDefault="008F0525" w:rsidP="008F0525">
      <w:pPr>
        <w:rPr>
          <w:b/>
          <w:sz w:val="20"/>
          <w:szCs w:val="20"/>
        </w:rPr>
      </w:pPr>
      <w:r w:rsidRPr="008F0525">
        <w:rPr>
          <w:b/>
          <w:sz w:val="20"/>
          <w:szCs w:val="20"/>
        </w:rPr>
        <w:t>Program flow control:</w:t>
      </w:r>
    </w:p>
    <w:p w14:paraId="63BD917A" w14:textId="77777777" w:rsidR="008F0525" w:rsidRPr="008F0525" w:rsidRDefault="008F0525" w:rsidP="001803F7">
      <w:pPr>
        <w:pStyle w:val="Listaszerbekezds"/>
        <w:numPr>
          <w:ilvl w:val="0"/>
          <w:numId w:val="35"/>
        </w:numPr>
        <w:jc w:val="both"/>
        <w:rPr>
          <w:lang w:val="en-AU"/>
        </w:rPr>
      </w:pPr>
      <w:r w:rsidRPr="008F0525">
        <w:rPr>
          <w:lang w:val="en-AU"/>
        </w:rPr>
        <w:t>Conditions; relational operators; logical operators; precedence rules; selection structures</w:t>
      </w:r>
    </w:p>
    <w:p w14:paraId="63BD917B" w14:textId="77777777" w:rsidR="008F0525" w:rsidRPr="008F0525" w:rsidRDefault="008F0525" w:rsidP="001803F7">
      <w:pPr>
        <w:pStyle w:val="Listaszerbekezds"/>
        <w:numPr>
          <w:ilvl w:val="0"/>
          <w:numId w:val="35"/>
        </w:numPr>
        <w:jc w:val="both"/>
        <w:rPr>
          <w:lang w:val="en-AU"/>
        </w:rPr>
      </w:pPr>
      <w:r w:rsidRPr="008F0525">
        <w:rPr>
          <w:lang w:val="en-AU"/>
        </w:rPr>
        <w:t>Repetition and loop statements; while statements; for statements; increment and decrement operators; loop termination; nested loops; do-while statements</w:t>
      </w:r>
    </w:p>
    <w:p w14:paraId="63BD917C" w14:textId="77777777" w:rsidR="008F0525" w:rsidRPr="008F0525" w:rsidRDefault="008F0525" w:rsidP="001803F7">
      <w:pPr>
        <w:pStyle w:val="Listaszerbekezds"/>
        <w:numPr>
          <w:ilvl w:val="0"/>
          <w:numId w:val="35"/>
        </w:numPr>
        <w:jc w:val="both"/>
        <w:rPr>
          <w:lang w:val="en-AU"/>
        </w:rPr>
      </w:pPr>
      <w:r w:rsidRPr="008F0525">
        <w:rPr>
          <w:lang w:val="en-AU"/>
        </w:rPr>
        <w:t>Debugging</w:t>
      </w:r>
    </w:p>
    <w:p w14:paraId="63BD917D" w14:textId="77777777" w:rsidR="008F0525" w:rsidRPr="008F0525" w:rsidRDefault="008F0525" w:rsidP="008F0525">
      <w:pPr>
        <w:rPr>
          <w:b/>
          <w:sz w:val="20"/>
          <w:szCs w:val="20"/>
        </w:rPr>
      </w:pPr>
      <w:r w:rsidRPr="008F0525">
        <w:rPr>
          <w:b/>
          <w:sz w:val="20"/>
          <w:szCs w:val="20"/>
        </w:rPr>
        <w:t>Modular programming:</w:t>
      </w:r>
    </w:p>
    <w:p w14:paraId="63BD917E" w14:textId="77777777" w:rsidR="008F0525" w:rsidRPr="008F0525" w:rsidRDefault="008F0525" w:rsidP="001803F7">
      <w:pPr>
        <w:pStyle w:val="Listaszerbekezds"/>
        <w:numPr>
          <w:ilvl w:val="0"/>
          <w:numId w:val="35"/>
        </w:numPr>
        <w:jc w:val="both"/>
        <w:rPr>
          <w:lang w:val="en-AU"/>
        </w:rPr>
      </w:pPr>
      <w:r w:rsidRPr="008F0525">
        <w:rPr>
          <w:lang w:val="en-AU"/>
        </w:rPr>
        <w:t>User functions; library functions; function declaration and definition; function calls; pass by value; scope rules; programs with multiple functions</w:t>
      </w:r>
    </w:p>
    <w:p w14:paraId="63BD917F" w14:textId="77777777" w:rsidR="008F0525" w:rsidRPr="008F0525" w:rsidRDefault="008F0525" w:rsidP="001803F7">
      <w:pPr>
        <w:pStyle w:val="Listaszerbekezds"/>
        <w:numPr>
          <w:ilvl w:val="0"/>
          <w:numId w:val="35"/>
        </w:numPr>
        <w:jc w:val="both"/>
        <w:rPr>
          <w:lang w:val="en-AU"/>
        </w:rPr>
      </w:pPr>
      <w:r w:rsidRPr="008F0525">
        <w:rPr>
          <w:lang w:val="en-AU"/>
        </w:rPr>
        <w:t>Pointers and addresses; pass by reference; pointer arithmetic</w:t>
      </w:r>
    </w:p>
    <w:p w14:paraId="63BD9180" w14:textId="77777777" w:rsidR="008F0525" w:rsidRPr="008F0525" w:rsidRDefault="008F0525" w:rsidP="001803F7">
      <w:pPr>
        <w:pStyle w:val="Listaszerbekezds"/>
        <w:numPr>
          <w:ilvl w:val="0"/>
          <w:numId w:val="35"/>
        </w:numPr>
        <w:jc w:val="both"/>
        <w:rPr>
          <w:lang w:val="en-AU"/>
        </w:rPr>
      </w:pPr>
      <w:r w:rsidRPr="008F0525">
        <w:rPr>
          <w:lang w:val="en-AU"/>
        </w:rPr>
        <w:t>File input/output</w:t>
      </w:r>
    </w:p>
    <w:p w14:paraId="63BD9181" w14:textId="77777777" w:rsidR="008F0525" w:rsidRPr="008F0525" w:rsidRDefault="008F0525" w:rsidP="008F0525">
      <w:pPr>
        <w:rPr>
          <w:b/>
          <w:sz w:val="20"/>
          <w:szCs w:val="20"/>
        </w:rPr>
      </w:pPr>
      <w:r w:rsidRPr="008F0525">
        <w:rPr>
          <w:b/>
          <w:sz w:val="20"/>
          <w:szCs w:val="20"/>
        </w:rPr>
        <w:t>Simple data structures:</w:t>
      </w:r>
    </w:p>
    <w:p w14:paraId="63BD9182" w14:textId="77777777" w:rsidR="008F0525" w:rsidRPr="008F0525" w:rsidRDefault="008F0525" w:rsidP="001803F7">
      <w:pPr>
        <w:pStyle w:val="Listaszerbekezds"/>
        <w:numPr>
          <w:ilvl w:val="0"/>
          <w:numId w:val="35"/>
        </w:numPr>
        <w:jc w:val="both"/>
        <w:rPr>
          <w:lang w:val="en-AU"/>
        </w:rPr>
      </w:pPr>
      <w:r w:rsidRPr="008F0525">
        <w:rPr>
          <w:lang w:val="en-AU"/>
        </w:rPr>
        <w:t>Arrays; declaration and initialization; multi-dimensional arrays; searching and sorting arrays; pointers and arrays</w:t>
      </w:r>
    </w:p>
    <w:p w14:paraId="63BD9183" w14:textId="77777777" w:rsidR="008F0525" w:rsidRPr="008F0525" w:rsidRDefault="008F0525" w:rsidP="001803F7">
      <w:pPr>
        <w:pStyle w:val="Listaszerbekezds"/>
        <w:numPr>
          <w:ilvl w:val="0"/>
          <w:numId w:val="35"/>
        </w:numPr>
        <w:jc w:val="both"/>
        <w:rPr>
          <w:lang w:val="en-AU"/>
        </w:rPr>
      </w:pPr>
      <w:r w:rsidRPr="008F0525">
        <w:rPr>
          <w:lang w:val="en-AU"/>
        </w:rPr>
        <w:t>String arrays; string library functions; substrings; concatenation; strings vs. characters</w:t>
      </w:r>
    </w:p>
    <w:p w14:paraId="63BD9184" w14:textId="77777777" w:rsidR="008F0525" w:rsidRPr="008F0525" w:rsidRDefault="008F0525" w:rsidP="001803F7">
      <w:pPr>
        <w:pStyle w:val="Listaszerbekezds"/>
        <w:numPr>
          <w:ilvl w:val="0"/>
          <w:numId w:val="35"/>
        </w:numPr>
        <w:jc w:val="both"/>
        <w:rPr>
          <w:lang w:val="en-AU"/>
        </w:rPr>
      </w:pPr>
      <w:r w:rsidRPr="008F0525">
        <w:rPr>
          <w:lang w:val="en-AU"/>
        </w:rPr>
        <w:t>Engineering applications; matrix algebra; numerical integration and differentiation; quadratic equations</w:t>
      </w:r>
    </w:p>
    <w:p w14:paraId="63BD9185" w14:textId="77777777" w:rsidR="008F0525" w:rsidRPr="008F0525" w:rsidRDefault="008F0525" w:rsidP="001803F7">
      <w:pPr>
        <w:pStyle w:val="Listaszerbekezds"/>
        <w:numPr>
          <w:ilvl w:val="0"/>
          <w:numId w:val="35"/>
        </w:numPr>
        <w:jc w:val="both"/>
        <w:rPr>
          <w:lang w:val="en-AU"/>
        </w:rPr>
      </w:pPr>
      <w:r w:rsidRPr="008F0525">
        <w:rPr>
          <w:lang w:val="en-AU"/>
        </w:rPr>
        <w:t>Recursion</w:t>
      </w:r>
    </w:p>
    <w:p w14:paraId="63BD9186" w14:textId="77777777" w:rsidR="008F0525" w:rsidRPr="008F0525" w:rsidRDefault="008F0525" w:rsidP="001803F7">
      <w:pPr>
        <w:pStyle w:val="Listaszerbekezds"/>
        <w:numPr>
          <w:ilvl w:val="0"/>
          <w:numId w:val="35"/>
        </w:numPr>
        <w:jc w:val="both"/>
        <w:rPr>
          <w:lang w:val="en-AU"/>
        </w:rPr>
      </w:pPr>
      <w:r w:rsidRPr="008F0525">
        <w:rPr>
          <w:lang w:val="en-AU"/>
        </w:rPr>
        <w:t>Structures; structures and functions; arrays of structures; dynamic data structures</w:t>
      </w:r>
    </w:p>
    <w:p w14:paraId="63BD9187" w14:textId="77777777" w:rsidR="008F0525" w:rsidRPr="008F0525" w:rsidRDefault="008F0525" w:rsidP="008F0525">
      <w:pPr>
        <w:rPr>
          <w:sz w:val="20"/>
          <w:szCs w:val="20"/>
        </w:rPr>
      </w:pPr>
    </w:p>
    <w:p w14:paraId="63BD9188" w14:textId="77777777" w:rsidR="008F0525" w:rsidRPr="008F0525" w:rsidRDefault="008F0525" w:rsidP="008F0525">
      <w:pPr>
        <w:rPr>
          <w:b/>
          <w:sz w:val="20"/>
          <w:szCs w:val="20"/>
        </w:rPr>
      </w:pPr>
      <w:r w:rsidRPr="008F0525">
        <w:rPr>
          <w:b/>
          <w:sz w:val="20"/>
          <w:szCs w:val="20"/>
        </w:rPr>
        <w:t>Text Book:</w:t>
      </w:r>
    </w:p>
    <w:p w14:paraId="63BD9189" w14:textId="77777777" w:rsidR="008F0525" w:rsidRPr="008F0525" w:rsidRDefault="008F0525" w:rsidP="001803F7">
      <w:pPr>
        <w:pStyle w:val="Listaszerbekezds"/>
        <w:numPr>
          <w:ilvl w:val="0"/>
          <w:numId w:val="37"/>
        </w:numPr>
        <w:jc w:val="both"/>
      </w:pPr>
      <w:r w:rsidRPr="008F0525">
        <w:lastRenderedPageBreak/>
        <w:t xml:space="preserve">Aaron R Bradely, </w:t>
      </w:r>
      <w:r w:rsidRPr="008F0525">
        <w:rPr>
          <w:i/>
        </w:rPr>
        <w:t>Programming for Engineers: A Foundational Approach to Learning C and Matlab,</w:t>
      </w:r>
      <w:r w:rsidRPr="008F0525">
        <w:t xml:space="preserve"> Edition XIV, Springer, 2011.</w:t>
      </w:r>
    </w:p>
    <w:p w14:paraId="63BD918A" w14:textId="77777777" w:rsidR="008F0525" w:rsidRPr="008F0525" w:rsidRDefault="008F0525" w:rsidP="008F0525">
      <w:pPr>
        <w:rPr>
          <w:sz w:val="20"/>
          <w:szCs w:val="20"/>
        </w:rPr>
      </w:pPr>
    </w:p>
    <w:p w14:paraId="63BD918B" w14:textId="77777777" w:rsidR="008F0525" w:rsidRPr="008F0525" w:rsidRDefault="008F0525" w:rsidP="008F0525">
      <w:pPr>
        <w:rPr>
          <w:b/>
          <w:sz w:val="20"/>
          <w:szCs w:val="20"/>
        </w:rPr>
      </w:pPr>
      <w:r w:rsidRPr="008F0525">
        <w:rPr>
          <w:b/>
          <w:sz w:val="20"/>
          <w:szCs w:val="20"/>
        </w:rPr>
        <w:t>Assessment:</w:t>
      </w:r>
    </w:p>
    <w:p w14:paraId="63BD918C" w14:textId="77777777" w:rsidR="008F0525" w:rsidRPr="008F0525" w:rsidRDefault="008F0525" w:rsidP="008F0525">
      <w:pPr>
        <w:rPr>
          <w:sz w:val="20"/>
          <w:szCs w:val="20"/>
        </w:rPr>
      </w:pPr>
      <w:r w:rsidRPr="008F0525">
        <w:rPr>
          <w:sz w:val="20"/>
          <w:szCs w:val="20"/>
        </w:rPr>
        <w:t>Continuous Assessment</w:t>
      </w:r>
      <w:r w:rsidRPr="008F0525">
        <w:rPr>
          <w:sz w:val="20"/>
          <w:szCs w:val="20"/>
        </w:rPr>
        <w:tab/>
        <w:t>- 60%</w:t>
      </w:r>
    </w:p>
    <w:p w14:paraId="63BD918D" w14:textId="77777777" w:rsidR="00224FC4" w:rsidRPr="008F0525" w:rsidRDefault="008F0525" w:rsidP="008F0525">
      <w:pPr>
        <w:rPr>
          <w:lang w:val="en-AU"/>
        </w:rPr>
      </w:pPr>
      <w:r w:rsidRPr="008F0525">
        <w:rPr>
          <w:sz w:val="20"/>
          <w:szCs w:val="20"/>
        </w:rPr>
        <w:t>Final Examination</w:t>
      </w:r>
      <w:r w:rsidRPr="008F0525">
        <w:rPr>
          <w:sz w:val="20"/>
          <w:szCs w:val="20"/>
        </w:rPr>
        <w:tab/>
        <w:t>- 40%(1x3 hours)</w:t>
      </w:r>
    </w:p>
    <w:p w14:paraId="63BD918E" w14:textId="77777777" w:rsidR="00D826AA" w:rsidRPr="008F0525" w:rsidRDefault="00D826AA">
      <w:pPr>
        <w:jc w:val="both"/>
        <w:rPr>
          <w:sz w:val="20"/>
          <w:lang w:val="en-AU" w:eastAsia="ar-SA"/>
        </w:rPr>
      </w:pPr>
    </w:p>
    <w:p w14:paraId="63BD918F" w14:textId="77777777" w:rsidR="008F0525" w:rsidRPr="00C45C62" w:rsidRDefault="008F0525">
      <w:pPr>
        <w:jc w:val="both"/>
        <w:rPr>
          <w:sz w:val="20"/>
          <w:lang w:val="en-AU" w:eastAsia="ar-SA"/>
        </w:rPr>
      </w:pPr>
    </w:p>
    <w:p w14:paraId="63BD9190" w14:textId="77777777" w:rsidR="00CE5883" w:rsidRPr="0026324E" w:rsidRDefault="00CE5883" w:rsidP="00CE5883">
      <w:pPr>
        <w:rPr>
          <w:b/>
          <w:sz w:val="20"/>
          <w:szCs w:val="20"/>
          <w:lang w:val="en-AU" w:eastAsia="en-US"/>
        </w:rPr>
      </w:pPr>
      <w:r w:rsidRPr="0026324E">
        <w:rPr>
          <w:b/>
          <w:sz w:val="20"/>
          <w:szCs w:val="20"/>
        </w:rPr>
        <w:t>EE111</w:t>
      </w:r>
      <w:r w:rsidRPr="0026324E">
        <w:rPr>
          <w:b/>
          <w:sz w:val="20"/>
          <w:szCs w:val="20"/>
        </w:rPr>
        <w:tab/>
        <w:t>INTRODUCTION TO COMPUTING &amp; PROBLEM SOLVING I</w:t>
      </w:r>
    </w:p>
    <w:p w14:paraId="63BD9191" w14:textId="77777777" w:rsidR="00CE5883" w:rsidRPr="0026324E" w:rsidRDefault="00CE5883" w:rsidP="00CE5883">
      <w:pPr>
        <w:rPr>
          <w:sz w:val="20"/>
          <w:szCs w:val="20"/>
        </w:rPr>
      </w:pPr>
    </w:p>
    <w:p w14:paraId="63BD9192" w14:textId="77777777" w:rsidR="00CE5883" w:rsidRPr="0026324E" w:rsidRDefault="00CE5883" w:rsidP="00CE5883">
      <w:pPr>
        <w:jc w:val="both"/>
        <w:rPr>
          <w:b/>
          <w:sz w:val="20"/>
          <w:szCs w:val="20"/>
        </w:rPr>
      </w:pPr>
      <w:r w:rsidRPr="0026324E">
        <w:rPr>
          <w:b/>
          <w:sz w:val="20"/>
          <w:szCs w:val="20"/>
        </w:rPr>
        <w:t>Lecture Hours per week:</w:t>
      </w:r>
      <w:r w:rsidRPr="0026324E">
        <w:rPr>
          <w:b/>
          <w:sz w:val="20"/>
          <w:szCs w:val="20"/>
        </w:rPr>
        <w:tab/>
      </w:r>
      <w:r w:rsidRPr="0026324E">
        <w:rPr>
          <w:b/>
          <w:sz w:val="20"/>
          <w:szCs w:val="20"/>
        </w:rPr>
        <w:tab/>
        <w:t>1</w:t>
      </w:r>
    </w:p>
    <w:p w14:paraId="63BD9193" w14:textId="77777777" w:rsidR="00CE5883" w:rsidRPr="0026324E" w:rsidRDefault="00CE5883" w:rsidP="00CE5883">
      <w:pPr>
        <w:jc w:val="both"/>
        <w:rPr>
          <w:b/>
          <w:sz w:val="20"/>
          <w:szCs w:val="20"/>
        </w:rPr>
      </w:pPr>
      <w:r w:rsidRPr="0026324E">
        <w:rPr>
          <w:b/>
          <w:sz w:val="20"/>
          <w:szCs w:val="20"/>
        </w:rPr>
        <w:t>Tutorial Hours per week:</w:t>
      </w:r>
      <w:r w:rsidRPr="0026324E">
        <w:rPr>
          <w:b/>
          <w:sz w:val="20"/>
          <w:szCs w:val="20"/>
        </w:rPr>
        <w:tab/>
      </w:r>
    </w:p>
    <w:p w14:paraId="63BD9194" w14:textId="77777777" w:rsidR="00CE5883" w:rsidRPr="0026324E" w:rsidRDefault="00CE5883" w:rsidP="00CE5883">
      <w:pPr>
        <w:jc w:val="both"/>
        <w:rPr>
          <w:b/>
          <w:sz w:val="20"/>
          <w:szCs w:val="20"/>
        </w:rPr>
      </w:pPr>
      <w:r w:rsidRPr="0026324E">
        <w:rPr>
          <w:b/>
          <w:sz w:val="20"/>
          <w:szCs w:val="20"/>
        </w:rPr>
        <w:t>Laboratory Hours per week:</w:t>
      </w:r>
      <w:r w:rsidRPr="0026324E">
        <w:rPr>
          <w:b/>
          <w:sz w:val="20"/>
          <w:szCs w:val="20"/>
        </w:rPr>
        <w:tab/>
        <w:t>2</w:t>
      </w:r>
    </w:p>
    <w:p w14:paraId="63BD9195" w14:textId="77777777" w:rsidR="00CE5883" w:rsidRPr="0026324E" w:rsidRDefault="00CE5883" w:rsidP="00CE5883">
      <w:pPr>
        <w:jc w:val="both"/>
        <w:rPr>
          <w:b/>
          <w:sz w:val="20"/>
          <w:szCs w:val="20"/>
        </w:rPr>
      </w:pPr>
    </w:p>
    <w:p w14:paraId="63BD9196" w14:textId="77777777" w:rsidR="00CE5883" w:rsidRPr="0026324E" w:rsidRDefault="00C21800" w:rsidP="00CE5883">
      <w:pPr>
        <w:jc w:val="both"/>
        <w:rPr>
          <w:b/>
          <w:sz w:val="20"/>
          <w:szCs w:val="20"/>
        </w:rPr>
      </w:pPr>
      <w:r>
        <w:rPr>
          <w:b/>
          <w:sz w:val="20"/>
          <w:szCs w:val="20"/>
        </w:rPr>
        <w:t>Credits:</w:t>
      </w:r>
      <w:r>
        <w:rPr>
          <w:b/>
          <w:sz w:val="20"/>
          <w:szCs w:val="20"/>
        </w:rPr>
        <w:tab/>
      </w:r>
      <w:r w:rsidR="00CE5883" w:rsidRPr="0026324E">
        <w:rPr>
          <w:b/>
          <w:sz w:val="20"/>
          <w:szCs w:val="20"/>
          <w:lang w:val="en-GB"/>
        </w:rPr>
        <w:tab/>
      </w:r>
      <w:r w:rsidR="00CE5883" w:rsidRPr="0026324E">
        <w:rPr>
          <w:b/>
          <w:sz w:val="20"/>
          <w:szCs w:val="20"/>
          <w:lang w:val="en-GB"/>
        </w:rPr>
        <w:tab/>
      </w:r>
      <w:r w:rsidR="00CE5883" w:rsidRPr="0026324E">
        <w:rPr>
          <w:b/>
          <w:sz w:val="20"/>
          <w:szCs w:val="20"/>
          <w:lang w:val="en-GB"/>
        </w:rPr>
        <w:tab/>
        <w:t>7</w:t>
      </w:r>
    </w:p>
    <w:p w14:paraId="63BD9197" w14:textId="77777777" w:rsidR="00CE5883" w:rsidRPr="0026324E" w:rsidRDefault="00CE5883" w:rsidP="00CE5883">
      <w:pPr>
        <w:rPr>
          <w:sz w:val="20"/>
          <w:szCs w:val="20"/>
        </w:rPr>
      </w:pPr>
    </w:p>
    <w:p w14:paraId="63BD9198" w14:textId="77777777" w:rsidR="00CE5883" w:rsidRPr="0026324E" w:rsidRDefault="00CE5883" w:rsidP="00CE5883">
      <w:pPr>
        <w:rPr>
          <w:sz w:val="20"/>
          <w:szCs w:val="20"/>
        </w:rPr>
      </w:pPr>
      <w:r w:rsidRPr="0026324E">
        <w:rPr>
          <w:b/>
          <w:sz w:val="20"/>
          <w:szCs w:val="20"/>
        </w:rPr>
        <w:t>Prerequisite:</w:t>
      </w:r>
      <w:r w:rsidRPr="0026324E">
        <w:rPr>
          <w:sz w:val="20"/>
          <w:szCs w:val="20"/>
        </w:rPr>
        <w:t xml:space="preserve"> none</w:t>
      </w:r>
    </w:p>
    <w:p w14:paraId="63BD9199" w14:textId="77777777" w:rsidR="00CE5883" w:rsidRPr="0026324E" w:rsidRDefault="00CE5883" w:rsidP="00CE5883">
      <w:pPr>
        <w:rPr>
          <w:sz w:val="20"/>
          <w:szCs w:val="20"/>
        </w:rPr>
      </w:pPr>
    </w:p>
    <w:p w14:paraId="63BD919A" w14:textId="77777777" w:rsidR="00CE5883" w:rsidRPr="0026324E" w:rsidRDefault="00CE5883" w:rsidP="00CE5883">
      <w:pPr>
        <w:rPr>
          <w:sz w:val="20"/>
          <w:szCs w:val="20"/>
        </w:rPr>
      </w:pPr>
      <w:r w:rsidRPr="0026324E">
        <w:rPr>
          <w:b/>
          <w:sz w:val="20"/>
          <w:szCs w:val="20"/>
        </w:rPr>
        <w:t xml:space="preserve">Corequisite: </w:t>
      </w:r>
      <w:r w:rsidRPr="0026324E">
        <w:rPr>
          <w:sz w:val="20"/>
          <w:szCs w:val="20"/>
        </w:rPr>
        <w:t>none</w:t>
      </w:r>
    </w:p>
    <w:p w14:paraId="63BD919B" w14:textId="77777777" w:rsidR="00CE5883" w:rsidRPr="0026324E" w:rsidRDefault="00CE5883" w:rsidP="00CE5883">
      <w:pPr>
        <w:rPr>
          <w:sz w:val="20"/>
          <w:szCs w:val="20"/>
        </w:rPr>
      </w:pPr>
      <w:r w:rsidRPr="0026324E">
        <w:rPr>
          <w:sz w:val="20"/>
          <w:szCs w:val="20"/>
        </w:rPr>
        <w:tab/>
      </w:r>
    </w:p>
    <w:p w14:paraId="63BD919C" w14:textId="77777777" w:rsidR="00CE5883" w:rsidRPr="0026324E" w:rsidRDefault="0026324E" w:rsidP="00CE5883">
      <w:pPr>
        <w:rPr>
          <w:b/>
          <w:sz w:val="20"/>
          <w:szCs w:val="20"/>
        </w:rPr>
      </w:pPr>
      <w:r w:rsidRPr="0026324E">
        <w:rPr>
          <w:b/>
          <w:sz w:val="20"/>
          <w:szCs w:val="20"/>
        </w:rPr>
        <w:t>Learning Outcomes:</w:t>
      </w:r>
    </w:p>
    <w:p w14:paraId="63BD919D" w14:textId="77777777" w:rsidR="00CE5883" w:rsidRPr="0026324E" w:rsidRDefault="00CE5883" w:rsidP="001803F7">
      <w:pPr>
        <w:pStyle w:val="Listaszerbekezds"/>
        <w:numPr>
          <w:ilvl w:val="0"/>
          <w:numId w:val="83"/>
        </w:numPr>
        <w:jc w:val="both"/>
        <w:rPr>
          <w:lang w:val="en-AU"/>
        </w:rPr>
      </w:pPr>
      <w:r w:rsidRPr="0026324E">
        <w:rPr>
          <w:lang w:val="en-AU"/>
        </w:rPr>
        <w:t>Describe the main units of a computer system.</w:t>
      </w:r>
    </w:p>
    <w:p w14:paraId="63BD919E" w14:textId="77777777" w:rsidR="00CE5883" w:rsidRPr="0026324E" w:rsidRDefault="00CE5883" w:rsidP="001803F7">
      <w:pPr>
        <w:pStyle w:val="Listaszerbekezds"/>
        <w:numPr>
          <w:ilvl w:val="0"/>
          <w:numId w:val="83"/>
        </w:numPr>
        <w:jc w:val="both"/>
        <w:rPr>
          <w:lang w:val="en-AU"/>
        </w:rPr>
      </w:pPr>
      <w:r w:rsidRPr="0026324E">
        <w:rPr>
          <w:lang w:val="en-AU"/>
        </w:rPr>
        <w:t>Describe the functions and relationships of different computer units.</w:t>
      </w:r>
    </w:p>
    <w:p w14:paraId="63BD919F" w14:textId="77777777" w:rsidR="00CE5883" w:rsidRPr="0026324E" w:rsidRDefault="00CE5883" w:rsidP="001803F7">
      <w:pPr>
        <w:pStyle w:val="Listaszerbekezds"/>
        <w:numPr>
          <w:ilvl w:val="0"/>
          <w:numId w:val="83"/>
        </w:numPr>
        <w:jc w:val="both"/>
        <w:rPr>
          <w:lang w:val="en-AU"/>
        </w:rPr>
      </w:pPr>
      <w:r w:rsidRPr="0026324E">
        <w:rPr>
          <w:lang w:val="en-AU"/>
        </w:rPr>
        <w:t>Explain Microsoft Windows operation-system structure and functions.</w:t>
      </w:r>
    </w:p>
    <w:p w14:paraId="63BD91A0" w14:textId="77777777" w:rsidR="00CE5883" w:rsidRPr="0026324E" w:rsidRDefault="00CE5883" w:rsidP="001803F7">
      <w:pPr>
        <w:pStyle w:val="Listaszerbekezds"/>
        <w:numPr>
          <w:ilvl w:val="0"/>
          <w:numId w:val="83"/>
        </w:numPr>
        <w:jc w:val="both"/>
        <w:rPr>
          <w:lang w:val="en-AU"/>
        </w:rPr>
      </w:pPr>
      <w:r w:rsidRPr="0026324E">
        <w:rPr>
          <w:lang w:val="en-AU"/>
        </w:rPr>
        <w:t>Demonstrate understand of the Microsoft Windows environment.</w:t>
      </w:r>
    </w:p>
    <w:p w14:paraId="63BD91A1" w14:textId="77777777" w:rsidR="00CE5883" w:rsidRPr="0026324E" w:rsidRDefault="00CE5883" w:rsidP="001803F7">
      <w:pPr>
        <w:pStyle w:val="Listaszerbekezds"/>
        <w:numPr>
          <w:ilvl w:val="0"/>
          <w:numId w:val="83"/>
        </w:numPr>
        <w:jc w:val="both"/>
        <w:rPr>
          <w:lang w:val="en-AU"/>
        </w:rPr>
      </w:pPr>
      <w:r w:rsidRPr="0026324E">
        <w:rPr>
          <w:lang w:val="en-AU"/>
        </w:rPr>
        <w:t>Use spreadsheet programs (both MS Office Excel and OpenOffice.org Calc) for engineering applications and graphics.</w:t>
      </w:r>
    </w:p>
    <w:p w14:paraId="63BD91A2" w14:textId="77777777" w:rsidR="00CE5883" w:rsidRPr="0026324E" w:rsidRDefault="00CE5883" w:rsidP="001803F7">
      <w:pPr>
        <w:pStyle w:val="Listaszerbekezds"/>
        <w:numPr>
          <w:ilvl w:val="0"/>
          <w:numId w:val="83"/>
        </w:numPr>
        <w:jc w:val="both"/>
        <w:rPr>
          <w:lang w:val="en-AU"/>
        </w:rPr>
      </w:pPr>
      <w:r w:rsidRPr="0026324E">
        <w:rPr>
          <w:lang w:val="en-AU"/>
        </w:rPr>
        <w:t>Create engineering data entry form with database program.</w:t>
      </w:r>
    </w:p>
    <w:p w14:paraId="63BD91A3" w14:textId="77777777" w:rsidR="00CE5883" w:rsidRPr="0026324E" w:rsidRDefault="00CE5883" w:rsidP="00CE5883">
      <w:pPr>
        <w:rPr>
          <w:sz w:val="20"/>
          <w:szCs w:val="20"/>
          <w:lang w:val="en-AU"/>
        </w:rPr>
      </w:pPr>
    </w:p>
    <w:p w14:paraId="63BD91A4" w14:textId="77777777" w:rsidR="00CE5883" w:rsidRPr="0026324E" w:rsidRDefault="00CE5883" w:rsidP="00CE5883">
      <w:pPr>
        <w:rPr>
          <w:b/>
          <w:sz w:val="20"/>
          <w:szCs w:val="20"/>
        </w:rPr>
      </w:pPr>
      <w:r w:rsidRPr="0026324E">
        <w:rPr>
          <w:b/>
          <w:sz w:val="20"/>
          <w:szCs w:val="20"/>
        </w:rPr>
        <w:t>Syllabus:</w:t>
      </w:r>
    </w:p>
    <w:p w14:paraId="63BD91A5" w14:textId="77777777" w:rsidR="00CE5883" w:rsidRPr="0026324E" w:rsidRDefault="00CE5883" w:rsidP="00CE5883">
      <w:pPr>
        <w:rPr>
          <w:b/>
          <w:sz w:val="20"/>
          <w:szCs w:val="20"/>
        </w:rPr>
      </w:pPr>
      <w:r w:rsidRPr="0026324E">
        <w:rPr>
          <w:b/>
          <w:sz w:val="20"/>
          <w:szCs w:val="20"/>
        </w:rPr>
        <w:t>Introduction to Computing:</w:t>
      </w:r>
    </w:p>
    <w:p w14:paraId="63BD91A6" w14:textId="77777777" w:rsidR="00CE5883" w:rsidRPr="0026324E" w:rsidRDefault="00CE5883" w:rsidP="001803F7">
      <w:pPr>
        <w:pStyle w:val="Listaszerbekezds"/>
        <w:numPr>
          <w:ilvl w:val="0"/>
          <w:numId w:val="39"/>
        </w:numPr>
        <w:jc w:val="both"/>
        <w:rPr>
          <w:lang w:val="en-AU"/>
        </w:rPr>
      </w:pPr>
      <w:r w:rsidRPr="0026324E">
        <w:rPr>
          <w:lang w:val="en-AU"/>
        </w:rPr>
        <w:t>Basic computer architecture, information and data processing.</w:t>
      </w:r>
    </w:p>
    <w:p w14:paraId="63BD91A7" w14:textId="77777777" w:rsidR="00CE5883" w:rsidRPr="0026324E" w:rsidRDefault="00CE5883" w:rsidP="0026324E">
      <w:pPr>
        <w:pStyle w:val="Listaszerbekezds"/>
        <w:numPr>
          <w:ilvl w:val="0"/>
          <w:numId w:val="39"/>
        </w:numPr>
        <w:jc w:val="both"/>
        <w:rPr>
          <w:lang w:val="en-AU"/>
        </w:rPr>
      </w:pPr>
      <w:r w:rsidRPr="0026324E">
        <w:rPr>
          <w:lang w:val="en-AU"/>
        </w:rPr>
        <w:t>Operating system: functionality, management and operations</w:t>
      </w:r>
      <w:r w:rsidR="0026324E" w:rsidRPr="0026324E">
        <w:rPr>
          <w:lang w:val="en-AU"/>
        </w:rPr>
        <w:t xml:space="preserve">, </w:t>
      </w:r>
      <w:r w:rsidRPr="0026324E">
        <w:rPr>
          <w:lang w:val="en-AU"/>
        </w:rPr>
        <w:t>Microsoft Windows</w:t>
      </w:r>
    </w:p>
    <w:p w14:paraId="63BD91A8" w14:textId="77777777" w:rsidR="00CE5883" w:rsidRPr="0026324E" w:rsidRDefault="00CE5883" w:rsidP="00CE5883">
      <w:pPr>
        <w:rPr>
          <w:b/>
          <w:sz w:val="20"/>
          <w:szCs w:val="20"/>
        </w:rPr>
      </w:pPr>
      <w:r w:rsidRPr="0026324E">
        <w:rPr>
          <w:b/>
          <w:sz w:val="20"/>
          <w:szCs w:val="20"/>
        </w:rPr>
        <w:t>Spreadsheet application for engineering:</w:t>
      </w:r>
    </w:p>
    <w:p w14:paraId="63BD91A9" w14:textId="77777777" w:rsidR="00CE5883" w:rsidRPr="0026324E" w:rsidRDefault="00CE5883" w:rsidP="001803F7">
      <w:pPr>
        <w:pStyle w:val="Listaszerbekezds"/>
        <w:numPr>
          <w:ilvl w:val="0"/>
          <w:numId w:val="39"/>
        </w:numPr>
        <w:jc w:val="both"/>
        <w:rPr>
          <w:lang w:val="en-AU"/>
        </w:rPr>
      </w:pPr>
      <w:r w:rsidRPr="0026324E">
        <w:rPr>
          <w:lang w:val="en-AU"/>
        </w:rPr>
        <w:t>Cell formatting</w:t>
      </w:r>
    </w:p>
    <w:p w14:paraId="63BD91AA" w14:textId="77777777" w:rsidR="00CE5883" w:rsidRPr="0026324E" w:rsidRDefault="00CE5883" w:rsidP="001803F7">
      <w:pPr>
        <w:pStyle w:val="Listaszerbekezds"/>
        <w:numPr>
          <w:ilvl w:val="0"/>
          <w:numId w:val="39"/>
        </w:numPr>
        <w:jc w:val="both"/>
        <w:rPr>
          <w:lang w:val="en-AU"/>
        </w:rPr>
      </w:pPr>
      <w:r w:rsidRPr="0026324E">
        <w:rPr>
          <w:lang w:val="en-AU"/>
        </w:rPr>
        <w:t>Charts and graphics</w:t>
      </w:r>
    </w:p>
    <w:p w14:paraId="63BD91AB" w14:textId="77777777" w:rsidR="00CE5883" w:rsidRPr="0026324E" w:rsidRDefault="00CE5883" w:rsidP="001803F7">
      <w:pPr>
        <w:pStyle w:val="Listaszerbekezds"/>
        <w:numPr>
          <w:ilvl w:val="0"/>
          <w:numId w:val="39"/>
        </w:numPr>
        <w:jc w:val="both"/>
        <w:rPr>
          <w:lang w:val="en-AU"/>
        </w:rPr>
      </w:pPr>
      <w:r w:rsidRPr="0026324E">
        <w:rPr>
          <w:lang w:val="en-AU"/>
        </w:rPr>
        <w:t>Mathematical equations and functions</w:t>
      </w:r>
    </w:p>
    <w:p w14:paraId="63BD91AC" w14:textId="77777777" w:rsidR="00CE5883" w:rsidRPr="0026324E" w:rsidRDefault="00CE5883" w:rsidP="00CE5883">
      <w:pPr>
        <w:rPr>
          <w:b/>
          <w:sz w:val="20"/>
          <w:szCs w:val="20"/>
        </w:rPr>
      </w:pPr>
      <w:r w:rsidRPr="0026324E">
        <w:rPr>
          <w:b/>
          <w:sz w:val="20"/>
          <w:szCs w:val="20"/>
        </w:rPr>
        <w:t>Data Entry interface:</w:t>
      </w:r>
    </w:p>
    <w:p w14:paraId="63BD91AD" w14:textId="77777777" w:rsidR="00CE5883" w:rsidRPr="0026324E" w:rsidRDefault="00CE5883" w:rsidP="0026324E">
      <w:pPr>
        <w:pStyle w:val="Listaszerbekezds"/>
        <w:numPr>
          <w:ilvl w:val="0"/>
          <w:numId w:val="39"/>
        </w:numPr>
        <w:jc w:val="both"/>
        <w:rPr>
          <w:lang w:val="en-AU"/>
        </w:rPr>
      </w:pPr>
      <w:r w:rsidRPr="0026324E">
        <w:rPr>
          <w:lang w:val="en-AU"/>
        </w:rPr>
        <w:t>Relational database:</w:t>
      </w:r>
      <w:r w:rsidR="0026324E" w:rsidRPr="0026324E">
        <w:rPr>
          <w:lang w:val="en-AU"/>
        </w:rPr>
        <w:t xml:space="preserve"> </w:t>
      </w:r>
      <w:r w:rsidRPr="0026324E">
        <w:rPr>
          <w:lang w:val="en-AU"/>
        </w:rPr>
        <w:t>tables</w:t>
      </w:r>
      <w:r w:rsidR="0026324E" w:rsidRPr="0026324E">
        <w:rPr>
          <w:lang w:val="en-AU"/>
        </w:rPr>
        <w:t xml:space="preserve">, </w:t>
      </w:r>
      <w:r w:rsidRPr="0026324E">
        <w:rPr>
          <w:lang w:val="en-AU"/>
        </w:rPr>
        <w:t>relationships</w:t>
      </w:r>
      <w:r w:rsidR="0026324E" w:rsidRPr="0026324E">
        <w:rPr>
          <w:lang w:val="en-AU"/>
        </w:rPr>
        <w:t xml:space="preserve">, </w:t>
      </w:r>
      <w:r w:rsidRPr="0026324E">
        <w:rPr>
          <w:lang w:val="en-AU"/>
        </w:rPr>
        <w:t>forms</w:t>
      </w:r>
      <w:r w:rsidR="0026324E" w:rsidRPr="0026324E">
        <w:rPr>
          <w:lang w:val="en-AU"/>
        </w:rPr>
        <w:t xml:space="preserve">, </w:t>
      </w:r>
      <w:r w:rsidRPr="0026324E">
        <w:rPr>
          <w:lang w:val="en-AU"/>
        </w:rPr>
        <w:t>queries</w:t>
      </w:r>
      <w:r w:rsidR="0026324E" w:rsidRPr="0026324E">
        <w:rPr>
          <w:lang w:val="en-AU"/>
        </w:rPr>
        <w:t xml:space="preserve">, </w:t>
      </w:r>
      <w:r w:rsidRPr="0026324E">
        <w:rPr>
          <w:lang w:val="en-AU"/>
        </w:rPr>
        <w:t>reports</w:t>
      </w:r>
      <w:r w:rsidR="0026324E" w:rsidRPr="0026324E">
        <w:rPr>
          <w:lang w:val="en-AU"/>
        </w:rPr>
        <w:t xml:space="preserve">, </w:t>
      </w:r>
      <w:r w:rsidRPr="0026324E">
        <w:rPr>
          <w:lang w:val="en-AU"/>
        </w:rPr>
        <w:t>macros</w:t>
      </w:r>
      <w:r w:rsidR="0026324E" w:rsidRPr="0026324E">
        <w:rPr>
          <w:lang w:val="en-AU"/>
        </w:rPr>
        <w:t xml:space="preserve">, </w:t>
      </w:r>
      <w:r w:rsidRPr="0026324E">
        <w:rPr>
          <w:lang w:val="en-AU"/>
        </w:rPr>
        <w:t>switch board</w:t>
      </w:r>
    </w:p>
    <w:p w14:paraId="63BD91AE" w14:textId="77777777" w:rsidR="00CE5883" w:rsidRPr="0026324E" w:rsidRDefault="00CE5883" w:rsidP="001803F7">
      <w:pPr>
        <w:pStyle w:val="Listaszerbekezds"/>
        <w:numPr>
          <w:ilvl w:val="0"/>
          <w:numId w:val="39"/>
        </w:numPr>
        <w:jc w:val="both"/>
        <w:rPr>
          <w:lang w:val="en-AU"/>
        </w:rPr>
      </w:pPr>
      <w:r w:rsidRPr="0026324E">
        <w:rPr>
          <w:lang w:val="en-AU"/>
        </w:rPr>
        <w:t>Exporting and importing other applications</w:t>
      </w:r>
    </w:p>
    <w:p w14:paraId="63BD91AF" w14:textId="77777777" w:rsidR="00CE5883" w:rsidRPr="0026324E" w:rsidRDefault="00CE5883" w:rsidP="001803F7">
      <w:pPr>
        <w:pStyle w:val="Listaszerbekezds"/>
        <w:numPr>
          <w:ilvl w:val="0"/>
          <w:numId w:val="39"/>
        </w:numPr>
        <w:jc w:val="both"/>
        <w:rPr>
          <w:lang w:val="en-AU"/>
        </w:rPr>
      </w:pPr>
      <w:r w:rsidRPr="0026324E">
        <w:rPr>
          <w:lang w:val="en-AU"/>
        </w:rPr>
        <w:lastRenderedPageBreak/>
        <w:t>Security and privacy.</w:t>
      </w:r>
    </w:p>
    <w:p w14:paraId="63BD91B0" w14:textId="77777777" w:rsidR="00CE5883" w:rsidRPr="0026324E" w:rsidRDefault="00CE5883" w:rsidP="00CE5883">
      <w:pPr>
        <w:rPr>
          <w:sz w:val="20"/>
          <w:szCs w:val="20"/>
          <w:lang w:val="en-AU"/>
        </w:rPr>
      </w:pPr>
    </w:p>
    <w:p w14:paraId="63BD91B1" w14:textId="77777777" w:rsidR="00CE5883" w:rsidRPr="0026324E" w:rsidRDefault="00CE5883" w:rsidP="00CE5883">
      <w:pPr>
        <w:rPr>
          <w:b/>
          <w:sz w:val="20"/>
          <w:szCs w:val="20"/>
        </w:rPr>
      </w:pPr>
      <w:r w:rsidRPr="0026324E">
        <w:rPr>
          <w:b/>
          <w:sz w:val="20"/>
          <w:szCs w:val="20"/>
        </w:rPr>
        <w:t>Text Book:</w:t>
      </w:r>
    </w:p>
    <w:p w14:paraId="63BD91B2" w14:textId="77777777" w:rsidR="00CE5883" w:rsidRPr="0026324E" w:rsidRDefault="00CE5883" w:rsidP="00CE5883">
      <w:pPr>
        <w:rPr>
          <w:sz w:val="20"/>
          <w:szCs w:val="20"/>
        </w:rPr>
      </w:pPr>
      <w:r w:rsidRPr="0026324E">
        <w:rPr>
          <w:sz w:val="20"/>
          <w:szCs w:val="20"/>
        </w:rPr>
        <w:t>Lecture notes given in class.</w:t>
      </w:r>
    </w:p>
    <w:p w14:paraId="63BD91B3" w14:textId="77777777" w:rsidR="00CE5883" w:rsidRPr="0026324E" w:rsidRDefault="00CE5883" w:rsidP="00CE5883">
      <w:pPr>
        <w:rPr>
          <w:sz w:val="20"/>
          <w:szCs w:val="20"/>
        </w:rPr>
      </w:pPr>
    </w:p>
    <w:p w14:paraId="63BD91B4" w14:textId="77777777" w:rsidR="00CE5883" w:rsidRPr="0026324E" w:rsidRDefault="00CE5883" w:rsidP="00CE5883">
      <w:pPr>
        <w:rPr>
          <w:b/>
          <w:sz w:val="20"/>
          <w:szCs w:val="20"/>
        </w:rPr>
      </w:pPr>
      <w:r w:rsidRPr="0026324E">
        <w:rPr>
          <w:b/>
          <w:sz w:val="20"/>
          <w:szCs w:val="20"/>
        </w:rPr>
        <w:t>Assessment:</w:t>
      </w:r>
    </w:p>
    <w:p w14:paraId="63BD91B5" w14:textId="77777777" w:rsidR="00CE5883" w:rsidRPr="0026324E" w:rsidRDefault="00CE5883" w:rsidP="00CE5883">
      <w:pPr>
        <w:rPr>
          <w:sz w:val="20"/>
          <w:szCs w:val="20"/>
        </w:rPr>
      </w:pPr>
      <w:r w:rsidRPr="0026324E">
        <w:rPr>
          <w:sz w:val="20"/>
          <w:szCs w:val="20"/>
        </w:rPr>
        <w:t>Continuous Assessment</w:t>
      </w:r>
      <w:r w:rsidRPr="0026324E">
        <w:rPr>
          <w:sz w:val="20"/>
          <w:szCs w:val="20"/>
        </w:rPr>
        <w:tab/>
        <w:t>- 100%</w:t>
      </w:r>
    </w:p>
    <w:p w14:paraId="63BD91B6" w14:textId="77777777" w:rsidR="00CE5883" w:rsidRPr="0026324E" w:rsidRDefault="00CE5883" w:rsidP="00CE5883">
      <w:pPr>
        <w:rPr>
          <w:sz w:val="20"/>
          <w:szCs w:val="20"/>
        </w:rPr>
      </w:pPr>
    </w:p>
    <w:p w14:paraId="63BD91B7" w14:textId="77777777" w:rsidR="00CE5883" w:rsidRPr="0026324E" w:rsidRDefault="00CE5883" w:rsidP="00CE5883">
      <w:pPr>
        <w:rPr>
          <w:sz w:val="20"/>
          <w:szCs w:val="20"/>
        </w:rPr>
      </w:pPr>
    </w:p>
    <w:p w14:paraId="63BD91B8" w14:textId="77777777" w:rsidR="00CE5883" w:rsidRPr="0026324E" w:rsidRDefault="00CE5883" w:rsidP="00CE5883">
      <w:pPr>
        <w:rPr>
          <w:b/>
          <w:sz w:val="20"/>
          <w:szCs w:val="20"/>
          <w:lang w:val="en-AU" w:eastAsia="en-US"/>
        </w:rPr>
      </w:pPr>
      <w:r w:rsidRPr="0026324E">
        <w:rPr>
          <w:b/>
          <w:sz w:val="20"/>
          <w:szCs w:val="20"/>
        </w:rPr>
        <w:t>EE112</w:t>
      </w:r>
      <w:r w:rsidRPr="0026324E">
        <w:rPr>
          <w:b/>
          <w:sz w:val="20"/>
          <w:szCs w:val="20"/>
        </w:rPr>
        <w:tab/>
        <w:t>INTRODUCTION TO COMPUTING &amp; PROBLEM SOLVING II</w:t>
      </w:r>
    </w:p>
    <w:p w14:paraId="63BD91B9" w14:textId="77777777" w:rsidR="00CE5883" w:rsidRPr="0026324E" w:rsidRDefault="00CE5883" w:rsidP="00CE5883">
      <w:pPr>
        <w:rPr>
          <w:sz w:val="20"/>
          <w:szCs w:val="20"/>
        </w:rPr>
      </w:pPr>
    </w:p>
    <w:p w14:paraId="63BD91BA" w14:textId="77777777" w:rsidR="00CE5883" w:rsidRPr="0026324E" w:rsidRDefault="00CE5883" w:rsidP="00CE5883">
      <w:pPr>
        <w:jc w:val="both"/>
        <w:rPr>
          <w:b/>
          <w:sz w:val="20"/>
          <w:szCs w:val="20"/>
        </w:rPr>
      </w:pPr>
      <w:r w:rsidRPr="0026324E">
        <w:rPr>
          <w:b/>
          <w:sz w:val="20"/>
          <w:szCs w:val="20"/>
        </w:rPr>
        <w:t>Lecture Hours per week:</w:t>
      </w:r>
      <w:r w:rsidRPr="0026324E">
        <w:rPr>
          <w:b/>
          <w:sz w:val="20"/>
          <w:szCs w:val="20"/>
        </w:rPr>
        <w:tab/>
      </w:r>
      <w:r w:rsidRPr="0026324E">
        <w:rPr>
          <w:b/>
          <w:sz w:val="20"/>
          <w:szCs w:val="20"/>
        </w:rPr>
        <w:tab/>
        <w:t>1</w:t>
      </w:r>
    </w:p>
    <w:p w14:paraId="63BD91BB" w14:textId="77777777" w:rsidR="00CE5883" w:rsidRPr="0026324E" w:rsidRDefault="00CE5883" w:rsidP="00CE5883">
      <w:pPr>
        <w:jc w:val="both"/>
        <w:rPr>
          <w:b/>
          <w:sz w:val="20"/>
          <w:szCs w:val="20"/>
        </w:rPr>
      </w:pPr>
      <w:r w:rsidRPr="0026324E">
        <w:rPr>
          <w:b/>
          <w:sz w:val="20"/>
          <w:szCs w:val="20"/>
        </w:rPr>
        <w:t>Tutorial Hours per week:</w:t>
      </w:r>
      <w:r w:rsidRPr="0026324E">
        <w:rPr>
          <w:b/>
          <w:sz w:val="20"/>
          <w:szCs w:val="20"/>
        </w:rPr>
        <w:tab/>
        <w:t>1</w:t>
      </w:r>
    </w:p>
    <w:p w14:paraId="63BD91BC" w14:textId="77777777" w:rsidR="00CE5883" w:rsidRPr="0026324E" w:rsidRDefault="00CE5883" w:rsidP="00CE5883">
      <w:pPr>
        <w:jc w:val="both"/>
        <w:rPr>
          <w:b/>
          <w:sz w:val="20"/>
          <w:szCs w:val="20"/>
        </w:rPr>
      </w:pPr>
      <w:r w:rsidRPr="0026324E">
        <w:rPr>
          <w:b/>
          <w:sz w:val="20"/>
          <w:szCs w:val="20"/>
        </w:rPr>
        <w:t>Laboratory Hours per week:</w:t>
      </w:r>
      <w:r w:rsidRPr="0026324E">
        <w:rPr>
          <w:b/>
          <w:sz w:val="20"/>
          <w:szCs w:val="20"/>
        </w:rPr>
        <w:tab/>
        <w:t>1.5</w:t>
      </w:r>
    </w:p>
    <w:p w14:paraId="63BD91BD" w14:textId="77777777" w:rsidR="00CE5883" w:rsidRPr="0026324E" w:rsidRDefault="00CE5883" w:rsidP="00CE5883">
      <w:pPr>
        <w:jc w:val="both"/>
        <w:rPr>
          <w:b/>
          <w:sz w:val="20"/>
          <w:szCs w:val="20"/>
        </w:rPr>
      </w:pPr>
    </w:p>
    <w:p w14:paraId="63BD91BE" w14:textId="77777777" w:rsidR="00CE5883" w:rsidRPr="0026324E" w:rsidRDefault="00C21800" w:rsidP="00CE5883">
      <w:pPr>
        <w:jc w:val="both"/>
        <w:rPr>
          <w:b/>
          <w:sz w:val="20"/>
          <w:szCs w:val="20"/>
        </w:rPr>
      </w:pPr>
      <w:r>
        <w:rPr>
          <w:b/>
          <w:sz w:val="20"/>
          <w:szCs w:val="20"/>
        </w:rPr>
        <w:t>Credits:</w:t>
      </w:r>
      <w:r>
        <w:rPr>
          <w:b/>
          <w:sz w:val="20"/>
          <w:szCs w:val="20"/>
        </w:rPr>
        <w:tab/>
      </w:r>
      <w:r w:rsidR="00CE5883" w:rsidRPr="0026324E">
        <w:rPr>
          <w:b/>
          <w:sz w:val="20"/>
          <w:szCs w:val="20"/>
          <w:lang w:val="en-GB"/>
        </w:rPr>
        <w:tab/>
      </w:r>
      <w:r w:rsidR="00CE5883" w:rsidRPr="0026324E">
        <w:rPr>
          <w:b/>
          <w:sz w:val="20"/>
          <w:szCs w:val="20"/>
          <w:lang w:val="en-GB"/>
        </w:rPr>
        <w:tab/>
      </w:r>
      <w:r w:rsidR="00CE5883" w:rsidRPr="0026324E">
        <w:rPr>
          <w:b/>
          <w:sz w:val="20"/>
          <w:szCs w:val="20"/>
          <w:lang w:val="en-GB"/>
        </w:rPr>
        <w:tab/>
        <w:t>9</w:t>
      </w:r>
    </w:p>
    <w:p w14:paraId="63BD91BF" w14:textId="77777777" w:rsidR="00CE5883" w:rsidRPr="0026324E" w:rsidRDefault="00CE5883" w:rsidP="00CE5883">
      <w:pPr>
        <w:rPr>
          <w:sz w:val="20"/>
          <w:szCs w:val="20"/>
        </w:rPr>
      </w:pPr>
    </w:p>
    <w:p w14:paraId="63BD91C0" w14:textId="77777777" w:rsidR="00CE5883" w:rsidRPr="0026324E" w:rsidRDefault="00CE5883" w:rsidP="00CE5883">
      <w:pPr>
        <w:rPr>
          <w:sz w:val="20"/>
          <w:szCs w:val="20"/>
        </w:rPr>
      </w:pPr>
      <w:r w:rsidRPr="0026324E">
        <w:rPr>
          <w:b/>
          <w:sz w:val="20"/>
          <w:szCs w:val="20"/>
        </w:rPr>
        <w:t>Prerequisite:</w:t>
      </w:r>
      <w:r w:rsidRPr="0026324E">
        <w:rPr>
          <w:sz w:val="20"/>
          <w:szCs w:val="20"/>
        </w:rPr>
        <w:t xml:space="preserve"> EE111</w:t>
      </w:r>
    </w:p>
    <w:p w14:paraId="63BD91C1" w14:textId="77777777" w:rsidR="00CE5883" w:rsidRPr="0026324E" w:rsidRDefault="00CE5883" w:rsidP="00CE5883">
      <w:pPr>
        <w:rPr>
          <w:sz w:val="20"/>
          <w:szCs w:val="20"/>
        </w:rPr>
      </w:pPr>
    </w:p>
    <w:p w14:paraId="63BD91C2" w14:textId="77777777" w:rsidR="00CE5883" w:rsidRPr="0026324E" w:rsidRDefault="00CE5883" w:rsidP="00CE5883">
      <w:pPr>
        <w:rPr>
          <w:sz w:val="20"/>
          <w:szCs w:val="20"/>
        </w:rPr>
      </w:pPr>
      <w:r w:rsidRPr="0026324E">
        <w:rPr>
          <w:b/>
          <w:sz w:val="20"/>
          <w:szCs w:val="20"/>
        </w:rPr>
        <w:t xml:space="preserve">Corequisite: </w:t>
      </w:r>
      <w:r w:rsidRPr="0026324E">
        <w:rPr>
          <w:sz w:val="20"/>
          <w:szCs w:val="20"/>
        </w:rPr>
        <w:t>none</w:t>
      </w:r>
    </w:p>
    <w:p w14:paraId="63BD91C3" w14:textId="77777777" w:rsidR="00CE5883" w:rsidRPr="0026324E" w:rsidRDefault="00CE5883" w:rsidP="00CE5883">
      <w:pPr>
        <w:rPr>
          <w:sz w:val="20"/>
          <w:szCs w:val="20"/>
        </w:rPr>
      </w:pPr>
      <w:r w:rsidRPr="0026324E">
        <w:rPr>
          <w:sz w:val="20"/>
          <w:szCs w:val="20"/>
        </w:rPr>
        <w:tab/>
      </w:r>
    </w:p>
    <w:p w14:paraId="63BD91C4" w14:textId="77777777" w:rsidR="00CE5883" w:rsidRPr="0026324E" w:rsidRDefault="0026324E" w:rsidP="00CE5883">
      <w:pPr>
        <w:rPr>
          <w:b/>
          <w:sz w:val="20"/>
          <w:szCs w:val="20"/>
        </w:rPr>
      </w:pPr>
      <w:r w:rsidRPr="0026324E">
        <w:rPr>
          <w:b/>
          <w:sz w:val="20"/>
          <w:szCs w:val="20"/>
        </w:rPr>
        <w:t>Learning Outcomes:</w:t>
      </w:r>
    </w:p>
    <w:p w14:paraId="63BD91C5" w14:textId="77777777" w:rsidR="00CE5883" w:rsidRPr="0026324E" w:rsidRDefault="00CE5883" w:rsidP="001803F7">
      <w:pPr>
        <w:pStyle w:val="Listaszerbekezds"/>
        <w:numPr>
          <w:ilvl w:val="0"/>
          <w:numId w:val="84"/>
        </w:numPr>
        <w:jc w:val="both"/>
        <w:rPr>
          <w:lang w:val="en-AU"/>
        </w:rPr>
      </w:pPr>
      <w:r w:rsidRPr="0026324E">
        <w:rPr>
          <w:lang w:val="en-AU"/>
        </w:rPr>
        <w:t>Conceptualize engineering problems to computational problems</w:t>
      </w:r>
    </w:p>
    <w:p w14:paraId="63BD91C6" w14:textId="77777777" w:rsidR="00CE5883" w:rsidRPr="0026324E" w:rsidRDefault="00CE5883" w:rsidP="001803F7">
      <w:pPr>
        <w:pStyle w:val="Listaszerbekezds"/>
        <w:numPr>
          <w:ilvl w:val="0"/>
          <w:numId w:val="84"/>
        </w:numPr>
        <w:jc w:val="both"/>
        <w:rPr>
          <w:lang w:val="en-AU"/>
        </w:rPr>
      </w:pPr>
      <w:r w:rsidRPr="0026324E">
        <w:rPr>
          <w:lang w:val="en-AU"/>
        </w:rPr>
        <w:t>Code basic computing problems using the C language</w:t>
      </w:r>
    </w:p>
    <w:p w14:paraId="63BD91C7" w14:textId="77777777" w:rsidR="00CE5883" w:rsidRPr="0026324E" w:rsidRDefault="00CE5883" w:rsidP="001803F7">
      <w:pPr>
        <w:pStyle w:val="Listaszerbekezds"/>
        <w:numPr>
          <w:ilvl w:val="0"/>
          <w:numId w:val="84"/>
        </w:numPr>
        <w:jc w:val="both"/>
        <w:rPr>
          <w:lang w:val="en-AU"/>
        </w:rPr>
      </w:pPr>
      <w:r w:rsidRPr="0026324E">
        <w:rPr>
          <w:lang w:val="en-AU"/>
        </w:rPr>
        <w:t xml:space="preserve">Understand and apply fundamentals of program flow control </w:t>
      </w:r>
    </w:p>
    <w:p w14:paraId="63BD91C8" w14:textId="77777777" w:rsidR="00CE5883" w:rsidRPr="0026324E" w:rsidRDefault="00CE5883" w:rsidP="001803F7">
      <w:pPr>
        <w:pStyle w:val="Listaszerbekezds"/>
        <w:numPr>
          <w:ilvl w:val="0"/>
          <w:numId w:val="84"/>
        </w:numPr>
        <w:jc w:val="both"/>
        <w:rPr>
          <w:lang w:val="en-AU"/>
        </w:rPr>
      </w:pPr>
      <w:r w:rsidRPr="0026324E">
        <w:rPr>
          <w:lang w:val="en-AU"/>
        </w:rPr>
        <w:t>Recognize and apply basic modular programing</w:t>
      </w:r>
    </w:p>
    <w:p w14:paraId="63BD91C9" w14:textId="77777777" w:rsidR="00CE5883" w:rsidRPr="0026324E" w:rsidRDefault="00CE5883" w:rsidP="001803F7">
      <w:pPr>
        <w:widowControl/>
        <w:numPr>
          <w:ilvl w:val="0"/>
          <w:numId w:val="84"/>
        </w:numPr>
        <w:suppressAutoHyphens w:val="0"/>
        <w:rPr>
          <w:sz w:val="20"/>
          <w:szCs w:val="20"/>
          <w:lang w:val="en-AU"/>
        </w:rPr>
      </w:pPr>
      <w:r w:rsidRPr="0026324E">
        <w:rPr>
          <w:sz w:val="20"/>
          <w:szCs w:val="20"/>
        </w:rPr>
        <w:t>Realize and apply fundamentals of data structures</w:t>
      </w:r>
    </w:p>
    <w:p w14:paraId="63BD91CA" w14:textId="77777777" w:rsidR="00CE5883" w:rsidRPr="0026324E" w:rsidRDefault="00CE5883" w:rsidP="00CE5883">
      <w:pPr>
        <w:rPr>
          <w:sz w:val="20"/>
          <w:szCs w:val="20"/>
        </w:rPr>
      </w:pPr>
    </w:p>
    <w:p w14:paraId="63BD91CB" w14:textId="77777777" w:rsidR="00CE5883" w:rsidRPr="0026324E" w:rsidRDefault="00CE5883" w:rsidP="00CE5883">
      <w:pPr>
        <w:rPr>
          <w:b/>
          <w:sz w:val="20"/>
          <w:szCs w:val="20"/>
        </w:rPr>
      </w:pPr>
      <w:r w:rsidRPr="0026324E">
        <w:rPr>
          <w:b/>
          <w:sz w:val="20"/>
          <w:szCs w:val="20"/>
        </w:rPr>
        <w:t>Syllabus:</w:t>
      </w:r>
    </w:p>
    <w:p w14:paraId="63BD91CC" w14:textId="77777777" w:rsidR="00CE5883" w:rsidRPr="0026324E" w:rsidRDefault="00CE5883" w:rsidP="00CE5883">
      <w:pPr>
        <w:rPr>
          <w:b/>
          <w:sz w:val="20"/>
          <w:szCs w:val="20"/>
        </w:rPr>
      </w:pPr>
      <w:r w:rsidRPr="0026324E">
        <w:rPr>
          <w:b/>
          <w:sz w:val="20"/>
          <w:szCs w:val="20"/>
        </w:rPr>
        <w:t>Introduction to computer systems:</w:t>
      </w:r>
    </w:p>
    <w:p w14:paraId="63BD91CD" w14:textId="77777777" w:rsidR="00CE5883" w:rsidRPr="0026324E" w:rsidRDefault="00CE5883" w:rsidP="001803F7">
      <w:pPr>
        <w:pStyle w:val="Listaszerbekezds"/>
        <w:numPr>
          <w:ilvl w:val="0"/>
          <w:numId w:val="39"/>
        </w:numPr>
        <w:jc w:val="both"/>
        <w:rPr>
          <w:lang w:val="en-AU"/>
        </w:rPr>
      </w:pPr>
      <w:r w:rsidRPr="0026324E">
        <w:rPr>
          <w:lang w:val="en-AU"/>
        </w:rPr>
        <w:t>Engineering problems as computational problems</w:t>
      </w:r>
    </w:p>
    <w:p w14:paraId="63BD91CE" w14:textId="77777777" w:rsidR="00CE5883" w:rsidRPr="0026324E" w:rsidRDefault="00CE5883" w:rsidP="001803F7">
      <w:pPr>
        <w:pStyle w:val="Listaszerbekezds"/>
        <w:numPr>
          <w:ilvl w:val="0"/>
          <w:numId w:val="39"/>
        </w:numPr>
        <w:jc w:val="both"/>
        <w:rPr>
          <w:lang w:val="en-AU"/>
        </w:rPr>
      </w:pPr>
      <w:r w:rsidRPr="0026324E">
        <w:rPr>
          <w:lang w:val="en-AU"/>
        </w:rPr>
        <w:t>Overview of computer systems</w:t>
      </w:r>
    </w:p>
    <w:p w14:paraId="63BD91CF" w14:textId="77777777" w:rsidR="00CE5883" w:rsidRPr="0026324E" w:rsidRDefault="00CE5883" w:rsidP="001803F7">
      <w:pPr>
        <w:pStyle w:val="Listaszerbekezds"/>
        <w:numPr>
          <w:ilvl w:val="0"/>
          <w:numId w:val="39"/>
        </w:numPr>
        <w:jc w:val="both"/>
        <w:rPr>
          <w:lang w:val="en-AU"/>
        </w:rPr>
      </w:pPr>
      <w:r w:rsidRPr="0026324E">
        <w:rPr>
          <w:lang w:val="en-AU"/>
        </w:rPr>
        <w:t>Software design</w:t>
      </w:r>
    </w:p>
    <w:p w14:paraId="63BD91D0" w14:textId="77777777" w:rsidR="00CE5883" w:rsidRPr="0026324E" w:rsidRDefault="00CE5883" w:rsidP="00CE5883">
      <w:pPr>
        <w:rPr>
          <w:b/>
          <w:sz w:val="20"/>
          <w:szCs w:val="20"/>
        </w:rPr>
      </w:pPr>
      <w:r w:rsidRPr="0026324E">
        <w:rPr>
          <w:b/>
          <w:sz w:val="20"/>
          <w:szCs w:val="20"/>
        </w:rPr>
        <w:t>Introduction to C:</w:t>
      </w:r>
    </w:p>
    <w:p w14:paraId="63BD91D1" w14:textId="77777777" w:rsidR="00CE5883" w:rsidRPr="0026324E" w:rsidRDefault="00CE5883" w:rsidP="001803F7">
      <w:pPr>
        <w:pStyle w:val="Listaszerbekezds"/>
        <w:numPr>
          <w:ilvl w:val="0"/>
          <w:numId w:val="39"/>
        </w:numPr>
        <w:jc w:val="both"/>
        <w:rPr>
          <w:lang w:val="en-AU"/>
        </w:rPr>
      </w:pPr>
      <w:r w:rsidRPr="0026324E">
        <w:rPr>
          <w:lang w:val="en-AU"/>
        </w:rPr>
        <w:t>Code build process (editing, compiling, linking, executing)</w:t>
      </w:r>
    </w:p>
    <w:p w14:paraId="63BD91D2" w14:textId="77777777" w:rsidR="00CE5883" w:rsidRPr="0026324E" w:rsidRDefault="00CE5883" w:rsidP="001803F7">
      <w:pPr>
        <w:pStyle w:val="Listaszerbekezds"/>
        <w:numPr>
          <w:ilvl w:val="0"/>
          <w:numId w:val="39"/>
        </w:numPr>
        <w:jc w:val="both"/>
        <w:rPr>
          <w:lang w:val="en-AU"/>
        </w:rPr>
      </w:pPr>
      <w:r w:rsidRPr="0026324E">
        <w:rPr>
          <w:lang w:val="en-AU"/>
        </w:rPr>
        <w:t>Elements of a C program; pre-processor directives; statements and expressions; functions; coding formatting style</w:t>
      </w:r>
    </w:p>
    <w:p w14:paraId="63BD91D3" w14:textId="77777777" w:rsidR="00CE5883" w:rsidRPr="0026324E" w:rsidRDefault="00CE5883" w:rsidP="001803F7">
      <w:pPr>
        <w:pStyle w:val="Listaszerbekezds"/>
        <w:numPr>
          <w:ilvl w:val="0"/>
          <w:numId w:val="39"/>
        </w:numPr>
        <w:jc w:val="both"/>
        <w:rPr>
          <w:lang w:val="en-AU"/>
        </w:rPr>
      </w:pPr>
      <w:r w:rsidRPr="0026324E">
        <w:rPr>
          <w:lang w:val="en-AU"/>
        </w:rPr>
        <w:t>Simple data types; constants and variables; conversion between different data types; binary arithmetic representations</w:t>
      </w:r>
    </w:p>
    <w:p w14:paraId="63BD91D4" w14:textId="77777777" w:rsidR="00CE5883" w:rsidRPr="0026324E" w:rsidRDefault="00CE5883" w:rsidP="001803F7">
      <w:pPr>
        <w:pStyle w:val="Listaszerbekezds"/>
        <w:numPr>
          <w:ilvl w:val="0"/>
          <w:numId w:val="39"/>
        </w:numPr>
        <w:jc w:val="both"/>
        <w:rPr>
          <w:lang w:val="en-AU"/>
        </w:rPr>
      </w:pPr>
      <w:r w:rsidRPr="0026324E">
        <w:rPr>
          <w:lang w:val="en-AU"/>
        </w:rPr>
        <w:t>The IDE environment</w:t>
      </w:r>
    </w:p>
    <w:p w14:paraId="63BD91D5" w14:textId="77777777" w:rsidR="00CE5883" w:rsidRPr="0026324E" w:rsidRDefault="00CE5883" w:rsidP="00CE5883">
      <w:pPr>
        <w:rPr>
          <w:b/>
          <w:sz w:val="20"/>
          <w:szCs w:val="20"/>
        </w:rPr>
      </w:pPr>
      <w:r w:rsidRPr="0026324E">
        <w:rPr>
          <w:b/>
          <w:sz w:val="20"/>
          <w:szCs w:val="20"/>
        </w:rPr>
        <w:lastRenderedPageBreak/>
        <w:t>Program flow control:</w:t>
      </w:r>
    </w:p>
    <w:p w14:paraId="63BD91D6" w14:textId="77777777" w:rsidR="00CE5883" w:rsidRPr="0026324E" w:rsidRDefault="00CE5883" w:rsidP="001803F7">
      <w:pPr>
        <w:pStyle w:val="Listaszerbekezds"/>
        <w:numPr>
          <w:ilvl w:val="0"/>
          <w:numId w:val="39"/>
        </w:numPr>
        <w:jc w:val="both"/>
        <w:rPr>
          <w:lang w:val="en-AU"/>
        </w:rPr>
      </w:pPr>
      <w:r w:rsidRPr="0026324E">
        <w:rPr>
          <w:lang w:val="en-AU"/>
        </w:rPr>
        <w:t>Conditions; relational operators; logical operators; precedence rules; selection structures</w:t>
      </w:r>
    </w:p>
    <w:p w14:paraId="63BD91D7" w14:textId="77777777" w:rsidR="00CE5883" w:rsidRPr="0026324E" w:rsidRDefault="00CE5883" w:rsidP="001803F7">
      <w:pPr>
        <w:pStyle w:val="Listaszerbekezds"/>
        <w:numPr>
          <w:ilvl w:val="0"/>
          <w:numId w:val="39"/>
        </w:numPr>
        <w:jc w:val="both"/>
        <w:rPr>
          <w:lang w:val="en-AU"/>
        </w:rPr>
      </w:pPr>
      <w:r w:rsidRPr="0026324E">
        <w:rPr>
          <w:lang w:val="en-AU"/>
        </w:rPr>
        <w:t>Repetition and loop statements; while statements; for statements; increment and decrement operators; loop termination; nested loops; do-while statements</w:t>
      </w:r>
    </w:p>
    <w:p w14:paraId="63BD91D8" w14:textId="77777777" w:rsidR="00CE5883" w:rsidRPr="0026324E" w:rsidRDefault="00CE5883" w:rsidP="001803F7">
      <w:pPr>
        <w:pStyle w:val="Listaszerbekezds"/>
        <w:numPr>
          <w:ilvl w:val="0"/>
          <w:numId w:val="39"/>
        </w:numPr>
        <w:jc w:val="both"/>
        <w:rPr>
          <w:lang w:val="en-AU"/>
        </w:rPr>
      </w:pPr>
      <w:r w:rsidRPr="0026324E">
        <w:rPr>
          <w:lang w:val="en-AU"/>
        </w:rPr>
        <w:t>Debugging</w:t>
      </w:r>
    </w:p>
    <w:p w14:paraId="63BD91D9" w14:textId="77777777" w:rsidR="00CE5883" w:rsidRPr="0026324E" w:rsidRDefault="00CE5883" w:rsidP="00CE5883">
      <w:pPr>
        <w:rPr>
          <w:b/>
          <w:sz w:val="20"/>
          <w:szCs w:val="20"/>
        </w:rPr>
      </w:pPr>
      <w:r w:rsidRPr="0026324E">
        <w:rPr>
          <w:b/>
          <w:sz w:val="20"/>
          <w:szCs w:val="20"/>
        </w:rPr>
        <w:t>Mo</w:t>
      </w:r>
      <w:r w:rsidR="00C21800">
        <w:rPr>
          <w:b/>
          <w:sz w:val="20"/>
          <w:szCs w:val="20"/>
        </w:rPr>
        <w:t>d</w:t>
      </w:r>
      <w:r w:rsidRPr="0026324E">
        <w:rPr>
          <w:b/>
          <w:sz w:val="20"/>
          <w:szCs w:val="20"/>
        </w:rPr>
        <w:t>ular programming:</w:t>
      </w:r>
    </w:p>
    <w:p w14:paraId="63BD91DA" w14:textId="77777777" w:rsidR="00CE5883" w:rsidRPr="0026324E" w:rsidRDefault="00CE5883" w:rsidP="001803F7">
      <w:pPr>
        <w:pStyle w:val="Listaszerbekezds"/>
        <w:numPr>
          <w:ilvl w:val="0"/>
          <w:numId w:val="39"/>
        </w:numPr>
        <w:jc w:val="both"/>
        <w:rPr>
          <w:lang w:val="en-AU"/>
        </w:rPr>
      </w:pPr>
      <w:r w:rsidRPr="0026324E">
        <w:rPr>
          <w:lang w:val="en-AU"/>
        </w:rPr>
        <w:t>User functions; library functions; function declaration and definition; function calls; pass by value; scope rules; programs with multiple functions</w:t>
      </w:r>
    </w:p>
    <w:p w14:paraId="63BD91DB" w14:textId="77777777" w:rsidR="00CE5883" w:rsidRPr="0026324E" w:rsidRDefault="00CE5883" w:rsidP="001803F7">
      <w:pPr>
        <w:pStyle w:val="Listaszerbekezds"/>
        <w:numPr>
          <w:ilvl w:val="0"/>
          <w:numId w:val="39"/>
        </w:numPr>
        <w:jc w:val="both"/>
        <w:rPr>
          <w:lang w:val="en-AU"/>
        </w:rPr>
      </w:pPr>
      <w:r w:rsidRPr="0026324E">
        <w:rPr>
          <w:lang w:val="en-AU"/>
        </w:rPr>
        <w:t>Pointers and addresses; pass by reference; pointer arithmetic</w:t>
      </w:r>
    </w:p>
    <w:p w14:paraId="63BD91DC" w14:textId="77777777" w:rsidR="00CE5883" w:rsidRPr="0026324E" w:rsidRDefault="00CE5883" w:rsidP="001803F7">
      <w:pPr>
        <w:pStyle w:val="Listaszerbekezds"/>
        <w:numPr>
          <w:ilvl w:val="0"/>
          <w:numId w:val="39"/>
        </w:numPr>
        <w:jc w:val="both"/>
        <w:rPr>
          <w:lang w:val="en-AU"/>
        </w:rPr>
      </w:pPr>
      <w:r w:rsidRPr="0026324E">
        <w:rPr>
          <w:lang w:val="en-AU"/>
        </w:rPr>
        <w:t>File input/output</w:t>
      </w:r>
    </w:p>
    <w:p w14:paraId="63BD91DD" w14:textId="77777777" w:rsidR="00CE5883" w:rsidRPr="0026324E" w:rsidRDefault="00CE5883" w:rsidP="00CE5883">
      <w:pPr>
        <w:rPr>
          <w:b/>
          <w:sz w:val="20"/>
          <w:szCs w:val="20"/>
        </w:rPr>
      </w:pPr>
      <w:r w:rsidRPr="0026324E">
        <w:rPr>
          <w:b/>
          <w:sz w:val="20"/>
          <w:szCs w:val="20"/>
        </w:rPr>
        <w:t>Simple data structures:</w:t>
      </w:r>
    </w:p>
    <w:p w14:paraId="63BD91DE" w14:textId="77777777" w:rsidR="00CE5883" w:rsidRPr="0026324E" w:rsidRDefault="00CE5883" w:rsidP="001803F7">
      <w:pPr>
        <w:pStyle w:val="Listaszerbekezds"/>
        <w:numPr>
          <w:ilvl w:val="0"/>
          <w:numId w:val="39"/>
        </w:numPr>
        <w:jc w:val="both"/>
        <w:rPr>
          <w:lang w:val="en-AU"/>
        </w:rPr>
      </w:pPr>
      <w:r w:rsidRPr="0026324E">
        <w:rPr>
          <w:lang w:val="en-AU"/>
        </w:rPr>
        <w:t>Arrays; declaration and initialization; multi-dimensional arrays; searching and sorting arrays; pointers and arrays</w:t>
      </w:r>
    </w:p>
    <w:p w14:paraId="63BD91DF" w14:textId="77777777" w:rsidR="00CE5883" w:rsidRPr="0026324E" w:rsidRDefault="00CE5883" w:rsidP="001803F7">
      <w:pPr>
        <w:pStyle w:val="Listaszerbekezds"/>
        <w:numPr>
          <w:ilvl w:val="0"/>
          <w:numId w:val="39"/>
        </w:numPr>
        <w:jc w:val="both"/>
        <w:rPr>
          <w:lang w:val="en-AU"/>
        </w:rPr>
      </w:pPr>
      <w:r w:rsidRPr="0026324E">
        <w:rPr>
          <w:lang w:val="en-AU"/>
        </w:rPr>
        <w:t>String arrays; string library functions; substrings; concatenation; strings vs. characters</w:t>
      </w:r>
    </w:p>
    <w:p w14:paraId="63BD91E0" w14:textId="77777777" w:rsidR="00CE5883" w:rsidRPr="0026324E" w:rsidRDefault="00CE5883" w:rsidP="001803F7">
      <w:pPr>
        <w:pStyle w:val="Listaszerbekezds"/>
        <w:numPr>
          <w:ilvl w:val="0"/>
          <w:numId w:val="39"/>
        </w:numPr>
        <w:jc w:val="both"/>
        <w:rPr>
          <w:lang w:val="en-AU"/>
        </w:rPr>
      </w:pPr>
      <w:r w:rsidRPr="0026324E">
        <w:rPr>
          <w:lang w:val="en-AU"/>
        </w:rPr>
        <w:t>Engineering applications; matrix algebra; numerical integration and differentiation; quadratic equations</w:t>
      </w:r>
    </w:p>
    <w:p w14:paraId="63BD91E1" w14:textId="77777777" w:rsidR="00CE5883" w:rsidRPr="0026324E" w:rsidRDefault="00CE5883" w:rsidP="001803F7">
      <w:pPr>
        <w:pStyle w:val="Listaszerbekezds"/>
        <w:numPr>
          <w:ilvl w:val="0"/>
          <w:numId w:val="39"/>
        </w:numPr>
        <w:jc w:val="both"/>
        <w:rPr>
          <w:lang w:val="en-AU"/>
        </w:rPr>
      </w:pPr>
      <w:r w:rsidRPr="0026324E">
        <w:rPr>
          <w:lang w:val="en-AU"/>
        </w:rPr>
        <w:t>Recursion</w:t>
      </w:r>
    </w:p>
    <w:p w14:paraId="63BD91E2" w14:textId="77777777" w:rsidR="00CE5883" w:rsidRPr="0026324E" w:rsidRDefault="00CE5883" w:rsidP="001803F7">
      <w:pPr>
        <w:pStyle w:val="Listaszerbekezds"/>
        <w:numPr>
          <w:ilvl w:val="0"/>
          <w:numId w:val="39"/>
        </w:numPr>
        <w:jc w:val="both"/>
        <w:rPr>
          <w:lang w:val="en-AU"/>
        </w:rPr>
      </w:pPr>
      <w:r w:rsidRPr="0026324E">
        <w:rPr>
          <w:lang w:val="en-AU"/>
        </w:rPr>
        <w:t>Structures; structures and functions; arrays of structures; dynamic data structures</w:t>
      </w:r>
    </w:p>
    <w:p w14:paraId="63BD91E3" w14:textId="77777777" w:rsidR="00CE5883" w:rsidRPr="0026324E" w:rsidRDefault="00CE5883" w:rsidP="00CE5883">
      <w:pPr>
        <w:rPr>
          <w:sz w:val="20"/>
          <w:szCs w:val="20"/>
          <w:lang w:val="en-AU"/>
        </w:rPr>
      </w:pPr>
    </w:p>
    <w:p w14:paraId="63BD91E4" w14:textId="77777777" w:rsidR="00CE5883" w:rsidRPr="0026324E" w:rsidRDefault="00CE5883" w:rsidP="00CE5883">
      <w:pPr>
        <w:rPr>
          <w:b/>
          <w:sz w:val="20"/>
          <w:szCs w:val="20"/>
        </w:rPr>
      </w:pPr>
      <w:r w:rsidRPr="0026324E">
        <w:rPr>
          <w:b/>
          <w:sz w:val="20"/>
          <w:szCs w:val="20"/>
        </w:rPr>
        <w:t>Text Book:</w:t>
      </w:r>
    </w:p>
    <w:p w14:paraId="63BD91E5" w14:textId="77777777" w:rsidR="00CE5883" w:rsidRPr="0026324E" w:rsidRDefault="00CE5883" w:rsidP="001803F7">
      <w:pPr>
        <w:pStyle w:val="Listaszerbekezds"/>
        <w:numPr>
          <w:ilvl w:val="0"/>
          <w:numId w:val="85"/>
        </w:numPr>
        <w:jc w:val="both"/>
      </w:pPr>
      <w:r w:rsidRPr="0026324E">
        <w:t xml:space="preserve">Aaron R Bradely, </w:t>
      </w:r>
      <w:r w:rsidRPr="0026324E">
        <w:rPr>
          <w:i/>
        </w:rPr>
        <w:t>Programming for Engineers: A Foundational Approach to Learning C and Matlab,</w:t>
      </w:r>
      <w:r w:rsidRPr="0026324E">
        <w:t xml:space="preserve"> Edition XIV, Springer, 2011.</w:t>
      </w:r>
    </w:p>
    <w:p w14:paraId="63BD91E6" w14:textId="77777777" w:rsidR="00CE5883" w:rsidRPr="0026324E" w:rsidRDefault="00CE5883" w:rsidP="00CE5883">
      <w:pPr>
        <w:rPr>
          <w:sz w:val="20"/>
          <w:szCs w:val="20"/>
        </w:rPr>
      </w:pPr>
    </w:p>
    <w:p w14:paraId="63BD91E7" w14:textId="77777777" w:rsidR="00CE5883" w:rsidRPr="0026324E" w:rsidRDefault="00CE5883" w:rsidP="00CE5883">
      <w:pPr>
        <w:rPr>
          <w:b/>
          <w:sz w:val="20"/>
          <w:szCs w:val="20"/>
        </w:rPr>
      </w:pPr>
      <w:r w:rsidRPr="0026324E">
        <w:rPr>
          <w:b/>
          <w:sz w:val="20"/>
          <w:szCs w:val="20"/>
        </w:rPr>
        <w:t>Assessment:</w:t>
      </w:r>
    </w:p>
    <w:p w14:paraId="63BD91E8" w14:textId="77777777" w:rsidR="00CE5883" w:rsidRPr="0026324E" w:rsidRDefault="00CE5883" w:rsidP="00CE5883">
      <w:pPr>
        <w:rPr>
          <w:sz w:val="20"/>
          <w:szCs w:val="20"/>
        </w:rPr>
      </w:pPr>
      <w:r w:rsidRPr="0026324E">
        <w:rPr>
          <w:sz w:val="20"/>
          <w:szCs w:val="20"/>
        </w:rPr>
        <w:t>Continuous Assessment</w:t>
      </w:r>
      <w:r w:rsidRPr="0026324E">
        <w:rPr>
          <w:sz w:val="20"/>
          <w:szCs w:val="20"/>
        </w:rPr>
        <w:tab/>
        <w:t>- 60%</w:t>
      </w:r>
    </w:p>
    <w:p w14:paraId="63BD91E9" w14:textId="77777777" w:rsidR="00CE5883" w:rsidRPr="000E0881" w:rsidRDefault="00CE5883" w:rsidP="00CE5883">
      <w:pPr>
        <w:rPr>
          <w:b/>
          <w:sz w:val="20"/>
          <w:szCs w:val="20"/>
        </w:rPr>
      </w:pPr>
      <w:r w:rsidRPr="0026324E">
        <w:rPr>
          <w:sz w:val="20"/>
          <w:szCs w:val="20"/>
        </w:rPr>
        <w:t>Final Examination</w:t>
      </w:r>
      <w:r w:rsidRPr="0026324E">
        <w:rPr>
          <w:sz w:val="20"/>
          <w:szCs w:val="20"/>
        </w:rPr>
        <w:tab/>
        <w:t>- 40%(1x3 hour</w:t>
      </w:r>
      <w:r w:rsidRPr="000E0881">
        <w:rPr>
          <w:sz w:val="20"/>
          <w:szCs w:val="20"/>
        </w:rPr>
        <w:t>s)</w:t>
      </w:r>
    </w:p>
    <w:p w14:paraId="63BD91EA" w14:textId="77777777" w:rsidR="00CE5883" w:rsidRDefault="00CE5883" w:rsidP="00C45C62">
      <w:pPr>
        <w:rPr>
          <w:b/>
          <w:sz w:val="20"/>
          <w:szCs w:val="20"/>
        </w:rPr>
      </w:pPr>
    </w:p>
    <w:p w14:paraId="63BD91EB" w14:textId="77777777" w:rsidR="000E0881" w:rsidRPr="000E0881" w:rsidRDefault="000E0881" w:rsidP="00C45C62">
      <w:pPr>
        <w:rPr>
          <w:b/>
          <w:sz w:val="20"/>
          <w:szCs w:val="20"/>
        </w:rPr>
      </w:pPr>
    </w:p>
    <w:p w14:paraId="63BD91EC" w14:textId="77777777" w:rsidR="00C45C62" w:rsidRPr="0026324E" w:rsidRDefault="00C45C62" w:rsidP="00C45C62">
      <w:pPr>
        <w:rPr>
          <w:b/>
          <w:sz w:val="20"/>
          <w:szCs w:val="20"/>
          <w:lang w:val="en-GB" w:eastAsia="en-US"/>
        </w:rPr>
      </w:pPr>
      <w:r w:rsidRPr="0026324E">
        <w:rPr>
          <w:b/>
          <w:sz w:val="20"/>
          <w:szCs w:val="20"/>
        </w:rPr>
        <w:t>EE202</w:t>
      </w:r>
      <w:r w:rsidRPr="0026324E">
        <w:rPr>
          <w:b/>
          <w:sz w:val="20"/>
          <w:szCs w:val="20"/>
          <w:lang w:val="en-GB"/>
        </w:rPr>
        <w:tab/>
        <w:t>OBJECT ORIENTED PROGRAMMING</w:t>
      </w:r>
    </w:p>
    <w:p w14:paraId="63BD91ED" w14:textId="77777777" w:rsidR="00C45C62" w:rsidRPr="0026324E" w:rsidRDefault="00C45C62" w:rsidP="00C45C62">
      <w:pPr>
        <w:jc w:val="both"/>
        <w:rPr>
          <w:rFonts w:eastAsia="Calibri"/>
          <w:b/>
          <w:sz w:val="20"/>
          <w:szCs w:val="20"/>
          <w:lang w:val="en-AU"/>
        </w:rPr>
      </w:pPr>
    </w:p>
    <w:p w14:paraId="63BD91EE" w14:textId="77777777" w:rsidR="00C45C62" w:rsidRPr="0026324E" w:rsidRDefault="00C45C62" w:rsidP="00C45C62">
      <w:pPr>
        <w:jc w:val="both"/>
        <w:rPr>
          <w:b/>
          <w:sz w:val="20"/>
          <w:szCs w:val="20"/>
        </w:rPr>
      </w:pPr>
      <w:r w:rsidRPr="0026324E">
        <w:rPr>
          <w:b/>
          <w:sz w:val="20"/>
          <w:szCs w:val="20"/>
        </w:rPr>
        <w:t>Lecture Hours per week:</w:t>
      </w:r>
      <w:r w:rsidRPr="0026324E">
        <w:rPr>
          <w:b/>
          <w:sz w:val="20"/>
          <w:szCs w:val="20"/>
        </w:rPr>
        <w:tab/>
      </w:r>
      <w:r w:rsidRPr="0026324E">
        <w:rPr>
          <w:b/>
          <w:sz w:val="20"/>
          <w:szCs w:val="20"/>
        </w:rPr>
        <w:tab/>
      </w:r>
      <w:r w:rsidRPr="0026324E">
        <w:rPr>
          <w:b/>
          <w:sz w:val="20"/>
          <w:szCs w:val="20"/>
        </w:rPr>
        <w:tab/>
        <w:t>2</w:t>
      </w:r>
    </w:p>
    <w:p w14:paraId="63BD91EF" w14:textId="77777777" w:rsidR="00D61CD2" w:rsidRPr="00D61CD2" w:rsidRDefault="00D61CD2" w:rsidP="00D61CD2">
      <w:pPr>
        <w:jc w:val="both"/>
        <w:rPr>
          <w:b/>
          <w:sz w:val="20"/>
          <w:szCs w:val="20"/>
        </w:rPr>
      </w:pPr>
      <w:r w:rsidRPr="00D61CD2">
        <w:rPr>
          <w:b/>
          <w:sz w:val="20"/>
          <w:szCs w:val="20"/>
        </w:rPr>
        <w:t>Tutorial Hours per week:</w:t>
      </w:r>
      <w:r w:rsidRPr="00D61CD2">
        <w:rPr>
          <w:b/>
          <w:sz w:val="20"/>
          <w:szCs w:val="20"/>
        </w:rPr>
        <w:tab/>
      </w:r>
      <w:r>
        <w:rPr>
          <w:b/>
          <w:sz w:val="20"/>
          <w:szCs w:val="20"/>
        </w:rPr>
        <w:tab/>
      </w:r>
    </w:p>
    <w:p w14:paraId="63BD91F0" w14:textId="77777777" w:rsidR="00C45C62" w:rsidRPr="0026324E" w:rsidRDefault="00D61CD2" w:rsidP="00C45C62">
      <w:pPr>
        <w:jc w:val="both"/>
        <w:rPr>
          <w:b/>
          <w:sz w:val="20"/>
          <w:szCs w:val="20"/>
        </w:rPr>
      </w:pPr>
      <w:r>
        <w:rPr>
          <w:b/>
          <w:sz w:val="20"/>
          <w:szCs w:val="20"/>
        </w:rPr>
        <w:t>L</w:t>
      </w:r>
      <w:r w:rsidR="00C45C62" w:rsidRPr="0026324E">
        <w:rPr>
          <w:b/>
          <w:sz w:val="20"/>
          <w:szCs w:val="20"/>
        </w:rPr>
        <w:t>aboratory Hours per week:</w:t>
      </w:r>
      <w:r w:rsidR="00C45C62" w:rsidRPr="0026324E">
        <w:rPr>
          <w:b/>
          <w:sz w:val="20"/>
          <w:szCs w:val="20"/>
        </w:rPr>
        <w:tab/>
      </w:r>
      <w:r w:rsidR="00C45C62" w:rsidRPr="0026324E">
        <w:rPr>
          <w:b/>
          <w:sz w:val="20"/>
          <w:szCs w:val="20"/>
        </w:rPr>
        <w:tab/>
        <w:t>3</w:t>
      </w:r>
    </w:p>
    <w:p w14:paraId="63BD91F1" w14:textId="77777777" w:rsidR="00C45C62" w:rsidRPr="0026324E" w:rsidRDefault="00C45C62" w:rsidP="00C45C62">
      <w:pPr>
        <w:jc w:val="both"/>
        <w:rPr>
          <w:b/>
          <w:sz w:val="20"/>
          <w:szCs w:val="20"/>
        </w:rPr>
      </w:pPr>
    </w:p>
    <w:p w14:paraId="63BD91F2" w14:textId="77777777" w:rsidR="00C45C62" w:rsidRPr="0026324E" w:rsidRDefault="00C21800" w:rsidP="00C45C62">
      <w:pPr>
        <w:jc w:val="both"/>
        <w:rPr>
          <w:b/>
          <w:sz w:val="20"/>
          <w:szCs w:val="20"/>
        </w:rPr>
      </w:pPr>
      <w:r>
        <w:rPr>
          <w:b/>
          <w:sz w:val="20"/>
          <w:szCs w:val="20"/>
        </w:rPr>
        <w:t>Credits:</w:t>
      </w:r>
      <w:r>
        <w:rPr>
          <w:b/>
          <w:sz w:val="20"/>
          <w:szCs w:val="20"/>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t>13</w:t>
      </w:r>
    </w:p>
    <w:p w14:paraId="63BD91F3" w14:textId="77777777" w:rsidR="00C45C62" w:rsidRPr="0026324E" w:rsidRDefault="00C45C62" w:rsidP="00C45C62">
      <w:pPr>
        <w:jc w:val="both"/>
        <w:rPr>
          <w:sz w:val="20"/>
          <w:szCs w:val="20"/>
        </w:rPr>
      </w:pPr>
    </w:p>
    <w:p w14:paraId="63BD91F4" w14:textId="77777777" w:rsidR="00C45C62" w:rsidRPr="0026324E" w:rsidRDefault="00C45C62" w:rsidP="00C45C62">
      <w:pPr>
        <w:jc w:val="both"/>
        <w:rPr>
          <w:sz w:val="20"/>
          <w:szCs w:val="20"/>
        </w:rPr>
      </w:pPr>
      <w:r w:rsidRPr="0026324E">
        <w:rPr>
          <w:b/>
          <w:sz w:val="20"/>
          <w:szCs w:val="20"/>
        </w:rPr>
        <w:t>Prerequisite:</w:t>
      </w:r>
      <w:r w:rsidRPr="0026324E">
        <w:rPr>
          <w:sz w:val="20"/>
          <w:szCs w:val="20"/>
        </w:rPr>
        <w:t xml:space="preserve"> EE102</w:t>
      </w:r>
    </w:p>
    <w:p w14:paraId="63BD91F5" w14:textId="77777777" w:rsidR="00C45C62" w:rsidRPr="0026324E" w:rsidRDefault="00C45C62" w:rsidP="00C45C62">
      <w:pPr>
        <w:jc w:val="both"/>
        <w:rPr>
          <w:sz w:val="20"/>
          <w:szCs w:val="20"/>
        </w:rPr>
      </w:pPr>
    </w:p>
    <w:p w14:paraId="63BD91F6" w14:textId="77777777" w:rsidR="00C45C62" w:rsidRPr="0026324E" w:rsidRDefault="00C45C62" w:rsidP="00C45C62">
      <w:pPr>
        <w:jc w:val="both"/>
        <w:rPr>
          <w:sz w:val="20"/>
          <w:szCs w:val="20"/>
        </w:rPr>
      </w:pPr>
      <w:r w:rsidRPr="0026324E">
        <w:rPr>
          <w:b/>
          <w:sz w:val="20"/>
          <w:szCs w:val="20"/>
        </w:rPr>
        <w:t>Corequisite:</w:t>
      </w:r>
      <w:r w:rsidRPr="0026324E">
        <w:rPr>
          <w:sz w:val="20"/>
          <w:szCs w:val="20"/>
        </w:rPr>
        <w:t xml:space="preserve"> none</w:t>
      </w:r>
    </w:p>
    <w:p w14:paraId="63BD91F7" w14:textId="77777777" w:rsidR="00C45C62" w:rsidRPr="0026324E" w:rsidRDefault="00C45C62" w:rsidP="00C45C62">
      <w:pPr>
        <w:jc w:val="both"/>
        <w:rPr>
          <w:sz w:val="20"/>
          <w:szCs w:val="20"/>
        </w:rPr>
      </w:pPr>
    </w:p>
    <w:p w14:paraId="63BD91F8" w14:textId="77777777" w:rsidR="00C45C62" w:rsidRPr="0026324E" w:rsidRDefault="0026324E" w:rsidP="00C45C62">
      <w:pPr>
        <w:jc w:val="both"/>
        <w:rPr>
          <w:b/>
          <w:sz w:val="20"/>
          <w:szCs w:val="20"/>
        </w:rPr>
      </w:pPr>
      <w:r w:rsidRPr="0026324E">
        <w:rPr>
          <w:b/>
          <w:sz w:val="20"/>
          <w:szCs w:val="20"/>
        </w:rPr>
        <w:t>Learning Outcomes:</w:t>
      </w:r>
    </w:p>
    <w:p w14:paraId="63BD91F9" w14:textId="77777777" w:rsidR="00C45C62" w:rsidRPr="0026324E" w:rsidRDefault="00C45C62" w:rsidP="001803F7">
      <w:pPr>
        <w:pStyle w:val="Listaszerbekezds"/>
        <w:numPr>
          <w:ilvl w:val="0"/>
          <w:numId w:val="38"/>
        </w:numPr>
        <w:jc w:val="both"/>
      </w:pPr>
      <w:r w:rsidRPr="0026324E">
        <w:t>Understand the concepts of objects and classes</w:t>
      </w:r>
      <w:r w:rsidRPr="0026324E">
        <w:rPr>
          <w:lang w:val="en-AU"/>
        </w:rPr>
        <w:t>.</w:t>
      </w:r>
    </w:p>
    <w:p w14:paraId="63BD91FA" w14:textId="77777777" w:rsidR="00C45C62" w:rsidRPr="0026324E" w:rsidRDefault="00C45C62" w:rsidP="001803F7">
      <w:pPr>
        <w:pStyle w:val="Listaszerbekezds"/>
        <w:numPr>
          <w:ilvl w:val="0"/>
          <w:numId w:val="38"/>
        </w:numPr>
        <w:jc w:val="both"/>
        <w:rPr>
          <w:lang w:val="en-AU"/>
        </w:rPr>
      </w:pPr>
      <w:r w:rsidRPr="0026324E">
        <w:t>Develop understanding of user-defined and predefined class (object) types</w:t>
      </w:r>
      <w:r w:rsidRPr="0026324E">
        <w:rPr>
          <w:lang w:val="en-AU"/>
        </w:rPr>
        <w:t>.</w:t>
      </w:r>
    </w:p>
    <w:p w14:paraId="63BD91FB" w14:textId="77777777" w:rsidR="00C45C62" w:rsidRPr="0026324E" w:rsidRDefault="00C45C62" w:rsidP="001803F7">
      <w:pPr>
        <w:pStyle w:val="Listaszerbekezds"/>
        <w:numPr>
          <w:ilvl w:val="0"/>
          <w:numId w:val="38"/>
        </w:numPr>
        <w:jc w:val="both"/>
        <w:rPr>
          <w:strike/>
          <w:lang w:val="en-US"/>
        </w:rPr>
      </w:pPr>
      <w:r w:rsidRPr="0026324E">
        <w:t>Able to formulate algorithms, to solve problems and to implement those solutions using objects oriented concept.</w:t>
      </w:r>
    </w:p>
    <w:p w14:paraId="63BD91FC" w14:textId="77777777" w:rsidR="00C45C62" w:rsidRPr="0026324E" w:rsidRDefault="00C45C62" w:rsidP="001803F7">
      <w:pPr>
        <w:pStyle w:val="Listaszerbekezds"/>
        <w:numPr>
          <w:ilvl w:val="0"/>
          <w:numId w:val="38"/>
        </w:numPr>
        <w:jc w:val="both"/>
      </w:pPr>
      <w:r w:rsidRPr="0026324E">
        <w:t>Able to handle inheritance, encapsulation, polymorphism in programming.</w:t>
      </w:r>
    </w:p>
    <w:p w14:paraId="63BD91FD" w14:textId="77777777" w:rsidR="00C45C62" w:rsidRPr="0026324E" w:rsidRDefault="00C45C62" w:rsidP="001803F7">
      <w:pPr>
        <w:pStyle w:val="Listaszerbekezds"/>
        <w:numPr>
          <w:ilvl w:val="0"/>
          <w:numId w:val="38"/>
        </w:numPr>
        <w:jc w:val="both"/>
        <w:rPr>
          <w:strike/>
        </w:rPr>
      </w:pPr>
      <w:r w:rsidRPr="0026324E">
        <w:t>Develop an understanding of class construction using subprograms such as methods with basic data input output capability</w:t>
      </w:r>
      <w:r w:rsidRPr="0026324E">
        <w:rPr>
          <w:lang w:val="en-AU"/>
        </w:rPr>
        <w:t>.</w:t>
      </w:r>
    </w:p>
    <w:p w14:paraId="63BD91FE" w14:textId="77777777" w:rsidR="00C45C62" w:rsidRPr="0026324E" w:rsidRDefault="00C45C62" w:rsidP="00C45C62">
      <w:pPr>
        <w:jc w:val="both"/>
        <w:rPr>
          <w:b/>
          <w:sz w:val="20"/>
          <w:szCs w:val="20"/>
        </w:rPr>
      </w:pPr>
    </w:p>
    <w:p w14:paraId="63BD91FF" w14:textId="77777777" w:rsidR="00C45C62" w:rsidRPr="0026324E" w:rsidRDefault="00C45C62" w:rsidP="00C45C62">
      <w:pPr>
        <w:jc w:val="both"/>
        <w:rPr>
          <w:sz w:val="20"/>
          <w:szCs w:val="20"/>
        </w:rPr>
      </w:pPr>
      <w:r w:rsidRPr="0026324E">
        <w:rPr>
          <w:b/>
          <w:sz w:val="20"/>
          <w:szCs w:val="20"/>
        </w:rPr>
        <w:t>Syllabus:</w:t>
      </w:r>
      <w:r w:rsidRPr="0026324E">
        <w:rPr>
          <w:sz w:val="20"/>
          <w:szCs w:val="20"/>
        </w:rPr>
        <w:tab/>
      </w:r>
      <w:r w:rsidRPr="0026324E">
        <w:rPr>
          <w:sz w:val="20"/>
          <w:szCs w:val="20"/>
        </w:rPr>
        <w:tab/>
      </w:r>
      <w:r w:rsidRPr="0026324E">
        <w:rPr>
          <w:sz w:val="20"/>
          <w:szCs w:val="20"/>
        </w:rPr>
        <w:tab/>
      </w:r>
    </w:p>
    <w:p w14:paraId="63BD9200" w14:textId="77777777" w:rsidR="00C45C62" w:rsidRPr="0026324E" w:rsidRDefault="00C45C62" w:rsidP="00C45C62">
      <w:pPr>
        <w:jc w:val="both"/>
        <w:rPr>
          <w:sz w:val="20"/>
          <w:szCs w:val="20"/>
        </w:rPr>
      </w:pPr>
      <w:r w:rsidRPr="0026324E">
        <w:rPr>
          <w:b/>
          <w:sz w:val="20"/>
          <w:szCs w:val="20"/>
        </w:rPr>
        <w:t>Principles of Object-Oriented Programming:</w:t>
      </w:r>
    </w:p>
    <w:p w14:paraId="63BD9201" w14:textId="77777777" w:rsidR="00C45C62" w:rsidRPr="0026324E" w:rsidRDefault="00C45C62" w:rsidP="001803F7">
      <w:pPr>
        <w:pStyle w:val="Listaszerbekezds"/>
        <w:numPr>
          <w:ilvl w:val="0"/>
          <w:numId w:val="39"/>
        </w:numPr>
        <w:jc w:val="both"/>
        <w:rPr>
          <w:lang w:val="en-AU"/>
        </w:rPr>
      </w:pPr>
      <w:r w:rsidRPr="0026324E">
        <w:rPr>
          <w:lang w:val="en-AU"/>
        </w:rPr>
        <w:t>Encapsulation</w:t>
      </w:r>
    </w:p>
    <w:p w14:paraId="63BD9202" w14:textId="77777777" w:rsidR="00C45C62" w:rsidRPr="0026324E" w:rsidRDefault="00C45C62" w:rsidP="001803F7">
      <w:pPr>
        <w:pStyle w:val="Listaszerbekezds"/>
        <w:numPr>
          <w:ilvl w:val="0"/>
          <w:numId w:val="39"/>
        </w:numPr>
        <w:jc w:val="both"/>
        <w:rPr>
          <w:lang w:val="en-AU"/>
        </w:rPr>
      </w:pPr>
      <w:r w:rsidRPr="0026324E">
        <w:rPr>
          <w:lang w:val="en-AU"/>
        </w:rPr>
        <w:t>Data Abstraction</w:t>
      </w:r>
    </w:p>
    <w:p w14:paraId="63BD9203" w14:textId="77777777" w:rsidR="00C45C62" w:rsidRPr="0026324E" w:rsidRDefault="00C45C62" w:rsidP="001803F7">
      <w:pPr>
        <w:pStyle w:val="Listaszerbekezds"/>
        <w:numPr>
          <w:ilvl w:val="0"/>
          <w:numId w:val="39"/>
        </w:numPr>
        <w:jc w:val="both"/>
        <w:rPr>
          <w:lang w:val="en-AU"/>
        </w:rPr>
      </w:pPr>
      <w:r w:rsidRPr="0026324E">
        <w:rPr>
          <w:lang w:val="en-AU"/>
        </w:rPr>
        <w:t>Polymorphism</w:t>
      </w:r>
    </w:p>
    <w:p w14:paraId="63BD9204" w14:textId="77777777" w:rsidR="00C45C62" w:rsidRPr="0026324E" w:rsidRDefault="00C45C62" w:rsidP="001803F7">
      <w:pPr>
        <w:pStyle w:val="Listaszerbekezds"/>
        <w:numPr>
          <w:ilvl w:val="0"/>
          <w:numId w:val="39"/>
        </w:numPr>
        <w:jc w:val="both"/>
        <w:rPr>
          <w:lang w:val="en-AU"/>
        </w:rPr>
      </w:pPr>
      <w:r w:rsidRPr="0026324E">
        <w:rPr>
          <w:lang w:val="en-AU"/>
        </w:rPr>
        <w:t>Inheritance</w:t>
      </w:r>
    </w:p>
    <w:p w14:paraId="63BD9205" w14:textId="77777777" w:rsidR="00C45C62" w:rsidRPr="0026324E" w:rsidRDefault="00C45C62" w:rsidP="00C45C62">
      <w:pPr>
        <w:jc w:val="both"/>
        <w:rPr>
          <w:b/>
          <w:sz w:val="20"/>
          <w:szCs w:val="20"/>
          <w:lang w:val="en-AU"/>
        </w:rPr>
      </w:pPr>
      <w:r w:rsidRPr="0026324E">
        <w:rPr>
          <w:b/>
          <w:sz w:val="20"/>
          <w:szCs w:val="20"/>
        </w:rPr>
        <w:t>Beginning with C++:</w:t>
      </w:r>
    </w:p>
    <w:p w14:paraId="63BD9206" w14:textId="77777777" w:rsidR="00C45C62" w:rsidRPr="0026324E" w:rsidRDefault="00C45C62" w:rsidP="001803F7">
      <w:pPr>
        <w:pStyle w:val="Listaszerbekezds"/>
        <w:numPr>
          <w:ilvl w:val="0"/>
          <w:numId w:val="40"/>
        </w:numPr>
        <w:jc w:val="both"/>
        <w:rPr>
          <w:lang w:val="en-AU"/>
        </w:rPr>
      </w:pPr>
      <w:r w:rsidRPr="0026324E">
        <w:rPr>
          <w:lang w:val="en-AU"/>
        </w:rPr>
        <w:t>Binary arithmetic operators</w:t>
      </w:r>
    </w:p>
    <w:p w14:paraId="63BD9207" w14:textId="77777777" w:rsidR="00C45C62" w:rsidRPr="0026324E" w:rsidRDefault="00C45C62" w:rsidP="001803F7">
      <w:pPr>
        <w:pStyle w:val="Listaszerbekezds"/>
        <w:numPr>
          <w:ilvl w:val="0"/>
          <w:numId w:val="40"/>
        </w:numPr>
        <w:jc w:val="both"/>
        <w:rPr>
          <w:lang w:val="en-AU"/>
        </w:rPr>
      </w:pPr>
      <w:r w:rsidRPr="0026324E">
        <w:rPr>
          <w:lang w:val="en-AU"/>
        </w:rPr>
        <w:t>Shortcut arithmetic operators</w:t>
      </w:r>
    </w:p>
    <w:p w14:paraId="63BD9208" w14:textId="77777777" w:rsidR="00C45C62" w:rsidRPr="0026324E" w:rsidRDefault="00C45C62" w:rsidP="001803F7">
      <w:pPr>
        <w:pStyle w:val="Listaszerbekezds"/>
        <w:numPr>
          <w:ilvl w:val="0"/>
          <w:numId w:val="40"/>
        </w:numPr>
        <w:jc w:val="both"/>
        <w:rPr>
          <w:lang w:val="en-AU"/>
        </w:rPr>
      </w:pPr>
      <w:r w:rsidRPr="0026324E">
        <w:rPr>
          <w:lang w:val="en-AU"/>
        </w:rPr>
        <w:t>Evaluating Boolean expressions</w:t>
      </w:r>
    </w:p>
    <w:p w14:paraId="63BD9209" w14:textId="77777777" w:rsidR="00C45C62" w:rsidRPr="0026324E" w:rsidRDefault="00C45C62" w:rsidP="001803F7">
      <w:pPr>
        <w:pStyle w:val="Listaszerbekezds"/>
        <w:numPr>
          <w:ilvl w:val="0"/>
          <w:numId w:val="40"/>
        </w:numPr>
        <w:jc w:val="both"/>
        <w:rPr>
          <w:lang w:val="en-AU"/>
        </w:rPr>
      </w:pPr>
      <w:r w:rsidRPr="0026324E">
        <w:rPr>
          <w:lang w:val="en-AU"/>
        </w:rPr>
        <w:t xml:space="preserve">Performing operation on STRUCT fields </w:t>
      </w:r>
    </w:p>
    <w:p w14:paraId="63BD920A" w14:textId="77777777" w:rsidR="00C45C62" w:rsidRPr="0026324E" w:rsidRDefault="00C45C62" w:rsidP="00C45C62">
      <w:pPr>
        <w:jc w:val="both"/>
        <w:rPr>
          <w:b/>
          <w:sz w:val="20"/>
          <w:szCs w:val="20"/>
        </w:rPr>
      </w:pPr>
      <w:r w:rsidRPr="0026324E">
        <w:rPr>
          <w:b/>
          <w:sz w:val="20"/>
          <w:szCs w:val="20"/>
        </w:rPr>
        <w:t>Abstract Data Types, Class and object:</w:t>
      </w:r>
    </w:p>
    <w:p w14:paraId="63BD920B" w14:textId="77777777" w:rsidR="00C45C62" w:rsidRPr="0026324E" w:rsidRDefault="00C45C62" w:rsidP="001803F7">
      <w:pPr>
        <w:pStyle w:val="Listaszerbekezds"/>
        <w:numPr>
          <w:ilvl w:val="0"/>
          <w:numId w:val="41"/>
        </w:numPr>
        <w:jc w:val="both"/>
        <w:rPr>
          <w:lang w:val="en-AU"/>
        </w:rPr>
      </w:pPr>
      <w:r w:rsidRPr="0026324E">
        <w:rPr>
          <w:lang w:val="en-AU"/>
        </w:rPr>
        <w:t>Encapsulating class components</w:t>
      </w:r>
    </w:p>
    <w:p w14:paraId="63BD920C" w14:textId="77777777" w:rsidR="00C45C62" w:rsidRPr="0026324E" w:rsidRDefault="00C45C62" w:rsidP="001803F7">
      <w:pPr>
        <w:pStyle w:val="Listaszerbekezds"/>
        <w:numPr>
          <w:ilvl w:val="0"/>
          <w:numId w:val="41"/>
        </w:numPr>
        <w:jc w:val="both"/>
        <w:rPr>
          <w:lang w:val="en-AU"/>
        </w:rPr>
      </w:pPr>
      <w:r w:rsidRPr="0026324E">
        <w:rPr>
          <w:lang w:val="en-AU"/>
        </w:rPr>
        <w:t>Methods in class</w:t>
      </w:r>
    </w:p>
    <w:p w14:paraId="63BD920D" w14:textId="77777777" w:rsidR="00C45C62" w:rsidRPr="0026324E" w:rsidRDefault="00C45C62" w:rsidP="00C45C62">
      <w:pPr>
        <w:jc w:val="both"/>
        <w:rPr>
          <w:b/>
          <w:sz w:val="20"/>
          <w:szCs w:val="20"/>
        </w:rPr>
      </w:pPr>
      <w:r w:rsidRPr="0026324E">
        <w:rPr>
          <w:b/>
          <w:sz w:val="20"/>
          <w:szCs w:val="20"/>
        </w:rPr>
        <w:t>Dynamic Linkage — Generic Programming, Constructors and Destructors:</w:t>
      </w:r>
    </w:p>
    <w:p w14:paraId="63BD920E" w14:textId="77777777" w:rsidR="00C45C62" w:rsidRPr="0026324E" w:rsidRDefault="00C45C62" w:rsidP="001803F7">
      <w:pPr>
        <w:pStyle w:val="Listaszerbekezds"/>
        <w:numPr>
          <w:ilvl w:val="0"/>
          <w:numId w:val="42"/>
        </w:numPr>
        <w:jc w:val="both"/>
        <w:rPr>
          <w:lang w:val="en-AU"/>
        </w:rPr>
      </w:pPr>
      <w:r w:rsidRPr="0026324E">
        <w:rPr>
          <w:lang w:val="en-AU"/>
        </w:rPr>
        <w:t>introducing constructor and destructor</w:t>
      </w:r>
    </w:p>
    <w:p w14:paraId="63BD920F" w14:textId="77777777" w:rsidR="00C45C62" w:rsidRPr="0026324E" w:rsidRDefault="00C45C62" w:rsidP="00C45C62">
      <w:pPr>
        <w:jc w:val="both"/>
        <w:rPr>
          <w:b/>
          <w:sz w:val="20"/>
          <w:szCs w:val="20"/>
        </w:rPr>
      </w:pPr>
      <w:r w:rsidRPr="0026324E">
        <w:rPr>
          <w:b/>
          <w:sz w:val="20"/>
          <w:szCs w:val="20"/>
        </w:rPr>
        <w:t>Single Inheritance and multiple inheritances:</w:t>
      </w:r>
    </w:p>
    <w:p w14:paraId="63BD9210" w14:textId="77777777" w:rsidR="00C45C62" w:rsidRPr="0026324E" w:rsidRDefault="00C45C62" w:rsidP="001803F7">
      <w:pPr>
        <w:pStyle w:val="Listaszerbekezds"/>
        <w:numPr>
          <w:ilvl w:val="0"/>
          <w:numId w:val="41"/>
        </w:numPr>
        <w:jc w:val="both"/>
        <w:rPr>
          <w:lang w:val="en-AU"/>
        </w:rPr>
      </w:pPr>
      <w:r w:rsidRPr="0026324E">
        <w:rPr>
          <w:lang w:val="en-AU"/>
        </w:rPr>
        <w:t>Base classes, sub classes, inherited objects.</w:t>
      </w:r>
    </w:p>
    <w:p w14:paraId="63BD9211" w14:textId="77777777" w:rsidR="00C45C62" w:rsidRPr="0026324E" w:rsidRDefault="00C45C62" w:rsidP="00C45C62">
      <w:pPr>
        <w:jc w:val="both"/>
        <w:rPr>
          <w:b/>
          <w:sz w:val="20"/>
          <w:szCs w:val="20"/>
        </w:rPr>
      </w:pPr>
      <w:r w:rsidRPr="0026324E">
        <w:rPr>
          <w:b/>
          <w:sz w:val="20"/>
          <w:szCs w:val="20"/>
        </w:rPr>
        <w:t>Polymorphism:</w:t>
      </w:r>
    </w:p>
    <w:p w14:paraId="63BD9212" w14:textId="77777777" w:rsidR="00C45C62" w:rsidRPr="0026324E" w:rsidRDefault="00C45C62" w:rsidP="001803F7">
      <w:pPr>
        <w:pStyle w:val="Listaszerbekezds"/>
        <w:numPr>
          <w:ilvl w:val="0"/>
          <w:numId w:val="41"/>
        </w:numPr>
        <w:jc w:val="both"/>
        <w:rPr>
          <w:lang w:val="en-AU"/>
        </w:rPr>
      </w:pPr>
      <w:r w:rsidRPr="0026324E">
        <w:rPr>
          <w:lang w:val="en-AU"/>
        </w:rPr>
        <w:t>Application on polymorphism</w:t>
      </w:r>
    </w:p>
    <w:p w14:paraId="63BD9213" w14:textId="77777777" w:rsidR="00C45C62" w:rsidRPr="0026324E" w:rsidRDefault="00C45C62" w:rsidP="001803F7">
      <w:pPr>
        <w:pStyle w:val="Listaszerbekezds"/>
        <w:numPr>
          <w:ilvl w:val="0"/>
          <w:numId w:val="41"/>
        </w:numPr>
        <w:jc w:val="both"/>
        <w:rPr>
          <w:lang w:val="en-AU"/>
        </w:rPr>
      </w:pPr>
      <w:r w:rsidRPr="0026324E">
        <w:rPr>
          <w:lang w:val="en-AU"/>
        </w:rPr>
        <w:t>virtual function</w:t>
      </w:r>
    </w:p>
    <w:p w14:paraId="63BD9214" w14:textId="77777777" w:rsidR="00C45C62" w:rsidRPr="0026324E" w:rsidRDefault="00C45C62" w:rsidP="001803F7">
      <w:pPr>
        <w:pStyle w:val="Listaszerbekezds"/>
        <w:numPr>
          <w:ilvl w:val="0"/>
          <w:numId w:val="41"/>
        </w:numPr>
        <w:jc w:val="both"/>
        <w:rPr>
          <w:lang w:val="en-AU"/>
        </w:rPr>
      </w:pPr>
      <w:r w:rsidRPr="0026324E">
        <w:rPr>
          <w:lang w:val="en-AU"/>
        </w:rPr>
        <w:t>dynamic linkage</w:t>
      </w:r>
    </w:p>
    <w:p w14:paraId="63BD9215" w14:textId="77777777" w:rsidR="00C45C62" w:rsidRPr="0026324E" w:rsidRDefault="00C45C62" w:rsidP="001803F7">
      <w:pPr>
        <w:pStyle w:val="Listaszerbekezds"/>
        <w:numPr>
          <w:ilvl w:val="0"/>
          <w:numId w:val="41"/>
        </w:numPr>
        <w:jc w:val="both"/>
        <w:rPr>
          <w:lang w:val="en-AU"/>
        </w:rPr>
      </w:pPr>
      <w:r w:rsidRPr="0026324E">
        <w:rPr>
          <w:lang w:val="en-AU"/>
        </w:rPr>
        <w:t>member function</w:t>
      </w:r>
    </w:p>
    <w:p w14:paraId="63BD9216" w14:textId="77777777" w:rsidR="00C45C62" w:rsidRPr="0026324E" w:rsidRDefault="00C45C62" w:rsidP="00C45C62">
      <w:pPr>
        <w:jc w:val="both"/>
        <w:rPr>
          <w:b/>
          <w:sz w:val="20"/>
          <w:szCs w:val="20"/>
        </w:rPr>
      </w:pPr>
      <w:r w:rsidRPr="0026324E">
        <w:rPr>
          <w:b/>
          <w:sz w:val="20"/>
          <w:szCs w:val="20"/>
        </w:rPr>
        <w:t>Function overloading and operator overloading:</w:t>
      </w:r>
    </w:p>
    <w:p w14:paraId="63BD9217" w14:textId="77777777" w:rsidR="00C45C62" w:rsidRPr="0026324E" w:rsidRDefault="00C45C62" w:rsidP="001803F7">
      <w:pPr>
        <w:pStyle w:val="Listaszerbekezds"/>
        <w:numPr>
          <w:ilvl w:val="0"/>
          <w:numId w:val="41"/>
        </w:numPr>
        <w:jc w:val="both"/>
        <w:rPr>
          <w:lang w:val="en-AU"/>
        </w:rPr>
      </w:pPr>
      <w:r w:rsidRPr="0026324E">
        <w:rPr>
          <w:lang w:val="en-AU"/>
        </w:rPr>
        <w:t>Multiple definitions for same function in the same scope.</w:t>
      </w:r>
    </w:p>
    <w:p w14:paraId="63BD9218" w14:textId="77777777" w:rsidR="00C45C62" w:rsidRPr="0026324E" w:rsidRDefault="00C45C62" w:rsidP="00C45C62">
      <w:pPr>
        <w:pStyle w:val="Listaszerbekezds"/>
        <w:ind w:left="360"/>
        <w:jc w:val="both"/>
        <w:rPr>
          <w:lang w:val="en-AU"/>
        </w:rPr>
      </w:pPr>
    </w:p>
    <w:p w14:paraId="63BD9219" w14:textId="77777777" w:rsidR="00C45C62" w:rsidRPr="0026324E" w:rsidRDefault="00C45C62" w:rsidP="00C45C62">
      <w:pPr>
        <w:jc w:val="both"/>
        <w:rPr>
          <w:b/>
          <w:sz w:val="20"/>
          <w:szCs w:val="20"/>
        </w:rPr>
      </w:pPr>
      <w:r w:rsidRPr="0026324E">
        <w:rPr>
          <w:b/>
          <w:sz w:val="20"/>
          <w:szCs w:val="20"/>
        </w:rPr>
        <w:t>Pre-defined classes and objects:</w:t>
      </w:r>
    </w:p>
    <w:p w14:paraId="63BD921A" w14:textId="77777777" w:rsidR="00C45C62" w:rsidRPr="0026324E" w:rsidRDefault="00C45C62" w:rsidP="001803F7">
      <w:pPr>
        <w:pStyle w:val="Listaszerbekezds"/>
        <w:numPr>
          <w:ilvl w:val="0"/>
          <w:numId w:val="41"/>
        </w:numPr>
        <w:jc w:val="both"/>
        <w:rPr>
          <w:lang w:val="en-AU"/>
        </w:rPr>
      </w:pPr>
      <w:r w:rsidRPr="0026324E">
        <w:rPr>
          <w:lang w:val="en-AU"/>
        </w:rPr>
        <w:t>Use pre-defined classes in C++.</w:t>
      </w:r>
    </w:p>
    <w:p w14:paraId="63BD921B" w14:textId="77777777" w:rsidR="00C45C62" w:rsidRPr="0026324E" w:rsidRDefault="00C45C62" w:rsidP="00C45C62">
      <w:pPr>
        <w:jc w:val="both"/>
        <w:rPr>
          <w:sz w:val="20"/>
          <w:szCs w:val="20"/>
        </w:rPr>
      </w:pPr>
      <w:r w:rsidRPr="0026324E">
        <w:rPr>
          <w:b/>
          <w:sz w:val="20"/>
          <w:szCs w:val="20"/>
        </w:rPr>
        <w:t>Encapsulation</w:t>
      </w:r>
      <w:r w:rsidRPr="0026324E">
        <w:rPr>
          <w:sz w:val="20"/>
          <w:szCs w:val="20"/>
        </w:rPr>
        <w:t>:</w:t>
      </w:r>
    </w:p>
    <w:p w14:paraId="63BD921C" w14:textId="77777777" w:rsidR="00C45C62" w:rsidRPr="0026324E" w:rsidRDefault="00C45C62" w:rsidP="001803F7">
      <w:pPr>
        <w:pStyle w:val="Listaszerbekezds"/>
        <w:numPr>
          <w:ilvl w:val="0"/>
          <w:numId w:val="41"/>
        </w:numPr>
        <w:jc w:val="both"/>
        <w:rPr>
          <w:lang w:val="en-AU"/>
        </w:rPr>
      </w:pPr>
      <w:r w:rsidRPr="0026324E">
        <w:rPr>
          <w:lang w:val="en-AU"/>
        </w:rPr>
        <w:lastRenderedPageBreak/>
        <w:t>data hiding and encapsulation</w:t>
      </w:r>
    </w:p>
    <w:p w14:paraId="63BD921D" w14:textId="77777777" w:rsidR="00C45C62" w:rsidRPr="0026324E" w:rsidRDefault="00C45C62" w:rsidP="001803F7">
      <w:pPr>
        <w:pStyle w:val="Listaszerbekezds"/>
        <w:numPr>
          <w:ilvl w:val="0"/>
          <w:numId w:val="41"/>
        </w:numPr>
        <w:jc w:val="both"/>
        <w:rPr>
          <w:lang w:val="en-AU"/>
        </w:rPr>
      </w:pPr>
      <w:r w:rsidRPr="0026324E">
        <w:rPr>
          <w:lang w:val="en-AU"/>
        </w:rPr>
        <w:t>private, protected and public members</w:t>
      </w:r>
    </w:p>
    <w:p w14:paraId="63BD921E" w14:textId="77777777" w:rsidR="00C45C62" w:rsidRPr="0026324E" w:rsidRDefault="00C45C62" w:rsidP="00C45C62">
      <w:pPr>
        <w:jc w:val="both"/>
        <w:rPr>
          <w:b/>
          <w:sz w:val="20"/>
          <w:szCs w:val="20"/>
          <w:lang w:val="en-AU"/>
        </w:rPr>
      </w:pPr>
    </w:p>
    <w:p w14:paraId="63BD921F" w14:textId="77777777" w:rsidR="00C45C62" w:rsidRPr="0026324E" w:rsidRDefault="00C45C62" w:rsidP="00C45C62">
      <w:pPr>
        <w:ind w:left="1701" w:hanging="1701"/>
        <w:jc w:val="both"/>
        <w:rPr>
          <w:sz w:val="20"/>
          <w:szCs w:val="20"/>
        </w:rPr>
      </w:pPr>
      <w:r w:rsidRPr="0026324E">
        <w:rPr>
          <w:b/>
          <w:sz w:val="20"/>
          <w:szCs w:val="20"/>
        </w:rPr>
        <w:t>Textbook:</w:t>
      </w:r>
      <w:r w:rsidRPr="0026324E">
        <w:rPr>
          <w:sz w:val="20"/>
          <w:szCs w:val="20"/>
        </w:rPr>
        <w:tab/>
      </w:r>
    </w:p>
    <w:p w14:paraId="63BD9220" w14:textId="77777777" w:rsidR="00C45C62" w:rsidRPr="0026324E" w:rsidRDefault="00C45C62" w:rsidP="001803F7">
      <w:pPr>
        <w:pStyle w:val="Listaszerbekezds"/>
        <w:numPr>
          <w:ilvl w:val="0"/>
          <w:numId w:val="43"/>
        </w:numPr>
        <w:jc w:val="both"/>
      </w:pPr>
      <w:r w:rsidRPr="0026324E">
        <w:t xml:space="preserve">Robert Lafore, </w:t>
      </w:r>
      <w:r w:rsidRPr="0026324E">
        <w:rPr>
          <w:i/>
        </w:rPr>
        <w:t>Object Oriented Programming</w:t>
      </w:r>
      <w:r w:rsidRPr="0026324E">
        <w:t xml:space="preserve"> in C++, Sams Publishing, 4</w:t>
      </w:r>
      <w:r w:rsidRPr="0026324E">
        <w:rPr>
          <w:vertAlign w:val="superscript"/>
        </w:rPr>
        <w:t>th</w:t>
      </w:r>
      <w:r w:rsidRPr="0026324E">
        <w:t xml:space="preserve"> Edition, 2014.</w:t>
      </w:r>
    </w:p>
    <w:p w14:paraId="63BD9221" w14:textId="77777777" w:rsidR="00C45C62" w:rsidRPr="0026324E" w:rsidRDefault="00C45C62" w:rsidP="001803F7">
      <w:pPr>
        <w:pStyle w:val="Listaszerbekezds"/>
        <w:numPr>
          <w:ilvl w:val="0"/>
          <w:numId w:val="43"/>
        </w:numPr>
        <w:jc w:val="both"/>
      </w:pPr>
      <w:r w:rsidRPr="0026324E">
        <w:t xml:space="preserve">Joyce Farrell, </w:t>
      </w:r>
      <w:r w:rsidRPr="0026324E">
        <w:rPr>
          <w:i/>
        </w:rPr>
        <w:t>Object-Oriented Programming Using C++</w:t>
      </w:r>
      <w:r w:rsidRPr="0026324E">
        <w:t>, CENGAGE Learning, 4</w:t>
      </w:r>
      <w:r w:rsidRPr="0026324E">
        <w:rPr>
          <w:vertAlign w:val="superscript"/>
        </w:rPr>
        <w:t>th</w:t>
      </w:r>
      <w:r w:rsidRPr="0026324E">
        <w:t xml:space="preserve"> Edition, 2009.</w:t>
      </w:r>
    </w:p>
    <w:p w14:paraId="63BD9222" w14:textId="77777777" w:rsidR="00C45C62" w:rsidRPr="0026324E" w:rsidRDefault="00C45C62" w:rsidP="00C45C62">
      <w:pPr>
        <w:ind w:left="1701" w:hanging="1701"/>
        <w:jc w:val="both"/>
        <w:rPr>
          <w:b/>
          <w:sz w:val="20"/>
          <w:szCs w:val="20"/>
        </w:rPr>
      </w:pPr>
    </w:p>
    <w:p w14:paraId="63BD9223" w14:textId="77777777" w:rsidR="00C45C62" w:rsidRPr="0026324E" w:rsidRDefault="00C45C62" w:rsidP="00C45C62">
      <w:pPr>
        <w:ind w:left="1701" w:hanging="1701"/>
        <w:jc w:val="both"/>
        <w:rPr>
          <w:sz w:val="20"/>
          <w:szCs w:val="20"/>
        </w:rPr>
      </w:pPr>
      <w:r w:rsidRPr="0026324E">
        <w:rPr>
          <w:b/>
          <w:sz w:val="20"/>
          <w:szCs w:val="20"/>
        </w:rPr>
        <w:t>Assessment:</w:t>
      </w:r>
      <w:r w:rsidRPr="0026324E">
        <w:rPr>
          <w:sz w:val="20"/>
          <w:szCs w:val="20"/>
        </w:rPr>
        <w:tab/>
      </w:r>
    </w:p>
    <w:p w14:paraId="63BD9224" w14:textId="77777777" w:rsidR="00C45C62" w:rsidRPr="0026324E" w:rsidRDefault="00C45C62" w:rsidP="00C45C62">
      <w:pPr>
        <w:ind w:left="1701" w:hanging="1701"/>
        <w:jc w:val="both"/>
        <w:rPr>
          <w:sz w:val="20"/>
          <w:szCs w:val="20"/>
        </w:rPr>
      </w:pPr>
      <w:r w:rsidRPr="0026324E">
        <w:rPr>
          <w:sz w:val="20"/>
          <w:szCs w:val="20"/>
        </w:rPr>
        <w:t>Continuous Assessment – 60%</w:t>
      </w:r>
    </w:p>
    <w:p w14:paraId="63BD9225" w14:textId="77777777" w:rsidR="008F0525" w:rsidRPr="0026324E" w:rsidRDefault="00C45C62" w:rsidP="00C45C62">
      <w:pPr>
        <w:jc w:val="both"/>
        <w:rPr>
          <w:sz w:val="20"/>
          <w:lang w:val="en-AU" w:eastAsia="ar-SA"/>
        </w:rPr>
      </w:pPr>
      <w:r w:rsidRPr="0026324E">
        <w:rPr>
          <w:sz w:val="20"/>
          <w:szCs w:val="20"/>
        </w:rPr>
        <w:t>Final Examination - 40%(1x3hrs)</w:t>
      </w:r>
    </w:p>
    <w:p w14:paraId="63BD9226" w14:textId="77777777" w:rsidR="00D826AA" w:rsidRPr="0026324E" w:rsidRDefault="00D826AA">
      <w:pPr>
        <w:jc w:val="both"/>
        <w:rPr>
          <w:sz w:val="20"/>
          <w:lang w:val="en-AU" w:eastAsia="ar-SA"/>
        </w:rPr>
      </w:pPr>
    </w:p>
    <w:p w14:paraId="63BD9227" w14:textId="77777777" w:rsidR="00C45C62" w:rsidRPr="0026324E" w:rsidRDefault="00C45C62">
      <w:pPr>
        <w:jc w:val="both"/>
        <w:rPr>
          <w:sz w:val="20"/>
          <w:lang w:val="en-AU" w:eastAsia="ar-SA"/>
        </w:rPr>
      </w:pPr>
    </w:p>
    <w:p w14:paraId="63BD9228" w14:textId="77777777" w:rsidR="00C45C62" w:rsidRPr="0026324E" w:rsidRDefault="00C45C62" w:rsidP="00C45C62">
      <w:pPr>
        <w:rPr>
          <w:b/>
          <w:sz w:val="20"/>
          <w:szCs w:val="20"/>
          <w:lang w:val="en-AU" w:eastAsia="en-US"/>
        </w:rPr>
      </w:pPr>
      <w:r w:rsidRPr="0026324E">
        <w:rPr>
          <w:b/>
          <w:sz w:val="20"/>
          <w:szCs w:val="20"/>
        </w:rPr>
        <w:t>EE211</w:t>
      </w:r>
      <w:r w:rsidRPr="0026324E">
        <w:rPr>
          <w:b/>
          <w:sz w:val="20"/>
          <w:szCs w:val="20"/>
        </w:rPr>
        <w:tab/>
        <w:t>ELECTROMAGNETIC FIELDS AND WAVES</w:t>
      </w:r>
    </w:p>
    <w:p w14:paraId="63BD9229" w14:textId="77777777" w:rsidR="00C45C62" w:rsidRPr="0026324E" w:rsidRDefault="00C45C62" w:rsidP="00C45C62">
      <w:pPr>
        <w:jc w:val="both"/>
        <w:rPr>
          <w:b/>
          <w:sz w:val="20"/>
          <w:szCs w:val="20"/>
        </w:rPr>
      </w:pPr>
    </w:p>
    <w:p w14:paraId="63BD922A" w14:textId="77777777" w:rsidR="00C45C62" w:rsidRPr="0026324E" w:rsidRDefault="00C45C62" w:rsidP="00C45C62">
      <w:pPr>
        <w:jc w:val="both"/>
        <w:rPr>
          <w:b/>
          <w:sz w:val="20"/>
          <w:szCs w:val="20"/>
        </w:rPr>
      </w:pPr>
      <w:r w:rsidRPr="0026324E">
        <w:rPr>
          <w:b/>
          <w:sz w:val="20"/>
          <w:szCs w:val="20"/>
        </w:rPr>
        <w:t>Lecture Hours per week:</w:t>
      </w:r>
      <w:r w:rsidRPr="0026324E">
        <w:rPr>
          <w:b/>
          <w:sz w:val="20"/>
          <w:szCs w:val="20"/>
        </w:rPr>
        <w:tab/>
      </w:r>
      <w:r w:rsidRPr="0026324E">
        <w:rPr>
          <w:b/>
          <w:sz w:val="20"/>
          <w:szCs w:val="20"/>
        </w:rPr>
        <w:tab/>
      </w:r>
      <w:r w:rsidRPr="0026324E">
        <w:rPr>
          <w:b/>
          <w:sz w:val="20"/>
          <w:szCs w:val="20"/>
        </w:rPr>
        <w:tab/>
        <w:t>2</w:t>
      </w:r>
    </w:p>
    <w:p w14:paraId="63BD922B" w14:textId="77777777" w:rsidR="00C45C62" w:rsidRPr="0026324E" w:rsidRDefault="00C45C62" w:rsidP="00C45C62">
      <w:pPr>
        <w:jc w:val="both"/>
        <w:rPr>
          <w:b/>
          <w:sz w:val="20"/>
          <w:szCs w:val="20"/>
        </w:rPr>
      </w:pPr>
      <w:r w:rsidRPr="0026324E">
        <w:rPr>
          <w:b/>
          <w:sz w:val="20"/>
          <w:szCs w:val="20"/>
        </w:rPr>
        <w:t>Tutorial Hours per week:</w:t>
      </w:r>
      <w:r w:rsidRPr="0026324E">
        <w:rPr>
          <w:b/>
          <w:sz w:val="20"/>
          <w:szCs w:val="20"/>
        </w:rPr>
        <w:tab/>
      </w:r>
      <w:r w:rsidRPr="0026324E">
        <w:rPr>
          <w:b/>
          <w:sz w:val="20"/>
          <w:szCs w:val="20"/>
        </w:rPr>
        <w:tab/>
        <w:t>1</w:t>
      </w:r>
    </w:p>
    <w:p w14:paraId="63BD922C" w14:textId="77777777" w:rsidR="00C45C62" w:rsidRPr="0026324E" w:rsidRDefault="00D61CD2" w:rsidP="00C45C62">
      <w:pPr>
        <w:jc w:val="both"/>
        <w:rPr>
          <w:b/>
          <w:sz w:val="20"/>
          <w:szCs w:val="20"/>
        </w:rPr>
      </w:pPr>
      <w:r>
        <w:rPr>
          <w:b/>
          <w:sz w:val="20"/>
          <w:szCs w:val="20"/>
        </w:rPr>
        <w:t>L</w:t>
      </w:r>
      <w:r w:rsidR="00C45C62" w:rsidRPr="0026324E">
        <w:rPr>
          <w:b/>
          <w:sz w:val="20"/>
          <w:szCs w:val="20"/>
        </w:rPr>
        <w:t>aboratory Hours per week:</w:t>
      </w:r>
      <w:r w:rsidR="00C45C62" w:rsidRPr="0026324E">
        <w:rPr>
          <w:b/>
          <w:sz w:val="20"/>
          <w:szCs w:val="20"/>
        </w:rPr>
        <w:tab/>
      </w:r>
      <w:r w:rsidR="00C45C62" w:rsidRPr="0026324E">
        <w:rPr>
          <w:b/>
          <w:sz w:val="20"/>
          <w:szCs w:val="20"/>
        </w:rPr>
        <w:tab/>
        <w:t>1.5</w:t>
      </w:r>
    </w:p>
    <w:p w14:paraId="63BD922D" w14:textId="77777777" w:rsidR="00C45C62" w:rsidRPr="0026324E" w:rsidRDefault="00C45C62" w:rsidP="00C45C62">
      <w:pPr>
        <w:jc w:val="both"/>
        <w:rPr>
          <w:b/>
          <w:sz w:val="20"/>
          <w:szCs w:val="20"/>
        </w:rPr>
      </w:pPr>
    </w:p>
    <w:p w14:paraId="63BD922E" w14:textId="77777777" w:rsidR="00C45C62" w:rsidRPr="0026324E" w:rsidRDefault="00C21800" w:rsidP="00C45C62">
      <w:pPr>
        <w:jc w:val="both"/>
        <w:rPr>
          <w:b/>
          <w:sz w:val="20"/>
          <w:szCs w:val="20"/>
        </w:rPr>
      </w:pPr>
      <w:r>
        <w:rPr>
          <w:b/>
          <w:sz w:val="20"/>
          <w:szCs w:val="20"/>
        </w:rPr>
        <w:t>Credits:</w:t>
      </w:r>
      <w:r>
        <w:rPr>
          <w:b/>
          <w:sz w:val="20"/>
          <w:szCs w:val="20"/>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t>13</w:t>
      </w:r>
    </w:p>
    <w:p w14:paraId="63BD922F" w14:textId="77777777" w:rsidR="00C45C62" w:rsidRPr="0026324E" w:rsidRDefault="00C45C62" w:rsidP="00C45C62">
      <w:pPr>
        <w:jc w:val="both"/>
        <w:rPr>
          <w:sz w:val="20"/>
          <w:szCs w:val="20"/>
        </w:rPr>
      </w:pPr>
    </w:p>
    <w:p w14:paraId="63BD9230" w14:textId="77777777" w:rsidR="00C45C62" w:rsidRPr="0026324E" w:rsidRDefault="00C45C62" w:rsidP="00C45C62">
      <w:pPr>
        <w:jc w:val="both"/>
        <w:rPr>
          <w:sz w:val="20"/>
          <w:szCs w:val="20"/>
        </w:rPr>
      </w:pPr>
      <w:r w:rsidRPr="0026324E">
        <w:rPr>
          <w:b/>
          <w:sz w:val="20"/>
          <w:szCs w:val="20"/>
        </w:rPr>
        <w:t>Prerequisite:</w:t>
      </w:r>
      <w:r w:rsidRPr="0026324E">
        <w:rPr>
          <w:sz w:val="20"/>
          <w:szCs w:val="20"/>
        </w:rPr>
        <w:t xml:space="preserve"> </w:t>
      </w:r>
      <w:r w:rsidRPr="0026324E">
        <w:rPr>
          <w:sz w:val="20"/>
          <w:szCs w:val="20"/>
        </w:rPr>
        <w:tab/>
        <w:t>none</w:t>
      </w:r>
    </w:p>
    <w:p w14:paraId="63BD9231" w14:textId="77777777" w:rsidR="00C45C62" w:rsidRPr="0026324E" w:rsidRDefault="00C45C62" w:rsidP="00C45C62">
      <w:pPr>
        <w:jc w:val="both"/>
        <w:rPr>
          <w:sz w:val="20"/>
          <w:szCs w:val="20"/>
        </w:rPr>
      </w:pPr>
    </w:p>
    <w:p w14:paraId="63BD9232" w14:textId="77777777" w:rsidR="00C45C62" w:rsidRPr="0026324E" w:rsidRDefault="00C45C62" w:rsidP="00C45C62">
      <w:pPr>
        <w:jc w:val="both"/>
        <w:rPr>
          <w:sz w:val="20"/>
          <w:szCs w:val="20"/>
        </w:rPr>
      </w:pPr>
      <w:r w:rsidRPr="0026324E">
        <w:rPr>
          <w:b/>
          <w:sz w:val="20"/>
          <w:szCs w:val="20"/>
        </w:rPr>
        <w:t>Corequisite:</w:t>
      </w:r>
      <w:r w:rsidRPr="0026324E">
        <w:rPr>
          <w:sz w:val="20"/>
          <w:szCs w:val="20"/>
        </w:rPr>
        <w:t xml:space="preserve"> </w:t>
      </w:r>
      <w:r w:rsidRPr="0026324E">
        <w:rPr>
          <w:sz w:val="20"/>
          <w:szCs w:val="20"/>
        </w:rPr>
        <w:tab/>
        <w:t>EE213, EE237</w:t>
      </w:r>
    </w:p>
    <w:p w14:paraId="63BD9233" w14:textId="77777777" w:rsidR="00C45C62" w:rsidRPr="0026324E" w:rsidRDefault="00C45C62" w:rsidP="00C45C62">
      <w:pPr>
        <w:jc w:val="both"/>
        <w:rPr>
          <w:sz w:val="20"/>
          <w:szCs w:val="20"/>
        </w:rPr>
      </w:pPr>
    </w:p>
    <w:p w14:paraId="63BD9234" w14:textId="77777777" w:rsidR="00C45C62" w:rsidRPr="0026324E" w:rsidRDefault="0026324E" w:rsidP="00C45C62">
      <w:pPr>
        <w:jc w:val="both"/>
        <w:rPr>
          <w:b/>
          <w:sz w:val="20"/>
          <w:szCs w:val="20"/>
        </w:rPr>
      </w:pPr>
      <w:r w:rsidRPr="0026324E">
        <w:rPr>
          <w:b/>
          <w:sz w:val="20"/>
          <w:szCs w:val="20"/>
        </w:rPr>
        <w:t>Learning Outcomes:</w:t>
      </w:r>
    </w:p>
    <w:p w14:paraId="63BD9235" w14:textId="77777777" w:rsidR="00C45C62" w:rsidRPr="0026324E" w:rsidRDefault="00C45C62" w:rsidP="001803F7">
      <w:pPr>
        <w:pStyle w:val="Listaszerbekezds"/>
        <w:numPr>
          <w:ilvl w:val="0"/>
          <w:numId w:val="44"/>
        </w:numPr>
        <w:jc w:val="both"/>
        <w:rPr>
          <w:lang w:val="en-AU"/>
        </w:rPr>
      </w:pPr>
      <w:r w:rsidRPr="0026324E">
        <w:rPr>
          <w:lang w:val="en-AU"/>
        </w:rPr>
        <w:t>Understand the nature of electromagnetism and the use of vector analysis for field representation and analysis.</w:t>
      </w:r>
    </w:p>
    <w:p w14:paraId="63BD9236" w14:textId="77777777" w:rsidR="00C45C62" w:rsidRPr="0026324E" w:rsidRDefault="00C45C62" w:rsidP="001803F7">
      <w:pPr>
        <w:pStyle w:val="Listaszerbekezds"/>
        <w:numPr>
          <w:ilvl w:val="0"/>
          <w:numId w:val="44"/>
        </w:numPr>
        <w:jc w:val="both"/>
        <w:rPr>
          <w:lang w:val="en-AU"/>
        </w:rPr>
      </w:pPr>
      <w:r w:rsidRPr="0026324E">
        <w:rPr>
          <w:lang w:val="en-AU"/>
        </w:rPr>
        <w:t>Evaluate the electric field and electric potential due to electric charges and the application of Gauss’s law</w:t>
      </w:r>
    </w:p>
    <w:p w14:paraId="63BD9237" w14:textId="77777777" w:rsidR="00C45C62" w:rsidRPr="0026324E" w:rsidRDefault="00C45C62" w:rsidP="001803F7">
      <w:pPr>
        <w:pStyle w:val="Listaszerbekezds"/>
        <w:numPr>
          <w:ilvl w:val="0"/>
          <w:numId w:val="44"/>
        </w:numPr>
        <w:jc w:val="both"/>
        <w:rPr>
          <w:lang w:val="en-AU"/>
        </w:rPr>
      </w:pPr>
      <w:r w:rsidRPr="0026324E">
        <w:rPr>
          <w:lang w:val="en-AU"/>
        </w:rPr>
        <w:t>Evaluate the magnetic field using the Ampere’s law and the magnetic force, including the effect of magnetic materials</w:t>
      </w:r>
    </w:p>
    <w:p w14:paraId="63BD9238" w14:textId="77777777" w:rsidR="00C45C62" w:rsidRPr="0026324E" w:rsidRDefault="00C45C62" w:rsidP="001803F7">
      <w:pPr>
        <w:pStyle w:val="Listaszerbekezds"/>
        <w:numPr>
          <w:ilvl w:val="0"/>
          <w:numId w:val="44"/>
        </w:numPr>
        <w:jc w:val="both"/>
        <w:rPr>
          <w:lang w:val="en-AU"/>
        </w:rPr>
      </w:pPr>
      <w:r w:rsidRPr="0026324E">
        <w:rPr>
          <w:lang w:val="en-AU"/>
        </w:rPr>
        <w:t>Understand and apply Maxwell’s equations for slowly time varying fields.</w:t>
      </w:r>
    </w:p>
    <w:p w14:paraId="63BD9239" w14:textId="77777777" w:rsidR="00C45C62" w:rsidRPr="0026324E" w:rsidRDefault="00C45C62" w:rsidP="001803F7">
      <w:pPr>
        <w:pStyle w:val="Listaszerbekezds"/>
        <w:numPr>
          <w:ilvl w:val="0"/>
          <w:numId w:val="44"/>
        </w:numPr>
        <w:jc w:val="both"/>
        <w:rPr>
          <w:strike/>
          <w:lang w:val="en-US"/>
        </w:rPr>
      </w:pPr>
      <w:r w:rsidRPr="0026324E">
        <w:rPr>
          <w:lang w:val="en-AU"/>
        </w:rPr>
        <w:t>Apply electromagnetic field theory and concepts to electromagnetic sensors, devices and systems.</w:t>
      </w:r>
    </w:p>
    <w:p w14:paraId="63BD923A" w14:textId="77777777" w:rsidR="00C45C62" w:rsidRPr="0026324E" w:rsidRDefault="00C45C62" w:rsidP="00C45C62">
      <w:pPr>
        <w:jc w:val="both"/>
        <w:rPr>
          <w:b/>
          <w:sz w:val="20"/>
          <w:szCs w:val="20"/>
        </w:rPr>
      </w:pPr>
    </w:p>
    <w:p w14:paraId="63BD923B" w14:textId="77777777" w:rsidR="00C45C62" w:rsidRPr="0026324E" w:rsidRDefault="00C45C62" w:rsidP="00C45C62">
      <w:pPr>
        <w:jc w:val="both"/>
        <w:rPr>
          <w:sz w:val="20"/>
          <w:szCs w:val="20"/>
        </w:rPr>
      </w:pPr>
      <w:r w:rsidRPr="0026324E">
        <w:rPr>
          <w:b/>
          <w:sz w:val="20"/>
          <w:szCs w:val="20"/>
        </w:rPr>
        <w:t>Syllabus:</w:t>
      </w:r>
      <w:r w:rsidRPr="0026324E">
        <w:rPr>
          <w:sz w:val="20"/>
          <w:szCs w:val="20"/>
        </w:rPr>
        <w:tab/>
      </w:r>
      <w:r w:rsidRPr="0026324E">
        <w:rPr>
          <w:sz w:val="20"/>
          <w:szCs w:val="20"/>
        </w:rPr>
        <w:tab/>
      </w:r>
      <w:r w:rsidRPr="0026324E">
        <w:rPr>
          <w:sz w:val="20"/>
          <w:szCs w:val="20"/>
        </w:rPr>
        <w:tab/>
      </w:r>
    </w:p>
    <w:p w14:paraId="63BD923C" w14:textId="77777777" w:rsidR="00C45C62" w:rsidRPr="0026324E" w:rsidRDefault="00C45C62" w:rsidP="00C45C62">
      <w:pPr>
        <w:jc w:val="both"/>
        <w:rPr>
          <w:sz w:val="20"/>
          <w:szCs w:val="20"/>
        </w:rPr>
      </w:pPr>
      <w:r w:rsidRPr="0026324E">
        <w:rPr>
          <w:b/>
          <w:sz w:val="20"/>
          <w:szCs w:val="20"/>
        </w:rPr>
        <w:t>The nature of electromagnetism:</w:t>
      </w:r>
      <w:r w:rsidRPr="0026324E">
        <w:rPr>
          <w:sz w:val="20"/>
          <w:szCs w:val="20"/>
        </w:rPr>
        <w:t xml:space="preserve"> </w:t>
      </w:r>
    </w:p>
    <w:p w14:paraId="63BD923D" w14:textId="77777777" w:rsidR="00C45C62" w:rsidRPr="0026324E" w:rsidRDefault="00C45C62" w:rsidP="001803F7">
      <w:pPr>
        <w:pStyle w:val="Listaszerbekezds"/>
        <w:numPr>
          <w:ilvl w:val="0"/>
          <w:numId w:val="39"/>
        </w:numPr>
        <w:jc w:val="both"/>
        <w:rPr>
          <w:lang w:val="en-AU"/>
        </w:rPr>
      </w:pPr>
      <w:r w:rsidRPr="0026324E">
        <w:rPr>
          <w:lang w:val="en-AU"/>
        </w:rPr>
        <w:t>Electric fields</w:t>
      </w:r>
    </w:p>
    <w:p w14:paraId="63BD923E" w14:textId="77777777" w:rsidR="00C45C62" w:rsidRPr="0026324E" w:rsidRDefault="00C45C62" w:rsidP="001803F7">
      <w:pPr>
        <w:pStyle w:val="Listaszerbekezds"/>
        <w:numPr>
          <w:ilvl w:val="0"/>
          <w:numId w:val="39"/>
        </w:numPr>
        <w:jc w:val="both"/>
        <w:rPr>
          <w:lang w:val="en-AU"/>
        </w:rPr>
      </w:pPr>
      <w:r w:rsidRPr="0026324E">
        <w:rPr>
          <w:lang w:val="en-AU"/>
        </w:rPr>
        <w:t>Magnetic fields</w:t>
      </w:r>
    </w:p>
    <w:p w14:paraId="63BD923F" w14:textId="77777777" w:rsidR="00C45C62" w:rsidRPr="0026324E" w:rsidRDefault="00C45C62" w:rsidP="001803F7">
      <w:pPr>
        <w:pStyle w:val="Listaszerbekezds"/>
        <w:numPr>
          <w:ilvl w:val="0"/>
          <w:numId w:val="39"/>
        </w:numPr>
        <w:jc w:val="both"/>
        <w:rPr>
          <w:lang w:val="en-AU"/>
        </w:rPr>
      </w:pPr>
      <w:r w:rsidRPr="0026324E">
        <w:rPr>
          <w:lang w:val="en-AU"/>
        </w:rPr>
        <w:t>Static and dynamic fields</w:t>
      </w:r>
    </w:p>
    <w:p w14:paraId="63BD9240" w14:textId="77777777" w:rsidR="00C45C62" w:rsidRPr="0026324E" w:rsidRDefault="00C45C62" w:rsidP="001803F7">
      <w:pPr>
        <w:pStyle w:val="Listaszerbekezds"/>
        <w:numPr>
          <w:ilvl w:val="0"/>
          <w:numId w:val="39"/>
        </w:numPr>
        <w:jc w:val="both"/>
        <w:rPr>
          <w:lang w:val="en-AU"/>
        </w:rPr>
      </w:pPr>
      <w:r w:rsidRPr="0026324E">
        <w:rPr>
          <w:lang w:val="en-AU"/>
        </w:rPr>
        <w:t>Travelling waves</w:t>
      </w:r>
    </w:p>
    <w:p w14:paraId="63BD9241" w14:textId="77777777" w:rsidR="00C45C62" w:rsidRPr="0026324E" w:rsidRDefault="00C45C62" w:rsidP="00C45C62">
      <w:pPr>
        <w:jc w:val="both"/>
        <w:rPr>
          <w:b/>
          <w:sz w:val="20"/>
          <w:szCs w:val="20"/>
          <w:lang w:val="en-AU"/>
        </w:rPr>
      </w:pPr>
      <w:r w:rsidRPr="0026324E">
        <w:rPr>
          <w:b/>
          <w:sz w:val="20"/>
          <w:szCs w:val="20"/>
        </w:rPr>
        <w:lastRenderedPageBreak/>
        <w:t>Vector analysis:</w:t>
      </w:r>
    </w:p>
    <w:p w14:paraId="63BD9242" w14:textId="77777777" w:rsidR="00C45C62" w:rsidRPr="0026324E" w:rsidRDefault="00C45C62" w:rsidP="001803F7">
      <w:pPr>
        <w:pStyle w:val="Listaszerbekezds"/>
        <w:numPr>
          <w:ilvl w:val="0"/>
          <w:numId w:val="40"/>
        </w:numPr>
        <w:jc w:val="both"/>
        <w:rPr>
          <w:lang w:val="en-AU"/>
        </w:rPr>
      </w:pPr>
      <w:r w:rsidRPr="0026324E">
        <w:rPr>
          <w:lang w:val="en-AU"/>
        </w:rPr>
        <w:t>Use vector algebra in Cartesian, Cylindrical and spherical coordinate systems</w:t>
      </w:r>
    </w:p>
    <w:p w14:paraId="63BD9243" w14:textId="77777777" w:rsidR="00C45C62" w:rsidRPr="0026324E" w:rsidRDefault="00C45C62" w:rsidP="001803F7">
      <w:pPr>
        <w:pStyle w:val="Listaszerbekezds"/>
        <w:numPr>
          <w:ilvl w:val="0"/>
          <w:numId w:val="40"/>
        </w:numPr>
        <w:jc w:val="both"/>
        <w:rPr>
          <w:lang w:val="en-AU"/>
        </w:rPr>
      </w:pPr>
      <w:r w:rsidRPr="0026324E">
        <w:rPr>
          <w:lang w:val="en-AU"/>
        </w:rPr>
        <w:t xml:space="preserve">Calculate the gradient of a scalar function </w:t>
      </w:r>
    </w:p>
    <w:p w14:paraId="63BD9244" w14:textId="77777777" w:rsidR="00C45C62" w:rsidRPr="0026324E" w:rsidRDefault="00C45C62" w:rsidP="001803F7">
      <w:pPr>
        <w:pStyle w:val="Listaszerbekezds"/>
        <w:numPr>
          <w:ilvl w:val="0"/>
          <w:numId w:val="40"/>
        </w:numPr>
        <w:jc w:val="both"/>
        <w:rPr>
          <w:lang w:val="en-AU"/>
        </w:rPr>
      </w:pPr>
      <w:r w:rsidRPr="0026324E">
        <w:rPr>
          <w:lang w:val="en-AU"/>
        </w:rPr>
        <w:t>Calculate the divergence and curl of a vector function</w:t>
      </w:r>
    </w:p>
    <w:p w14:paraId="63BD9245" w14:textId="77777777" w:rsidR="00C45C62" w:rsidRPr="0026324E" w:rsidRDefault="00C45C62" w:rsidP="001803F7">
      <w:pPr>
        <w:pStyle w:val="Listaszerbekezds"/>
        <w:numPr>
          <w:ilvl w:val="0"/>
          <w:numId w:val="40"/>
        </w:numPr>
        <w:jc w:val="both"/>
        <w:rPr>
          <w:lang w:val="en-AU"/>
        </w:rPr>
      </w:pPr>
      <w:r w:rsidRPr="0026324E">
        <w:rPr>
          <w:lang w:val="en-AU"/>
        </w:rPr>
        <w:t>Apply Divergence theorem and Stoke’s theorem</w:t>
      </w:r>
    </w:p>
    <w:p w14:paraId="63BD9246" w14:textId="77777777" w:rsidR="00C45C62" w:rsidRPr="0026324E" w:rsidRDefault="00D61CD2" w:rsidP="00C45C62">
      <w:pPr>
        <w:jc w:val="both"/>
        <w:rPr>
          <w:b/>
          <w:sz w:val="20"/>
          <w:szCs w:val="20"/>
        </w:rPr>
      </w:pPr>
      <w:r>
        <w:rPr>
          <w:b/>
          <w:sz w:val="20"/>
          <w:szCs w:val="20"/>
        </w:rPr>
        <w:t xml:space="preserve">Electrostatics field and </w:t>
      </w:r>
      <w:r w:rsidR="00C45C62" w:rsidRPr="0026324E">
        <w:rPr>
          <w:b/>
          <w:sz w:val="20"/>
          <w:szCs w:val="20"/>
        </w:rPr>
        <w:t>electric potential:</w:t>
      </w:r>
    </w:p>
    <w:p w14:paraId="63BD9247" w14:textId="77777777" w:rsidR="00C45C62" w:rsidRPr="0026324E" w:rsidRDefault="00C45C62" w:rsidP="001803F7">
      <w:pPr>
        <w:pStyle w:val="Listaszerbekezds"/>
        <w:numPr>
          <w:ilvl w:val="0"/>
          <w:numId w:val="41"/>
        </w:numPr>
        <w:jc w:val="both"/>
        <w:rPr>
          <w:lang w:val="en-AU"/>
        </w:rPr>
      </w:pPr>
      <w:r w:rsidRPr="0026324E">
        <w:rPr>
          <w:lang w:val="en-AU"/>
        </w:rPr>
        <w:t>Evaluate the electric field and potential due to any distribution of electric charges</w:t>
      </w:r>
    </w:p>
    <w:p w14:paraId="63BD9248" w14:textId="77777777" w:rsidR="00C45C62" w:rsidRPr="0026324E" w:rsidRDefault="00C45C62" w:rsidP="001803F7">
      <w:pPr>
        <w:widowControl/>
        <w:numPr>
          <w:ilvl w:val="0"/>
          <w:numId w:val="41"/>
        </w:numPr>
        <w:suppressAutoHyphens w:val="0"/>
        <w:jc w:val="both"/>
        <w:rPr>
          <w:b/>
          <w:sz w:val="20"/>
          <w:szCs w:val="20"/>
          <w:lang w:val="en-AU"/>
        </w:rPr>
      </w:pPr>
      <w:r w:rsidRPr="0026324E">
        <w:rPr>
          <w:sz w:val="20"/>
          <w:szCs w:val="20"/>
        </w:rPr>
        <w:t>Apply Gauss’s law</w:t>
      </w:r>
    </w:p>
    <w:p w14:paraId="63BD9249" w14:textId="77777777" w:rsidR="00C45C62" w:rsidRPr="0026324E" w:rsidRDefault="00C45C62" w:rsidP="001803F7">
      <w:pPr>
        <w:widowControl/>
        <w:numPr>
          <w:ilvl w:val="0"/>
          <w:numId w:val="41"/>
        </w:numPr>
        <w:suppressAutoHyphens w:val="0"/>
        <w:jc w:val="both"/>
        <w:rPr>
          <w:sz w:val="20"/>
          <w:szCs w:val="20"/>
        </w:rPr>
      </w:pPr>
      <w:r w:rsidRPr="0026324E">
        <w:rPr>
          <w:sz w:val="20"/>
          <w:szCs w:val="20"/>
        </w:rPr>
        <w:t xml:space="preserve">Calculate resistance </w:t>
      </w:r>
    </w:p>
    <w:p w14:paraId="63BD924A" w14:textId="77777777" w:rsidR="00C45C62" w:rsidRPr="0026324E" w:rsidRDefault="00C45C62" w:rsidP="001803F7">
      <w:pPr>
        <w:widowControl/>
        <w:numPr>
          <w:ilvl w:val="0"/>
          <w:numId w:val="41"/>
        </w:numPr>
        <w:suppressAutoHyphens w:val="0"/>
        <w:jc w:val="both"/>
        <w:rPr>
          <w:sz w:val="20"/>
          <w:szCs w:val="20"/>
        </w:rPr>
      </w:pPr>
      <w:r w:rsidRPr="0026324E">
        <w:rPr>
          <w:sz w:val="20"/>
          <w:szCs w:val="20"/>
        </w:rPr>
        <w:t>Calculate  capacitance</w:t>
      </w:r>
    </w:p>
    <w:p w14:paraId="63BD924B" w14:textId="77777777" w:rsidR="00C45C62" w:rsidRPr="0026324E" w:rsidRDefault="00C45C62" w:rsidP="001803F7">
      <w:pPr>
        <w:widowControl/>
        <w:numPr>
          <w:ilvl w:val="0"/>
          <w:numId w:val="41"/>
        </w:numPr>
        <w:suppressAutoHyphens w:val="0"/>
        <w:jc w:val="both"/>
        <w:rPr>
          <w:sz w:val="20"/>
          <w:szCs w:val="20"/>
        </w:rPr>
      </w:pPr>
      <w:r w:rsidRPr="0026324E">
        <w:rPr>
          <w:sz w:val="20"/>
          <w:szCs w:val="20"/>
        </w:rPr>
        <w:t>Resistive and capacitive sensors</w:t>
      </w:r>
    </w:p>
    <w:p w14:paraId="63BD924C" w14:textId="77777777" w:rsidR="00C45C62" w:rsidRPr="0026324E" w:rsidRDefault="00C45C62" w:rsidP="00C45C62">
      <w:pPr>
        <w:jc w:val="both"/>
        <w:rPr>
          <w:b/>
          <w:sz w:val="20"/>
          <w:szCs w:val="20"/>
        </w:rPr>
      </w:pPr>
      <w:r w:rsidRPr="0026324E">
        <w:rPr>
          <w:b/>
          <w:sz w:val="20"/>
          <w:szCs w:val="20"/>
        </w:rPr>
        <w:t>Magnetostatics:</w:t>
      </w:r>
    </w:p>
    <w:p w14:paraId="63BD924D" w14:textId="77777777" w:rsidR="00C45C62" w:rsidRPr="0026324E" w:rsidRDefault="00C45C62" w:rsidP="001803F7">
      <w:pPr>
        <w:pStyle w:val="Listaszerbekezds"/>
        <w:numPr>
          <w:ilvl w:val="0"/>
          <w:numId w:val="45"/>
        </w:numPr>
        <w:jc w:val="both"/>
        <w:rPr>
          <w:lang w:val="en-AU"/>
        </w:rPr>
      </w:pPr>
      <w:r w:rsidRPr="0026324E">
        <w:rPr>
          <w:lang w:val="en-AU"/>
        </w:rPr>
        <w:t>Calculate the magnetic field using Ampere’s law</w:t>
      </w:r>
    </w:p>
    <w:p w14:paraId="63BD924E" w14:textId="77777777" w:rsidR="00C45C62" w:rsidRPr="0026324E" w:rsidRDefault="00C45C62" w:rsidP="001803F7">
      <w:pPr>
        <w:pStyle w:val="Listaszerbekezds"/>
        <w:numPr>
          <w:ilvl w:val="0"/>
          <w:numId w:val="45"/>
        </w:numPr>
        <w:jc w:val="both"/>
        <w:rPr>
          <w:lang w:val="en-AU"/>
        </w:rPr>
      </w:pPr>
      <w:r w:rsidRPr="0026324E">
        <w:rPr>
          <w:lang w:val="en-AU"/>
        </w:rPr>
        <w:t>Calculate magnetic forces of a current carrying conduct in a magnetic field</w:t>
      </w:r>
    </w:p>
    <w:p w14:paraId="63BD924F" w14:textId="77777777" w:rsidR="00C45C62" w:rsidRPr="0026324E" w:rsidRDefault="00C45C62" w:rsidP="001803F7">
      <w:pPr>
        <w:pStyle w:val="Listaszerbekezds"/>
        <w:numPr>
          <w:ilvl w:val="0"/>
          <w:numId w:val="45"/>
        </w:numPr>
        <w:jc w:val="both"/>
        <w:rPr>
          <w:lang w:val="en-AU"/>
        </w:rPr>
      </w:pPr>
      <w:r w:rsidRPr="0026324E">
        <w:rPr>
          <w:lang w:val="en-AU"/>
        </w:rPr>
        <w:t>Apply Biot-Savart Law to calculate magnetic field due to current carrying conductors</w:t>
      </w:r>
    </w:p>
    <w:p w14:paraId="63BD9250" w14:textId="77777777" w:rsidR="00C45C62" w:rsidRPr="0026324E" w:rsidRDefault="00C45C62" w:rsidP="001803F7">
      <w:pPr>
        <w:pStyle w:val="Listaszerbekezds"/>
        <w:numPr>
          <w:ilvl w:val="0"/>
          <w:numId w:val="45"/>
        </w:numPr>
        <w:jc w:val="both"/>
        <w:rPr>
          <w:lang w:val="en-US"/>
        </w:rPr>
      </w:pPr>
      <w:r w:rsidRPr="0026324E">
        <w:rPr>
          <w:lang w:val="en-AU"/>
        </w:rPr>
        <w:t>Apply Ampere’s law</w:t>
      </w:r>
    </w:p>
    <w:p w14:paraId="63BD9251" w14:textId="77777777" w:rsidR="00C45C62" w:rsidRPr="0026324E" w:rsidRDefault="00C45C62" w:rsidP="00C45C62">
      <w:pPr>
        <w:jc w:val="both"/>
        <w:rPr>
          <w:b/>
          <w:sz w:val="20"/>
          <w:szCs w:val="20"/>
        </w:rPr>
      </w:pPr>
      <w:r w:rsidRPr="0026324E">
        <w:rPr>
          <w:b/>
          <w:sz w:val="20"/>
          <w:szCs w:val="20"/>
        </w:rPr>
        <w:t>Magnetic materials and energy:</w:t>
      </w:r>
    </w:p>
    <w:p w14:paraId="63BD9252" w14:textId="77777777" w:rsidR="00C45C62" w:rsidRPr="0026324E" w:rsidRDefault="00C45C62" w:rsidP="001803F7">
      <w:pPr>
        <w:pStyle w:val="Listaszerbekezds"/>
        <w:numPr>
          <w:ilvl w:val="0"/>
          <w:numId w:val="45"/>
        </w:numPr>
        <w:jc w:val="both"/>
      </w:pPr>
      <w:r w:rsidRPr="0026324E">
        <w:t>Explain magnetic hysteresis</w:t>
      </w:r>
    </w:p>
    <w:p w14:paraId="63BD9253" w14:textId="77777777" w:rsidR="00C45C62" w:rsidRPr="0026324E" w:rsidRDefault="00C45C62" w:rsidP="001803F7">
      <w:pPr>
        <w:pStyle w:val="Listaszerbekezds"/>
        <w:numPr>
          <w:ilvl w:val="0"/>
          <w:numId w:val="45"/>
        </w:numPr>
        <w:jc w:val="both"/>
      </w:pPr>
      <w:r w:rsidRPr="0026324E">
        <w:t>Calculate inductance</w:t>
      </w:r>
    </w:p>
    <w:p w14:paraId="63BD9254" w14:textId="77777777" w:rsidR="00C45C62" w:rsidRPr="0026324E" w:rsidRDefault="00C45C62" w:rsidP="001803F7">
      <w:pPr>
        <w:pStyle w:val="Listaszerbekezds"/>
        <w:numPr>
          <w:ilvl w:val="0"/>
          <w:numId w:val="45"/>
        </w:numPr>
        <w:jc w:val="both"/>
      </w:pPr>
      <w:r w:rsidRPr="0026324E">
        <w:t>Relate magnetic energy to magnetic field distribution</w:t>
      </w:r>
    </w:p>
    <w:p w14:paraId="63BD9255" w14:textId="77777777" w:rsidR="00C45C62" w:rsidRPr="0026324E" w:rsidRDefault="00C45C62" w:rsidP="00C45C62">
      <w:pPr>
        <w:jc w:val="both"/>
        <w:rPr>
          <w:b/>
          <w:sz w:val="20"/>
          <w:szCs w:val="20"/>
        </w:rPr>
      </w:pPr>
      <w:r w:rsidRPr="0026324E">
        <w:rPr>
          <w:b/>
          <w:sz w:val="20"/>
          <w:szCs w:val="20"/>
        </w:rPr>
        <w:t>Maxwell’s equation’s:</w:t>
      </w:r>
    </w:p>
    <w:p w14:paraId="63BD9256" w14:textId="77777777" w:rsidR="00C45C62" w:rsidRPr="0026324E" w:rsidRDefault="00C45C62" w:rsidP="001803F7">
      <w:pPr>
        <w:pStyle w:val="Listaszerbekezds"/>
        <w:numPr>
          <w:ilvl w:val="0"/>
          <w:numId w:val="46"/>
        </w:numPr>
        <w:jc w:val="both"/>
        <w:rPr>
          <w:lang w:val="en-AU"/>
        </w:rPr>
      </w:pPr>
      <w:r w:rsidRPr="0026324E">
        <w:rPr>
          <w:lang w:val="en-AU"/>
        </w:rPr>
        <w:t>Faraday’s law, Lenz’s law and the transformer</w:t>
      </w:r>
    </w:p>
    <w:p w14:paraId="63BD9257" w14:textId="77777777" w:rsidR="00C45C62" w:rsidRPr="0026324E" w:rsidRDefault="00C45C62" w:rsidP="001803F7">
      <w:pPr>
        <w:pStyle w:val="Listaszerbekezds"/>
        <w:numPr>
          <w:ilvl w:val="0"/>
          <w:numId w:val="46"/>
        </w:numPr>
        <w:jc w:val="both"/>
        <w:rPr>
          <w:lang w:val="en-AU"/>
        </w:rPr>
      </w:pPr>
      <w:r w:rsidRPr="0026324E">
        <w:rPr>
          <w:lang w:val="en-AU"/>
        </w:rPr>
        <w:t>Displacement and conduction current, Charge-current continuity equation</w:t>
      </w:r>
    </w:p>
    <w:p w14:paraId="63BD9258" w14:textId="77777777" w:rsidR="00C45C62" w:rsidRPr="0026324E" w:rsidRDefault="00C45C62" w:rsidP="001803F7">
      <w:pPr>
        <w:pStyle w:val="Listaszerbekezds"/>
        <w:numPr>
          <w:ilvl w:val="0"/>
          <w:numId w:val="46"/>
        </w:numPr>
        <w:jc w:val="both"/>
        <w:rPr>
          <w:b/>
          <w:lang w:val="en-US"/>
        </w:rPr>
      </w:pPr>
      <w:r w:rsidRPr="0026324E">
        <w:rPr>
          <w:lang w:val="en-AU"/>
        </w:rPr>
        <w:t>Stationary loop in a time varying magnetic field, Moving conductor in a time-varying magnetic field</w:t>
      </w:r>
    </w:p>
    <w:p w14:paraId="63BD9259" w14:textId="77777777" w:rsidR="00C45C62" w:rsidRPr="0026324E" w:rsidRDefault="00C45C62" w:rsidP="001803F7">
      <w:pPr>
        <w:pStyle w:val="Listaszerbekezds"/>
        <w:numPr>
          <w:ilvl w:val="0"/>
          <w:numId w:val="46"/>
        </w:numPr>
        <w:jc w:val="both"/>
      </w:pPr>
      <w:r w:rsidRPr="0026324E">
        <w:t>Wave equation and wave properties</w:t>
      </w:r>
    </w:p>
    <w:p w14:paraId="63BD925A" w14:textId="77777777" w:rsidR="00C45C62" w:rsidRPr="0026324E" w:rsidRDefault="00C45C62" w:rsidP="001803F7">
      <w:pPr>
        <w:pStyle w:val="Listaszerbekezds"/>
        <w:numPr>
          <w:ilvl w:val="0"/>
          <w:numId w:val="46"/>
        </w:numPr>
        <w:jc w:val="both"/>
      </w:pPr>
      <w:r w:rsidRPr="0026324E">
        <w:t>Attenuation and phase delay</w:t>
      </w:r>
    </w:p>
    <w:p w14:paraId="63BD925B" w14:textId="77777777" w:rsidR="00C45C62" w:rsidRPr="0026324E" w:rsidRDefault="00C45C62" w:rsidP="001803F7">
      <w:pPr>
        <w:pStyle w:val="Listaszerbekezds"/>
        <w:numPr>
          <w:ilvl w:val="0"/>
          <w:numId w:val="46"/>
        </w:numPr>
        <w:jc w:val="both"/>
      </w:pPr>
      <w:r w:rsidRPr="0026324E">
        <w:t>Reflection of plane waves</w:t>
      </w:r>
    </w:p>
    <w:p w14:paraId="63BD925C" w14:textId="77777777" w:rsidR="00C45C62" w:rsidRPr="0026324E" w:rsidRDefault="00C45C62" w:rsidP="00C45C62">
      <w:pPr>
        <w:jc w:val="both"/>
        <w:rPr>
          <w:b/>
          <w:sz w:val="20"/>
          <w:szCs w:val="20"/>
        </w:rPr>
      </w:pPr>
    </w:p>
    <w:p w14:paraId="63BD925D" w14:textId="77777777" w:rsidR="00C45C62" w:rsidRPr="0026324E" w:rsidRDefault="00C45C62" w:rsidP="00C45C62">
      <w:pPr>
        <w:ind w:left="1701" w:hanging="1701"/>
        <w:jc w:val="both"/>
        <w:rPr>
          <w:sz w:val="20"/>
          <w:szCs w:val="20"/>
        </w:rPr>
      </w:pPr>
      <w:r w:rsidRPr="0026324E">
        <w:rPr>
          <w:b/>
          <w:sz w:val="20"/>
          <w:szCs w:val="20"/>
        </w:rPr>
        <w:t>Textbook:</w:t>
      </w:r>
      <w:r w:rsidRPr="0026324E">
        <w:rPr>
          <w:sz w:val="20"/>
          <w:szCs w:val="20"/>
        </w:rPr>
        <w:tab/>
      </w:r>
    </w:p>
    <w:p w14:paraId="63BD925E" w14:textId="77777777" w:rsidR="00C45C62" w:rsidRPr="0026324E" w:rsidRDefault="00C45C62" w:rsidP="001803F7">
      <w:pPr>
        <w:pStyle w:val="Listaszerbekezds"/>
        <w:numPr>
          <w:ilvl w:val="0"/>
          <w:numId w:val="47"/>
        </w:numPr>
        <w:jc w:val="both"/>
      </w:pPr>
      <w:r w:rsidRPr="0026324E">
        <w:t xml:space="preserve">Hayt and Buck, </w:t>
      </w:r>
      <w:r w:rsidRPr="0026324E">
        <w:rPr>
          <w:i/>
        </w:rPr>
        <w:t>Engineering Electromagnetics</w:t>
      </w:r>
      <w:r w:rsidRPr="0026324E">
        <w:t>, McGraw Hill</w:t>
      </w:r>
    </w:p>
    <w:p w14:paraId="63BD925F" w14:textId="77777777" w:rsidR="00C45C62" w:rsidRPr="0026324E" w:rsidRDefault="00C45C62" w:rsidP="001803F7">
      <w:pPr>
        <w:pStyle w:val="Listaszerbekezds"/>
        <w:numPr>
          <w:ilvl w:val="0"/>
          <w:numId w:val="47"/>
        </w:numPr>
        <w:jc w:val="both"/>
      </w:pPr>
      <w:r w:rsidRPr="0026324E">
        <w:t xml:space="preserve">Hoole, Pirapaharan and Hoole,  </w:t>
      </w:r>
      <w:r w:rsidRPr="0026324E">
        <w:rPr>
          <w:i/>
        </w:rPr>
        <w:t>Electromagnetics Engineering Handbook</w:t>
      </w:r>
      <w:r w:rsidRPr="0026324E">
        <w:t>, WIT-UK, 2013</w:t>
      </w:r>
    </w:p>
    <w:p w14:paraId="63BD9260" w14:textId="77777777" w:rsidR="00C45C62" w:rsidRPr="0026324E" w:rsidRDefault="00C45C62" w:rsidP="001803F7">
      <w:pPr>
        <w:pStyle w:val="Listaszerbekezds"/>
        <w:numPr>
          <w:ilvl w:val="0"/>
          <w:numId w:val="47"/>
        </w:numPr>
        <w:jc w:val="both"/>
      </w:pPr>
      <w:r w:rsidRPr="0026324E">
        <w:t xml:space="preserve">JA Edminister, </w:t>
      </w:r>
      <w:r w:rsidRPr="0026324E">
        <w:rPr>
          <w:i/>
        </w:rPr>
        <w:t>Shaum’s Outlines on Electromagnetics</w:t>
      </w:r>
      <w:r w:rsidRPr="0026324E">
        <w:t>, McGraw Hil</w:t>
      </w:r>
    </w:p>
    <w:p w14:paraId="63BD9261" w14:textId="77777777" w:rsidR="00C45C62" w:rsidRPr="0026324E" w:rsidRDefault="00C45C62" w:rsidP="00C45C62">
      <w:pPr>
        <w:ind w:left="1701" w:hanging="1701"/>
        <w:jc w:val="both"/>
        <w:rPr>
          <w:b/>
          <w:sz w:val="20"/>
          <w:szCs w:val="20"/>
        </w:rPr>
      </w:pPr>
    </w:p>
    <w:p w14:paraId="63BD9262" w14:textId="77777777" w:rsidR="00C45C62" w:rsidRPr="0026324E" w:rsidRDefault="00C45C62" w:rsidP="00C45C62">
      <w:pPr>
        <w:ind w:left="1701" w:hanging="1701"/>
        <w:jc w:val="both"/>
        <w:rPr>
          <w:sz w:val="20"/>
          <w:szCs w:val="20"/>
        </w:rPr>
      </w:pPr>
      <w:r w:rsidRPr="0026324E">
        <w:rPr>
          <w:b/>
          <w:sz w:val="20"/>
          <w:szCs w:val="20"/>
        </w:rPr>
        <w:t>Assessment:</w:t>
      </w:r>
      <w:r w:rsidRPr="0026324E">
        <w:rPr>
          <w:sz w:val="20"/>
          <w:szCs w:val="20"/>
        </w:rPr>
        <w:tab/>
      </w:r>
    </w:p>
    <w:p w14:paraId="63BD9263" w14:textId="77777777" w:rsidR="00C45C62" w:rsidRPr="0026324E" w:rsidRDefault="00C45C62" w:rsidP="00C45C62">
      <w:pPr>
        <w:ind w:left="1701" w:hanging="1701"/>
        <w:jc w:val="both"/>
        <w:rPr>
          <w:sz w:val="20"/>
          <w:szCs w:val="20"/>
        </w:rPr>
      </w:pPr>
      <w:r w:rsidRPr="0026324E">
        <w:rPr>
          <w:sz w:val="20"/>
          <w:szCs w:val="20"/>
        </w:rPr>
        <w:lastRenderedPageBreak/>
        <w:t>Continuous Assessment – 40 %</w:t>
      </w:r>
    </w:p>
    <w:p w14:paraId="63BD9264" w14:textId="77777777" w:rsidR="00C45C62" w:rsidRPr="0026324E" w:rsidRDefault="00C45C62" w:rsidP="00C45C62">
      <w:pPr>
        <w:jc w:val="both"/>
        <w:rPr>
          <w:sz w:val="20"/>
          <w:szCs w:val="20"/>
        </w:rPr>
      </w:pPr>
      <w:r w:rsidRPr="0026324E">
        <w:rPr>
          <w:sz w:val="20"/>
          <w:szCs w:val="20"/>
        </w:rPr>
        <w:t>Final Examination   - 60 %(1x3hrs)</w:t>
      </w:r>
    </w:p>
    <w:p w14:paraId="63BD9265" w14:textId="77777777" w:rsidR="00C45C62" w:rsidRPr="0026324E" w:rsidRDefault="00C45C62" w:rsidP="00C45C62">
      <w:pPr>
        <w:jc w:val="both"/>
        <w:rPr>
          <w:sz w:val="20"/>
          <w:szCs w:val="20"/>
        </w:rPr>
      </w:pPr>
    </w:p>
    <w:p w14:paraId="63BD9266" w14:textId="77777777" w:rsidR="00C45C62" w:rsidRPr="0026324E" w:rsidRDefault="00C45C62" w:rsidP="00C45C62">
      <w:pPr>
        <w:jc w:val="both"/>
        <w:rPr>
          <w:sz w:val="20"/>
          <w:szCs w:val="20"/>
        </w:rPr>
      </w:pPr>
    </w:p>
    <w:p w14:paraId="63BD9267" w14:textId="77777777" w:rsidR="00C45C62" w:rsidRPr="0026324E" w:rsidRDefault="00C45C62" w:rsidP="00C45C62">
      <w:pPr>
        <w:rPr>
          <w:b/>
          <w:sz w:val="20"/>
          <w:szCs w:val="20"/>
          <w:lang w:val="en-AU" w:eastAsia="en-US"/>
        </w:rPr>
      </w:pPr>
      <w:r w:rsidRPr="0026324E">
        <w:rPr>
          <w:b/>
          <w:sz w:val="20"/>
          <w:szCs w:val="20"/>
        </w:rPr>
        <w:t>EE213</w:t>
      </w:r>
      <w:r w:rsidRPr="0026324E">
        <w:rPr>
          <w:b/>
          <w:sz w:val="20"/>
          <w:szCs w:val="20"/>
        </w:rPr>
        <w:tab/>
        <w:t>CIRCUIT THEORY</w:t>
      </w:r>
    </w:p>
    <w:p w14:paraId="63BD9268" w14:textId="77777777" w:rsidR="00C45C62" w:rsidRPr="0026324E" w:rsidRDefault="00C45C62" w:rsidP="00C45C62">
      <w:pPr>
        <w:jc w:val="both"/>
        <w:rPr>
          <w:b/>
          <w:sz w:val="20"/>
          <w:szCs w:val="20"/>
        </w:rPr>
      </w:pPr>
    </w:p>
    <w:p w14:paraId="63BD9269" w14:textId="77777777" w:rsidR="00C45C62" w:rsidRPr="0026324E" w:rsidRDefault="00C45C62" w:rsidP="00C45C62">
      <w:pPr>
        <w:jc w:val="both"/>
        <w:rPr>
          <w:b/>
          <w:sz w:val="20"/>
          <w:szCs w:val="20"/>
        </w:rPr>
      </w:pPr>
      <w:r w:rsidRPr="0026324E">
        <w:rPr>
          <w:b/>
          <w:sz w:val="20"/>
          <w:szCs w:val="20"/>
        </w:rPr>
        <w:t>Lecture Hours per week:</w:t>
      </w:r>
      <w:r w:rsidRPr="0026324E">
        <w:rPr>
          <w:b/>
          <w:sz w:val="20"/>
          <w:szCs w:val="20"/>
        </w:rPr>
        <w:tab/>
      </w:r>
      <w:r w:rsidRPr="0026324E">
        <w:rPr>
          <w:b/>
          <w:sz w:val="20"/>
          <w:szCs w:val="20"/>
        </w:rPr>
        <w:tab/>
      </w:r>
      <w:r w:rsidRPr="0026324E">
        <w:rPr>
          <w:b/>
          <w:sz w:val="20"/>
          <w:szCs w:val="20"/>
        </w:rPr>
        <w:tab/>
        <w:t>4</w:t>
      </w:r>
    </w:p>
    <w:p w14:paraId="63BD926A" w14:textId="77777777" w:rsidR="00C45C62" w:rsidRPr="0026324E" w:rsidRDefault="00C45C62" w:rsidP="00C45C62">
      <w:pPr>
        <w:jc w:val="both"/>
        <w:rPr>
          <w:b/>
          <w:sz w:val="20"/>
          <w:szCs w:val="20"/>
        </w:rPr>
      </w:pPr>
      <w:r w:rsidRPr="0026324E">
        <w:rPr>
          <w:b/>
          <w:sz w:val="20"/>
          <w:szCs w:val="20"/>
        </w:rPr>
        <w:t>Tutorial Hours per week:</w:t>
      </w:r>
      <w:r w:rsidRPr="0026324E">
        <w:rPr>
          <w:b/>
          <w:sz w:val="20"/>
          <w:szCs w:val="20"/>
        </w:rPr>
        <w:tab/>
      </w:r>
      <w:r w:rsidRPr="0026324E">
        <w:rPr>
          <w:b/>
          <w:sz w:val="20"/>
          <w:szCs w:val="20"/>
        </w:rPr>
        <w:tab/>
        <w:t>1</w:t>
      </w:r>
    </w:p>
    <w:p w14:paraId="63BD926B" w14:textId="77777777" w:rsidR="00C45C62" w:rsidRPr="0026324E" w:rsidRDefault="00C45C62" w:rsidP="00C45C62">
      <w:pPr>
        <w:jc w:val="both"/>
        <w:rPr>
          <w:b/>
          <w:sz w:val="20"/>
          <w:szCs w:val="20"/>
        </w:rPr>
      </w:pPr>
      <w:r w:rsidRPr="0026324E">
        <w:rPr>
          <w:b/>
          <w:sz w:val="20"/>
          <w:szCs w:val="20"/>
        </w:rPr>
        <w:t>Laboratory Hours per week:</w:t>
      </w:r>
      <w:r w:rsidRPr="0026324E">
        <w:rPr>
          <w:b/>
          <w:sz w:val="20"/>
          <w:szCs w:val="20"/>
        </w:rPr>
        <w:tab/>
      </w:r>
    </w:p>
    <w:p w14:paraId="63BD926C" w14:textId="77777777" w:rsidR="00C45C62" w:rsidRPr="0026324E" w:rsidRDefault="00C45C62" w:rsidP="00C45C62">
      <w:pPr>
        <w:jc w:val="both"/>
        <w:rPr>
          <w:b/>
          <w:sz w:val="20"/>
          <w:szCs w:val="20"/>
        </w:rPr>
      </w:pPr>
    </w:p>
    <w:p w14:paraId="63BD926D" w14:textId="77777777" w:rsidR="00C45C62" w:rsidRPr="0026324E" w:rsidRDefault="00C21800" w:rsidP="00C45C62">
      <w:pPr>
        <w:jc w:val="both"/>
        <w:rPr>
          <w:b/>
          <w:sz w:val="20"/>
          <w:szCs w:val="20"/>
        </w:rPr>
      </w:pPr>
      <w:r>
        <w:rPr>
          <w:b/>
          <w:sz w:val="20"/>
          <w:szCs w:val="20"/>
        </w:rPr>
        <w:t>Credits:</w:t>
      </w:r>
      <w:r>
        <w:rPr>
          <w:b/>
          <w:sz w:val="20"/>
          <w:szCs w:val="20"/>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t>20</w:t>
      </w:r>
    </w:p>
    <w:p w14:paraId="63BD926E" w14:textId="77777777" w:rsidR="00C45C62" w:rsidRPr="0026324E" w:rsidRDefault="00C45C62" w:rsidP="00C45C62">
      <w:pPr>
        <w:jc w:val="both"/>
        <w:rPr>
          <w:sz w:val="20"/>
          <w:szCs w:val="20"/>
        </w:rPr>
      </w:pPr>
    </w:p>
    <w:p w14:paraId="63BD926F" w14:textId="77777777" w:rsidR="00C45C62" w:rsidRPr="0026324E" w:rsidRDefault="00C45C62" w:rsidP="00C45C62">
      <w:pPr>
        <w:jc w:val="both"/>
        <w:rPr>
          <w:sz w:val="20"/>
          <w:szCs w:val="20"/>
        </w:rPr>
      </w:pPr>
      <w:r w:rsidRPr="0026324E">
        <w:rPr>
          <w:b/>
          <w:sz w:val="20"/>
          <w:szCs w:val="20"/>
        </w:rPr>
        <w:t>Prerequisite:</w:t>
      </w:r>
      <w:r w:rsidRPr="0026324E">
        <w:rPr>
          <w:sz w:val="20"/>
          <w:szCs w:val="20"/>
        </w:rPr>
        <w:t xml:space="preserve"> none</w:t>
      </w:r>
    </w:p>
    <w:p w14:paraId="63BD9270" w14:textId="77777777" w:rsidR="00C45C62" w:rsidRPr="0026324E" w:rsidRDefault="00C45C62" w:rsidP="00C45C62">
      <w:pPr>
        <w:jc w:val="both"/>
        <w:rPr>
          <w:sz w:val="20"/>
          <w:szCs w:val="20"/>
        </w:rPr>
      </w:pPr>
    </w:p>
    <w:p w14:paraId="63BD9271" w14:textId="77777777" w:rsidR="00C45C62" w:rsidRPr="0026324E" w:rsidRDefault="00C45C62" w:rsidP="00C45C62">
      <w:pPr>
        <w:jc w:val="both"/>
        <w:rPr>
          <w:sz w:val="20"/>
          <w:szCs w:val="20"/>
        </w:rPr>
      </w:pPr>
      <w:r w:rsidRPr="0026324E">
        <w:rPr>
          <w:b/>
          <w:sz w:val="20"/>
          <w:szCs w:val="20"/>
        </w:rPr>
        <w:t>Corequisite:</w:t>
      </w:r>
      <w:r w:rsidRPr="0026324E">
        <w:rPr>
          <w:sz w:val="20"/>
          <w:szCs w:val="20"/>
        </w:rPr>
        <w:t xml:space="preserve"> EE237</w:t>
      </w:r>
    </w:p>
    <w:p w14:paraId="63BD9272" w14:textId="77777777" w:rsidR="00C45C62" w:rsidRPr="0026324E" w:rsidRDefault="00C45C62" w:rsidP="00C45C62">
      <w:pPr>
        <w:jc w:val="both"/>
        <w:rPr>
          <w:sz w:val="20"/>
          <w:szCs w:val="20"/>
        </w:rPr>
      </w:pPr>
    </w:p>
    <w:p w14:paraId="63BD9273" w14:textId="77777777" w:rsidR="00C45C62" w:rsidRPr="0026324E" w:rsidRDefault="0026324E" w:rsidP="00C45C62">
      <w:pPr>
        <w:jc w:val="both"/>
        <w:rPr>
          <w:b/>
          <w:sz w:val="20"/>
          <w:szCs w:val="20"/>
        </w:rPr>
      </w:pPr>
      <w:r w:rsidRPr="0026324E">
        <w:rPr>
          <w:b/>
          <w:sz w:val="20"/>
          <w:szCs w:val="20"/>
        </w:rPr>
        <w:t>Learning Outcomes:</w:t>
      </w:r>
    </w:p>
    <w:p w14:paraId="63BD9274" w14:textId="77777777" w:rsidR="00C45C62" w:rsidRPr="0026324E" w:rsidRDefault="00C45C62" w:rsidP="001803F7">
      <w:pPr>
        <w:pStyle w:val="Listaszerbekezds"/>
        <w:numPr>
          <w:ilvl w:val="0"/>
          <w:numId w:val="48"/>
        </w:numPr>
        <w:tabs>
          <w:tab w:val="left" w:pos="720"/>
        </w:tabs>
        <w:jc w:val="both"/>
        <w:rPr>
          <w:lang w:val="en-AU"/>
        </w:rPr>
      </w:pPr>
      <w:r w:rsidRPr="0026324E">
        <w:rPr>
          <w:lang w:val="en-AU"/>
        </w:rPr>
        <w:t xml:space="preserve">Understand fundamental concepts of Electrical Engineering </w:t>
      </w:r>
    </w:p>
    <w:p w14:paraId="63BD9275" w14:textId="77777777" w:rsidR="00C45C62" w:rsidRPr="0026324E" w:rsidRDefault="00C45C62" w:rsidP="001803F7">
      <w:pPr>
        <w:pStyle w:val="Listaszerbekezds"/>
        <w:numPr>
          <w:ilvl w:val="0"/>
          <w:numId w:val="48"/>
        </w:numPr>
        <w:tabs>
          <w:tab w:val="left" w:pos="720"/>
        </w:tabs>
        <w:jc w:val="both"/>
        <w:rPr>
          <w:lang w:val="en-AU"/>
        </w:rPr>
      </w:pPr>
      <w:r w:rsidRPr="0026324E">
        <w:rPr>
          <w:lang w:val="en-AU"/>
        </w:rPr>
        <w:t>Understand and apply circuit laws to solve current and  voltage  as well as calculate power in DC circuits</w:t>
      </w:r>
    </w:p>
    <w:p w14:paraId="63BD9276" w14:textId="77777777" w:rsidR="00C45C62" w:rsidRPr="0026324E" w:rsidRDefault="00C45C62" w:rsidP="001803F7">
      <w:pPr>
        <w:pStyle w:val="Listaszerbekezds"/>
        <w:numPr>
          <w:ilvl w:val="0"/>
          <w:numId w:val="48"/>
        </w:numPr>
        <w:tabs>
          <w:tab w:val="left" w:pos="720"/>
        </w:tabs>
        <w:jc w:val="both"/>
        <w:rPr>
          <w:lang w:val="en-AU"/>
        </w:rPr>
      </w:pPr>
      <w:r w:rsidRPr="0026324E">
        <w:rPr>
          <w:lang w:val="en-AU"/>
        </w:rPr>
        <w:t>Understand and apply circuit theory to solve steady state current and voltage as well as calculate real and reactive power in AC circuits.</w:t>
      </w:r>
    </w:p>
    <w:p w14:paraId="63BD9277" w14:textId="77777777" w:rsidR="00C45C62" w:rsidRPr="0026324E" w:rsidRDefault="00C45C62" w:rsidP="001803F7">
      <w:pPr>
        <w:pStyle w:val="Listaszerbekezds"/>
        <w:numPr>
          <w:ilvl w:val="0"/>
          <w:numId w:val="48"/>
        </w:numPr>
        <w:tabs>
          <w:tab w:val="left" w:pos="720"/>
        </w:tabs>
        <w:jc w:val="both"/>
        <w:rPr>
          <w:lang w:val="en-AU"/>
        </w:rPr>
      </w:pPr>
      <w:r w:rsidRPr="0026324E">
        <w:rPr>
          <w:lang w:val="en-AU"/>
        </w:rPr>
        <w:t>Understand and apply circuit theory to solve steady state current and voltage as well as calculate real and reactive power in three phase balanced circuits</w:t>
      </w:r>
    </w:p>
    <w:p w14:paraId="63BD9278" w14:textId="77777777" w:rsidR="00C45C62" w:rsidRPr="0026324E" w:rsidRDefault="00C45C62" w:rsidP="001803F7">
      <w:pPr>
        <w:pStyle w:val="Listaszerbekezds"/>
        <w:numPr>
          <w:ilvl w:val="0"/>
          <w:numId w:val="48"/>
        </w:numPr>
        <w:tabs>
          <w:tab w:val="left" w:pos="720"/>
        </w:tabs>
        <w:jc w:val="both"/>
        <w:rPr>
          <w:lang w:val="en-AU"/>
        </w:rPr>
      </w:pPr>
      <w:r w:rsidRPr="0026324E">
        <w:rPr>
          <w:lang w:val="en-AU"/>
        </w:rPr>
        <w:t>Analyse transient current and voltage characteristics in first order and second order circuits.</w:t>
      </w:r>
    </w:p>
    <w:p w14:paraId="63BD9279" w14:textId="77777777" w:rsidR="00C45C62" w:rsidRPr="0026324E" w:rsidRDefault="00C45C62" w:rsidP="001803F7">
      <w:pPr>
        <w:pStyle w:val="Listaszerbekezds"/>
        <w:numPr>
          <w:ilvl w:val="0"/>
          <w:numId w:val="48"/>
        </w:numPr>
        <w:tabs>
          <w:tab w:val="left" w:pos="720"/>
        </w:tabs>
        <w:jc w:val="both"/>
        <w:rPr>
          <w:lang w:val="en-AU"/>
        </w:rPr>
      </w:pPr>
      <w:r w:rsidRPr="0026324E">
        <w:rPr>
          <w:lang w:val="en-AU"/>
        </w:rPr>
        <w:t>Simplify circuits into port network</w:t>
      </w:r>
    </w:p>
    <w:p w14:paraId="63BD927A" w14:textId="77777777" w:rsidR="00C45C62" w:rsidRPr="0026324E" w:rsidRDefault="00C45C62" w:rsidP="00C45C62">
      <w:pPr>
        <w:jc w:val="both"/>
        <w:rPr>
          <w:b/>
          <w:sz w:val="20"/>
          <w:szCs w:val="20"/>
          <w:lang w:val="en-AU"/>
        </w:rPr>
      </w:pPr>
    </w:p>
    <w:p w14:paraId="63BD927B" w14:textId="77777777" w:rsidR="00C45C62" w:rsidRPr="0026324E" w:rsidRDefault="00C45C62" w:rsidP="00C45C62">
      <w:pPr>
        <w:jc w:val="both"/>
        <w:rPr>
          <w:sz w:val="20"/>
          <w:szCs w:val="20"/>
        </w:rPr>
      </w:pPr>
      <w:r w:rsidRPr="0026324E">
        <w:rPr>
          <w:b/>
          <w:sz w:val="20"/>
          <w:szCs w:val="20"/>
        </w:rPr>
        <w:t>Syllabus:</w:t>
      </w:r>
    </w:p>
    <w:p w14:paraId="63BD927C" w14:textId="77777777" w:rsidR="00C45C62" w:rsidRPr="0026324E" w:rsidRDefault="00C45C62" w:rsidP="00C45C62">
      <w:pPr>
        <w:jc w:val="both"/>
        <w:rPr>
          <w:b/>
          <w:bCs/>
          <w:sz w:val="20"/>
          <w:szCs w:val="20"/>
        </w:rPr>
      </w:pPr>
      <w:r w:rsidRPr="0026324E">
        <w:rPr>
          <w:b/>
          <w:bCs/>
          <w:sz w:val="20"/>
          <w:szCs w:val="20"/>
        </w:rPr>
        <w:t>Basic Circuit Theory</w:t>
      </w:r>
    </w:p>
    <w:p w14:paraId="63BD927D" w14:textId="77777777" w:rsidR="00C45C62" w:rsidRPr="0026324E" w:rsidRDefault="00C45C62" w:rsidP="001803F7">
      <w:pPr>
        <w:pStyle w:val="Listaszerbekezds"/>
        <w:numPr>
          <w:ilvl w:val="0"/>
          <w:numId w:val="41"/>
        </w:numPr>
        <w:jc w:val="both"/>
      </w:pPr>
      <w:r w:rsidRPr="0026324E">
        <w:t>Circuit parameters</w:t>
      </w:r>
    </w:p>
    <w:p w14:paraId="63BD927E" w14:textId="77777777" w:rsidR="00C45C62" w:rsidRPr="0026324E" w:rsidRDefault="00C45C62" w:rsidP="001803F7">
      <w:pPr>
        <w:pStyle w:val="Listaszerbekezds"/>
        <w:numPr>
          <w:ilvl w:val="0"/>
          <w:numId w:val="41"/>
        </w:numPr>
        <w:jc w:val="both"/>
      </w:pPr>
      <w:r w:rsidRPr="0026324E">
        <w:t>Ohm's law</w:t>
      </w:r>
    </w:p>
    <w:p w14:paraId="63BD927F" w14:textId="77777777" w:rsidR="00C45C62" w:rsidRPr="0026324E" w:rsidRDefault="00C45C62" w:rsidP="001803F7">
      <w:pPr>
        <w:pStyle w:val="Listaszerbekezds"/>
        <w:numPr>
          <w:ilvl w:val="0"/>
          <w:numId w:val="41"/>
        </w:numPr>
        <w:jc w:val="both"/>
      </w:pPr>
      <w:r w:rsidRPr="0026324E">
        <w:t>Kirchoff's laws</w:t>
      </w:r>
    </w:p>
    <w:p w14:paraId="63BD9280" w14:textId="77777777" w:rsidR="00C45C62" w:rsidRPr="0026324E" w:rsidRDefault="00C45C62" w:rsidP="001803F7">
      <w:pPr>
        <w:pStyle w:val="Listaszerbekezds"/>
        <w:numPr>
          <w:ilvl w:val="0"/>
          <w:numId w:val="41"/>
        </w:numPr>
        <w:jc w:val="both"/>
      </w:pPr>
      <w:r w:rsidRPr="0026324E">
        <w:t>Voltage sources, current sources</w:t>
      </w:r>
    </w:p>
    <w:p w14:paraId="63BD9281" w14:textId="77777777" w:rsidR="00C45C62" w:rsidRPr="0026324E" w:rsidRDefault="00C45C62" w:rsidP="001803F7">
      <w:pPr>
        <w:pStyle w:val="Listaszerbekezds"/>
        <w:numPr>
          <w:ilvl w:val="0"/>
          <w:numId w:val="41"/>
        </w:numPr>
        <w:jc w:val="both"/>
      </w:pPr>
      <w:r w:rsidRPr="0026324E">
        <w:t>Node analysis</w:t>
      </w:r>
    </w:p>
    <w:p w14:paraId="63BD9282" w14:textId="77777777" w:rsidR="00C45C62" w:rsidRPr="0026324E" w:rsidRDefault="00C45C62" w:rsidP="001803F7">
      <w:pPr>
        <w:pStyle w:val="Listaszerbekezds"/>
        <w:numPr>
          <w:ilvl w:val="0"/>
          <w:numId w:val="41"/>
        </w:numPr>
        <w:jc w:val="both"/>
      </w:pPr>
      <w:r w:rsidRPr="0026324E">
        <w:t>Loop analysis</w:t>
      </w:r>
    </w:p>
    <w:p w14:paraId="63BD9283" w14:textId="77777777" w:rsidR="00C45C62" w:rsidRPr="0026324E" w:rsidRDefault="00C45C62" w:rsidP="001803F7">
      <w:pPr>
        <w:pStyle w:val="Listaszerbekezds"/>
        <w:numPr>
          <w:ilvl w:val="0"/>
          <w:numId w:val="41"/>
        </w:numPr>
        <w:jc w:val="both"/>
      </w:pPr>
      <w:r w:rsidRPr="0026324E">
        <w:t>Superposition</w:t>
      </w:r>
    </w:p>
    <w:p w14:paraId="63BD9284" w14:textId="77777777" w:rsidR="00C45C62" w:rsidRPr="0026324E" w:rsidRDefault="00C45C62" w:rsidP="001803F7">
      <w:pPr>
        <w:pStyle w:val="Listaszerbekezds"/>
        <w:numPr>
          <w:ilvl w:val="0"/>
          <w:numId w:val="41"/>
        </w:numPr>
        <w:jc w:val="both"/>
        <w:rPr>
          <w:b/>
          <w:bCs/>
        </w:rPr>
      </w:pPr>
      <w:r w:rsidRPr="0026324E">
        <w:t>Thevenin's and Norton's Theorems</w:t>
      </w:r>
    </w:p>
    <w:p w14:paraId="63BD9285" w14:textId="77777777" w:rsidR="00C45C62" w:rsidRPr="0026324E" w:rsidRDefault="00C45C62" w:rsidP="001803F7">
      <w:pPr>
        <w:pStyle w:val="Listaszerbekezds"/>
        <w:numPr>
          <w:ilvl w:val="0"/>
          <w:numId w:val="41"/>
        </w:numPr>
        <w:jc w:val="both"/>
      </w:pPr>
      <w:r w:rsidRPr="0026324E">
        <w:t>Maximum power transfer</w:t>
      </w:r>
    </w:p>
    <w:p w14:paraId="63BD9286" w14:textId="77777777" w:rsidR="00C45C62" w:rsidRPr="0026324E" w:rsidRDefault="00C45C62" w:rsidP="001803F7">
      <w:pPr>
        <w:pStyle w:val="Listaszerbekezds"/>
        <w:numPr>
          <w:ilvl w:val="0"/>
          <w:numId w:val="41"/>
        </w:numPr>
        <w:jc w:val="both"/>
      </w:pPr>
      <w:r w:rsidRPr="0026324E">
        <w:t>Energy storage elements in the network:</w:t>
      </w:r>
    </w:p>
    <w:p w14:paraId="63BD9287" w14:textId="77777777" w:rsidR="00C45C62" w:rsidRPr="0026324E" w:rsidRDefault="00C45C62" w:rsidP="001803F7">
      <w:pPr>
        <w:pStyle w:val="Listaszerbekezds"/>
        <w:numPr>
          <w:ilvl w:val="1"/>
          <w:numId w:val="41"/>
        </w:numPr>
        <w:ind w:left="709"/>
        <w:jc w:val="both"/>
      </w:pPr>
      <w:r w:rsidRPr="0026324E">
        <w:t>Capacitors</w:t>
      </w:r>
    </w:p>
    <w:p w14:paraId="63BD9288" w14:textId="77777777" w:rsidR="00C45C62" w:rsidRPr="0026324E" w:rsidRDefault="00C45C62" w:rsidP="001803F7">
      <w:pPr>
        <w:pStyle w:val="Listaszerbekezds"/>
        <w:numPr>
          <w:ilvl w:val="1"/>
          <w:numId w:val="41"/>
        </w:numPr>
        <w:ind w:left="709"/>
        <w:jc w:val="both"/>
      </w:pPr>
      <w:r w:rsidRPr="0026324E">
        <w:t>Inductors</w:t>
      </w:r>
    </w:p>
    <w:p w14:paraId="63BD9289" w14:textId="77777777" w:rsidR="00C45C62" w:rsidRPr="0026324E" w:rsidRDefault="00C45C62" w:rsidP="00C45C62">
      <w:pPr>
        <w:jc w:val="both"/>
        <w:rPr>
          <w:b/>
          <w:sz w:val="20"/>
          <w:szCs w:val="20"/>
        </w:rPr>
      </w:pPr>
      <w:r w:rsidRPr="0026324E">
        <w:rPr>
          <w:b/>
          <w:sz w:val="20"/>
          <w:szCs w:val="20"/>
        </w:rPr>
        <w:lastRenderedPageBreak/>
        <w:t>Transients</w:t>
      </w:r>
    </w:p>
    <w:p w14:paraId="63BD928A" w14:textId="77777777" w:rsidR="00C45C62" w:rsidRPr="0026324E" w:rsidRDefault="00C45C62" w:rsidP="001803F7">
      <w:pPr>
        <w:pStyle w:val="Listaszerbekezds"/>
        <w:numPr>
          <w:ilvl w:val="0"/>
          <w:numId w:val="41"/>
        </w:numPr>
        <w:jc w:val="both"/>
      </w:pPr>
      <w:r w:rsidRPr="0026324E">
        <w:t>First-order RC series circuit</w:t>
      </w:r>
    </w:p>
    <w:p w14:paraId="63BD928B" w14:textId="77777777" w:rsidR="00C45C62" w:rsidRPr="0026324E" w:rsidRDefault="00C45C62" w:rsidP="001803F7">
      <w:pPr>
        <w:pStyle w:val="Listaszerbekezds"/>
        <w:numPr>
          <w:ilvl w:val="0"/>
          <w:numId w:val="41"/>
        </w:numPr>
        <w:jc w:val="both"/>
      </w:pPr>
      <w:r w:rsidRPr="0026324E">
        <w:t>First-order RL series circuit</w:t>
      </w:r>
    </w:p>
    <w:p w14:paraId="63BD928C" w14:textId="77777777" w:rsidR="00C45C62" w:rsidRPr="0026324E" w:rsidRDefault="00C45C62" w:rsidP="001803F7">
      <w:pPr>
        <w:pStyle w:val="Listaszerbekezds"/>
        <w:numPr>
          <w:ilvl w:val="0"/>
          <w:numId w:val="41"/>
        </w:numPr>
        <w:jc w:val="both"/>
      </w:pPr>
      <w:r w:rsidRPr="0026324E">
        <w:t>Second-order series RLC circuits</w:t>
      </w:r>
    </w:p>
    <w:p w14:paraId="63BD928D" w14:textId="77777777" w:rsidR="00C45C62" w:rsidRPr="0026324E" w:rsidRDefault="00C45C62" w:rsidP="001803F7">
      <w:pPr>
        <w:pStyle w:val="Listaszerbekezds"/>
        <w:numPr>
          <w:ilvl w:val="0"/>
          <w:numId w:val="41"/>
        </w:numPr>
        <w:jc w:val="both"/>
      </w:pPr>
      <w:r w:rsidRPr="0026324E">
        <w:t>Second-order parallel RLC circuits</w:t>
      </w:r>
    </w:p>
    <w:p w14:paraId="63BD928E" w14:textId="77777777" w:rsidR="00C45C62" w:rsidRPr="0026324E" w:rsidRDefault="00C45C62" w:rsidP="00C45C62">
      <w:pPr>
        <w:jc w:val="both"/>
        <w:rPr>
          <w:b/>
          <w:sz w:val="20"/>
          <w:szCs w:val="20"/>
        </w:rPr>
      </w:pPr>
      <w:r w:rsidRPr="0026324E">
        <w:rPr>
          <w:b/>
          <w:sz w:val="20"/>
          <w:szCs w:val="20"/>
        </w:rPr>
        <w:t>AC Circuit Analysis</w:t>
      </w:r>
    </w:p>
    <w:p w14:paraId="63BD928F" w14:textId="77777777" w:rsidR="00C45C62" w:rsidRPr="0026324E" w:rsidRDefault="00C45C62" w:rsidP="001803F7">
      <w:pPr>
        <w:pStyle w:val="Listaszerbekezds"/>
        <w:numPr>
          <w:ilvl w:val="0"/>
          <w:numId w:val="41"/>
        </w:numPr>
        <w:jc w:val="both"/>
      </w:pPr>
      <w:r w:rsidRPr="0026324E">
        <w:t>Phasors and Phasor diagrams</w:t>
      </w:r>
    </w:p>
    <w:p w14:paraId="63BD9290" w14:textId="77777777" w:rsidR="00C45C62" w:rsidRPr="0026324E" w:rsidRDefault="00C45C62" w:rsidP="001803F7">
      <w:pPr>
        <w:pStyle w:val="Listaszerbekezds"/>
        <w:numPr>
          <w:ilvl w:val="0"/>
          <w:numId w:val="41"/>
        </w:numPr>
        <w:jc w:val="both"/>
      </w:pPr>
      <w:r w:rsidRPr="0026324E">
        <w:t>Complex-number notation</w:t>
      </w:r>
    </w:p>
    <w:p w14:paraId="63BD9291" w14:textId="77777777" w:rsidR="00C45C62" w:rsidRPr="0026324E" w:rsidRDefault="00C45C62" w:rsidP="001803F7">
      <w:pPr>
        <w:pStyle w:val="Listaszerbekezds"/>
        <w:numPr>
          <w:ilvl w:val="0"/>
          <w:numId w:val="41"/>
        </w:numPr>
        <w:jc w:val="both"/>
      </w:pPr>
      <w:r w:rsidRPr="0026324E">
        <w:t>AC circuit elements reactance, admittance, conductance, susceptance</w:t>
      </w:r>
    </w:p>
    <w:p w14:paraId="63BD9292" w14:textId="77777777" w:rsidR="00C45C62" w:rsidRPr="0026324E" w:rsidRDefault="00C45C62" w:rsidP="001803F7">
      <w:pPr>
        <w:pStyle w:val="Listaszerbekezds"/>
        <w:numPr>
          <w:ilvl w:val="0"/>
          <w:numId w:val="41"/>
        </w:numPr>
        <w:jc w:val="both"/>
      </w:pPr>
      <w:r w:rsidRPr="0026324E">
        <w:t>Analysis Techniques</w:t>
      </w:r>
    </w:p>
    <w:p w14:paraId="63BD9293" w14:textId="77777777" w:rsidR="00C45C62" w:rsidRPr="0026324E" w:rsidRDefault="00C45C62" w:rsidP="001803F7">
      <w:pPr>
        <w:pStyle w:val="Listaszerbekezds"/>
        <w:numPr>
          <w:ilvl w:val="0"/>
          <w:numId w:val="41"/>
        </w:numPr>
        <w:jc w:val="both"/>
      </w:pPr>
      <w:r w:rsidRPr="0026324E">
        <w:t>Power Calculations</w:t>
      </w:r>
    </w:p>
    <w:p w14:paraId="63BD9294" w14:textId="77777777" w:rsidR="00C45C62" w:rsidRPr="0026324E" w:rsidRDefault="00C45C62" w:rsidP="001803F7">
      <w:pPr>
        <w:pStyle w:val="Listaszerbekezds"/>
        <w:numPr>
          <w:ilvl w:val="1"/>
          <w:numId w:val="41"/>
        </w:numPr>
        <w:ind w:left="709"/>
        <w:jc w:val="both"/>
      </w:pPr>
      <w:r w:rsidRPr="0026324E">
        <w:t>Instantaneous power</w:t>
      </w:r>
    </w:p>
    <w:p w14:paraId="63BD9295" w14:textId="77777777" w:rsidR="00C45C62" w:rsidRPr="0026324E" w:rsidRDefault="00C45C62" w:rsidP="001803F7">
      <w:pPr>
        <w:pStyle w:val="Listaszerbekezds"/>
        <w:numPr>
          <w:ilvl w:val="1"/>
          <w:numId w:val="41"/>
        </w:numPr>
        <w:ind w:left="709"/>
        <w:jc w:val="both"/>
      </w:pPr>
      <w:r w:rsidRPr="0026324E">
        <w:t>Average power</w:t>
      </w:r>
    </w:p>
    <w:p w14:paraId="63BD9296" w14:textId="77777777" w:rsidR="00C45C62" w:rsidRPr="0026324E" w:rsidRDefault="00C45C62" w:rsidP="001803F7">
      <w:pPr>
        <w:pStyle w:val="Listaszerbekezds"/>
        <w:numPr>
          <w:ilvl w:val="1"/>
          <w:numId w:val="41"/>
        </w:numPr>
        <w:ind w:left="709"/>
        <w:jc w:val="both"/>
      </w:pPr>
      <w:r w:rsidRPr="0026324E">
        <w:t>Effective of RMS Values</w:t>
      </w:r>
    </w:p>
    <w:p w14:paraId="63BD9297" w14:textId="77777777" w:rsidR="00C45C62" w:rsidRPr="0026324E" w:rsidRDefault="00C45C62" w:rsidP="001803F7">
      <w:pPr>
        <w:pStyle w:val="Listaszerbekezds"/>
        <w:numPr>
          <w:ilvl w:val="1"/>
          <w:numId w:val="41"/>
        </w:numPr>
        <w:ind w:left="709"/>
        <w:jc w:val="both"/>
      </w:pPr>
      <w:r w:rsidRPr="0026324E">
        <w:t>Power factor</w:t>
      </w:r>
    </w:p>
    <w:p w14:paraId="63BD9298" w14:textId="77777777" w:rsidR="00C45C62" w:rsidRPr="0026324E" w:rsidRDefault="00C45C62" w:rsidP="001803F7">
      <w:pPr>
        <w:pStyle w:val="Listaszerbekezds"/>
        <w:numPr>
          <w:ilvl w:val="1"/>
          <w:numId w:val="41"/>
        </w:numPr>
        <w:ind w:left="709"/>
        <w:jc w:val="both"/>
      </w:pPr>
      <w:r w:rsidRPr="0026324E">
        <w:t>Complex power</w:t>
      </w:r>
    </w:p>
    <w:p w14:paraId="63BD9299" w14:textId="77777777" w:rsidR="00C45C62" w:rsidRPr="0026324E" w:rsidRDefault="00C45C62" w:rsidP="001803F7">
      <w:pPr>
        <w:pStyle w:val="Listaszerbekezds"/>
        <w:numPr>
          <w:ilvl w:val="0"/>
          <w:numId w:val="41"/>
        </w:numPr>
        <w:jc w:val="both"/>
      </w:pPr>
      <w:r w:rsidRPr="0026324E">
        <w:t>Using Fourier techniques</w:t>
      </w:r>
    </w:p>
    <w:p w14:paraId="63BD929A" w14:textId="77777777" w:rsidR="00C45C62" w:rsidRPr="0026324E" w:rsidRDefault="00C45C62" w:rsidP="001803F7">
      <w:pPr>
        <w:pStyle w:val="Listaszerbekezds"/>
        <w:numPr>
          <w:ilvl w:val="1"/>
          <w:numId w:val="41"/>
        </w:numPr>
        <w:ind w:left="709"/>
        <w:jc w:val="both"/>
      </w:pPr>
      <w:r w:rsidRPr="0026324E">
        <w:t>Fourier series</w:t>
      </w:r>
    </w:p>
    <w:p w14:paraId="63BD929B" w14:textId="77777777" w:rsidR="00C45C62" w:rsidRPr="0026324E" w:rsidRDefault="00C45C62" w:rsidP="001803F7">
      <w:pPr>
        <w:pStyle w:val="Listaszerbekezds"/>
        <w:numPr>
          <w:ilvl w:val="1"/>
          <w:numId w:val="41"/>
        </w:numPr>
        <w:ind w:left="709"/>
        <w:jc w:val="both"/>
      </w:pPr>
      <w:r w:rsidRPr="0026324E">
        <w:t>Fourier transform</w:t>
      </w:r>
    </w:p>
    <w:p w14:paraId="63BD929C" w14:textId="77777777" w:rsidR="00C45C62" w:rsidRPr="0026324E" w:rsidRDefault="00C45C62" w:rsidP="00C45C62">
      <w:pPr>
        <w:jc w:val="both"/>
        <w:rPr>
          <w:b/>
          <w:sz w:val="20"/>
          <w:szCs w:val="20"/>
        </w:rPr>
      </w:pPr>
      <w:r w:rsidRPr="0026324E">
        <w:rPr>
          <w:b/>
          <w:sz w:val="20"/>
          <w:szCs w:val="20"/>
        </w:rPr>
        <w:t>Three-Phase Circuit Analysis</w:t>
      </w:r>
    </w:p>
    <w:p w14:paraId="63BD929D" w14:textId="77777777" w:rsidR="00C45C62" w:rsidRPr="0026324E" w:rsidRDefault="00C45C62" w:rsidP="001803F7">
      <w:pPr>
        <w:pStyle w:val="Listaszerbekezds"/>
        <w:numPr>
          <w:ilvl w:val="0"/>
          <w:numId w:val="41"/>
        </w:numPr>
        <w:jc w:val="both"/>
      </w:pPr>
      <w:r w:rsidRPr="0026324E">
        <w:t>Balanced three-phase circuits</w:t>
      </w:r>
    </w:p>
    <w:p w14:paraId="63BD929E" w14:textId="77777777" w:rsidR="00C45C62" w:rsidRPr="0026324E" w:rsidRDefault="00C45C62" w:rsidP="001803F7">
      <w:pPr>
        <w:pStyle w:val="Listaszerbekezds"/>
        <w:numPr>
          <w:ilvl w:val="0"/>
          <w:numId w:val="41"/>
        </w:numPr>
        <w:jc w:val="both"/>
      </w:pPr>
      <w:r w:rsidRPr="0026324E">
        <w:t>Star-delta and delta-star transformation</w:t>
      </w:r>
    </w:p>
    <w:p w14:paraId="63BD929F" w14:textId="77777777" w:rsidR="00C45C62" w:rsidRPr="0026324E" w:rsidRDefault="00C45C62" w:rsidP="001803F7">
      <w:pPr>
        <w:pStyle w:val="Listaszerbekezds"/>
        <w:numPr>
          <w:ilvl w:val="0"/>
          <w:numId w:val="41"/>
        </w:numPr>
        <w:jc w:val="both"/>
      </w:pPr>
      <w:r w:rsidRPr="0026324E">
        <w:t>Power relationships</w:t>
      </w:r>
    </w:p>
    <w:p w14:paraId="63BD92A0" w14:textId="77777777" w:rsidR="00C45C62" w:rsidRPr="0026324E" w:rsidRDefault="00C45C62" w:rsidP="00C45C62">
      <w:pPr>
        <w:jc w:val="both"/>
        <w:rPr>
          <w:b/>
          <w:sz w:val="20"/>
          <w:szCs w:val="20"/>
        </w:rPr>
      </w:pPr>
      <w:r w:rsidRPr="0026324E">
        <w:rPr>
          <w:b/>
          <w:sz w:val="20"/>
          <w:szCs w:val="20"/>
        </w:rPr>
        <w:t>Two-Port Networks</w:t>
      </w:r>
    </w:p>
    <w:p w14:paraId="63BD92A1" w14:textId="77777777" w:rsidR="00C45C62" w:rsidRPr="0026324E" w:rsidRDefault="00C45C62" w:rsidP="001803F7">
      <w:pPr>
        <w:pStyle w:val="Listaszerbekezds"/>
        <w:numPr>
          <w:ilvl w:val="0"/>
          <w:numId w:val="41"/>
        </w:numPr>
        <w:jc w:val="both"/>
      </w:pPr>
      <w:r w:rsidRPr="0026324E">
        <w:t>Admittance parameters</w:t>
      </w:r>
    </w:p>
    <w:p w14:paraId="63BD92A2" w14:textId="77777777" w:rsidR="00C45C62" w:rsidRPr="0026324E" w:rsidRDefault="00C45C62" w:rsidP="001803F7">
      <w:pPr>
        <w:pStyle w:val="Listaszerbekezds"/>
        <w:numPr>
          <w:ilvl w:val="0"/>
          <w:numId w:val="41"/>
        </w:numPr>
        <w:jc w:val="both"/>
      </w:pPr>
      <w:r w:rsidRPr="0026324E">
        <w:t>Impedance parameters</w:t>
      </w:r>
    </w:p>
    <w:p w14:paraId="63BD92A3" w14:textId="77777777" w:rsidR="00C45C62" w:rsidRPr="0026324E" w:rsidRDefault="00C45C62" w:rsidP="001803F7">
      <w:pPr>
        <w:pStyle w:val="Listaszerbekezds"/>
        <w:numPr>
          <w:ilvl w:val="0"/>
          <w:numId w:val="41"/>
        </w:numPr>
        <w:jc w:val="both"/>
      </w:pPr>
      <w:r w:rsidRPr="0026324E">
        <w:t>Hybrid parameters</w:t>
      </w:r>
    </w:p>
    <w:p w14:paraId="63BD92A4" w14:textId="77777777" w:rsidR="00C45C62" w:rsidRPr="0026324E" w:rsidRDefault="00C45C62" w:rsidP="001803F7">
      <w:pPr>
        <w:pStyle w:val="Listaszerbekezds"/>
        <w:numPr>
          <w:ilvl w:val="0"/>
          <w:numId w:val="41"/>
        </w:numPr>
        <w:jc w:val="both"/>
      </w:pPr>
      <w:r w:rsidRPr="0026324E">
        <w:t>Transmission parameters</w:t>
      </w:r>
    </w:p>
    <w:p w14:paraId="63BD92A5" w14:textId="77777777" w:rsidR="00C45C62" w:rsidRPr="0026324E" w:rsidRDefault="00C45C62" w:rsidP="001803F7">
      <w:pPr>
        <w:pStyle w:val="Listaszerbekezds"/>
        <w:numPr>
          <w:ilvl w:val="0"/>
          <w:numId w:val="41"/>
        </w:numPr>
        <w:jc w:val="both"/>
      </w:pPr>
      <w:r w:rsidRPr="0026324E">
        <w:t>Interconnection of two-ports</w:t>
      </w:r>
    </w:p>
    <w:p w14:paraId="63BD92A6" w14:textId="77777777" w:rsidR="00C45C62" w:rsidRPr="0026324E" w:rsidRDefault="00C45C62" w:rsidP="00C45C62">
      <w:pPr>
        <w:ind w:left="1701" w:hanging="1701"/>
        <w:jc w:val="both"/>
        <w:rPr>
          <w:b/>
          <w:sz w:val="20"/>
          <w:szCs w:val="20"/>
        </w:rPr>
      </w:pPr>
    </w:p>
    <w:p w14:paraId="63BD92A7" w14:textId="77777777" w:rsidR="00C45C62" w:rsidRPr="0026324E" w:rsidRDefault="00C45C62" w:rsidP="00C45C62">
      <w:pPr>
        <w:ind w:left="1701" w:hanging="1701"/>
        <w:jc w:val="both"/>
        <w:rPr>
          <w:sz w:val="20"/>
          <w:szCs w:val="20"/>
        </w:rPr>
      </w:pPr>
      <w:r w:rsidRPr="0026324E">
        <w:rPr>
          <w:b/>
          <w:sz w:val="20"/>
          <w:szCs w:val="20"/>
        </w:rPr>
        <w:t>Textbook:</w:t>
      </w:r>
    </w:p>
    <w:p w14:paraId="63BD92A8" w14:textId="77777777" w:rsidR="00C45C62" w:rsidRPr="0026324E" w:rsidRDefault="00C45C62" w:rsidP="001803F7">
      <w:pPr>
        <w:pStyle w:val="Listaszerbekezds"/>
        <w:numPr>
          <w:ilvl w:val="0"/>
          <w:numId w:val="49"/>
        </w:numPr>
        <w:jc w:val="both"/>
      </w:pPr>
      <w:r w:rsidRPr="0026324E">
        <w:t>J. David Irwins, R. Mark Nelms,</w:t>
      </w:r>
      <w:r w:rsidRPr="0026324E">
        <w:rPr>
          <w:i/>
          <w:iCs/>
        </w:rPr>
        <w:t xml:space="preserve"> Basic Engineering Circuit Analysis</w:t>
      </w:r>
      <w:r w:rsidRPr="0026324E">
        <w:t>, Wiley-India Edition 9</w:t>
      </w:r>
      <w:r w:rsidRPr="0026324E">
        <w:rPr>
          <w:vertAlign w:val="superscript"/>
        </w:rPr>
        <w:t>th</w:t>
      </w:r>
      <w:r w:rsidRPr="0026324E">
        <w:t> Ed, 2008.</w:t>
      </w:r>
    </w:p>
    <w:p w14:paraId="63BD92A9" w14:textId="77777777" w:rsidR="00C45C62" w:rsidRPr="0026324E" w:rsidRDefault="00C45C62" w:rsidP="001803F7">
      <w:pPr>
        <w:pStyle w:val="Listaszerbekezds"/>
        <w:numPr>
          <w:ilvl w:val="0"/>
          <w:numId w:val="49"/>
        </w:numPr>
        <w:jc w:val="both"/>
      </w:pPr>
      <w:r w:rsidRPr="0026324E">
        <w:t>Boylestad, R. L,</w:t>
      </w:r>
      <w:r w:rsidRPr="0026324E">
        <w:rPr>
          <w:i/>
        </w:rPr>
        <w:t xml:space="preserve"> Introductory Circuit Analysis,</w:t>
      </w:r>
      <w:r w:rsidRPr="0026324E">
        <w:t xml:space="preserve"> 12th Edition, Prentice Hall, 2010.</w:t>
      </w:r>
    </w:p>
    <w:p w14:paraId="63BD92AA" w14:textId="77777777" w:rsidR="00C45C62" w:rsidRPr="0026324E" w:rsidRDefault="00C45C62" w:rsidP="00C45C62">
      <w:pPr>
        <w:ind w:left="1701" w:hanging="1701"/>
        <w:jc w:val="both"/>
        <w:rPr>
          <w:b/>
          <w:sz w:val="20"/>
          <w:szCs w:val="20"/>
        </w:rPr>
      </w:pPr>
    </w:p>
    <w:p w14:paraId="63BD92AB" w14:textId="77777777" w:rsidR="00C45C62" w:rsidRPr="0026324E" w:rsidRDefault="00C45C62" w:rsidP="00C45C62">
      <w:pPr>
        <w:ind w:left="1701" w:hanging="1701"/>
        <w:jc w:val="both"/>
        <w:rPr>
          <w:sz w:val="20"/>
          <w:szCs w:val="20"/>
        </w:rPr>
      </w:pPr>
      <w:r w:rsidRPr="0026324E">
        <w:rPr>
          <w:b/>
          <w:sz w:val="20"/>
          <w:szCs w:val="20"/>
        </w:rPr>
        <w:t>Assessment:</w:t>
      </w:r>
      <w:r w:rsidRPr="0026324E">
        <w:rPr>
          <w:sz w:val="20"/>
          <w:szCs w:val="20"/>
        </w:rPr>
        <w:tab/>
      </w:r>
    </w:p>
    <w:p w14:paraId="63BD92AC" w14:textId="77777777" w:rsidR="00C45C62" w:rsidRPr="0026324E" w:rsidRDefault="00C45C62" w:rsidP="00C45C62">
      <w:pPr>
        <w:ind w:left="1701" w:hanging="1701"/>
        <w:jc w:val="both"/>
        <w:rPr>
          <w:sz w:val="20"/>
          <w:szCs w:val="20"/>
        </w:rPr>
      </w:pPr>
      <w:r w:rsidRPr="0026324E">
        <w:rPr>
          <w:sz w:val="20"/>
          <w:szCs w:val="20"/>
        </w:rPr>
        <w:t>Continuous Assessment – 40%</w:t>
      </w:r>
    </w:p>
    <w:p w14:paraId="63BD92AD" w14:textId="77777777" w:rsidR="00C45C62" w:rsidRPr="0026324E" w:rsidRDefault="00C45C62" w:rsidP="00C45C62">
      <w:pPr>
        <w:jc w:val="both"/>
        <w:rPr>
          <w:sz w:val="20"/>
          <w:szCs w:val="20"/>
        </w:rPr>
      </w:pPr>
      <w:r w:rsidRPr="0026324E">
        <w:rPr>
          <w:sz w:val="20"/>
          <w:szCs w:val="20"/>
        </w:rPr>
        <w:t>Final Examination - 60% (1x3hrs)</w:t>
      </w:r>
    </w:p>
    <w:p w14:paraId="63BD92AE" w14:textId="77777777" w:rsidR="00C45C62" w:rsidRPr="0026324E" w:rsidRDefault="00C45C62" w:rsidP="00C45C62">
      <w:pPr>
        <w:jc w:val="both"/>
        <w:rPr>
          <w:sz w:val="20"/>
          <w:szCs w:val="20"/>
        </w:rPr>
      </w:pPr>
    </w:p>
    <w:p w14:paraId="63BD92AF" w14:textId="77777777" w:rsidR="00C45C62" w:rsidRPr="0026324E" w:rsidRDefault="00C45C62" w:rsidP="00C45C62">
      <w:pPr>
        <w:jc w:val="both"/>
        <w:rPr>
          <w:sz w:val="20"/>
          <w:szCs w:val="20"/>
        </w:rPr>
      </w:pPr>
    </w:p>
    <w:p w14:paraId="63BD92B0" w14:textId="77777777" w:rsidR="00C45C62" w:rsidRPr="0026324E" w:rsidRDefault="00C45C62" w:rsidP="00C45C62">
      <w:pPr>
        <w:rPr>
          <w:b/>
          <w:sz w:val="20"/>
          <w:szCs w:val="20"/>
          <w:lang w:val="en-AU" w:eastAsia="en-US"/>
        </w:rPr>
      </w:pPr>
      <w:r w:rsidRPr="0026324E">
        <w:rPr>
          <w:b/>
          <w:sz w:val="20"/>
          <w:szCs w:val="20"/>
        </w:rPr>
        <w:t>EE214</w:t>
      </w:r>
      <w:r w:rsidRPr="0026324E">
        <w:rPr>
          <w:b/>
          <w:sz w:val="20"/>
          <w:szCs w:val="20"/>
        </w:rPr>
        <w:tab/>
        <w:t>SIGNALS AND SYSTEMS</w:t>
      </w:r>
    </w:p>
    <w:p w14:paraId="63BD92B1" w14:textId="77777777" w:rsidR="00C45C62" w:rsidRPr="0026324E" w:rsidRDefault="00C45C62" w:rsidP="00C45C62">
      <w:pPr>
        <w:jc w:val="both"/>
        <w:rPr>
          <w:b/>
          <w:sz w:val="20"/>
          <w:szCs w:val="20"/>
        </w:rPr>
      </w:pPr>
    </w:p>
    <w:p w14:paraId="63BD92B2" w14:textId="77777777" w:rsidR="00C45C62" w:rsidRPr="0026324E" w:rsidRDefault="00C45C62" w:rsidP="00C45C62">
      <w:pPr>
        <w:jc w:val="both"/>
        <w:rPr>
          <w:b/>
          <w:sz w:val="20"/>
          <w:szCs w:val="20"/>
        </w:rPr>
      </w:pPr>
      <w:r w:rsidRPr="0026324E">
        <w:rPr>
          <w:b/>
          <w:sz w:val="20"/>
          <w:szCs w:val="20"/>
        </w:rPr>
        <w:t>Lecture Hours per week:</w:t>
      </w:r>
      <w:r w:rsidRPr="0026324E">
        <w:rPr>
          <w:b/>
          <w:sz w:val="20"/>
          <w:szCs w:val="20"/>
        </w:rPr>
        <w:tab/>
      </w:r>
      <w:r w:rsidRPr="0026324E">
        <w:rPr>
          <w:b/>
          <w:sz w:val="20"/>
          <w:szCs w:val="20"/>
        </w:rPr>
        <w:tab/>
      </w:r>
      <w:r w:rsidRPr="0026324E">
        <w:rPr>
          <w:b/>
          <w:sz w:val="20"/>
          <w:szCs w:val="20"/>
        </w:rPr>
        <w:tab/>
        <w:t>2</w:t>
      </w:r>
    </w:p>
    <w:p w14:paraId="63BD92B3" w14:textId="77777777" w:rsidR="00C45C62" w:rsidRPr="0026324E" w:rsidRDefault="00C45C62" w:rsidP="00C45C62">
      <w:pPr>
        <w:jc w:val="both"/>
        <w:rPr>
          <w:b/>
          <w:sz w:val="20"/>
          <w:szCs w:val="20"/>
        </w:rPr>
      </w:pPr>
      <w:r w:rsidRPr="0026324E">
        <w:rPr>
          <w:b/>
          <w:sz w:val="20"/>
          <w:szCs w:val="20"/>
        </w:rPr>
        <w:t>Tutorial Hours per week:</w:t>
      </w:r>
      <w:r w:rsidRPr="0026324E">
        <w:rPr>
          <w:b/>
          <w:sz w:val="20"/>
          <w:szCs w:val="20"/>
        </w:rPr>
        <w:tab/>
      </w:r>
      <w:r w:rsidRPr="0026324E">
        <w:rPr>
          <w:b/>
          <w:sz w:val="20"/>
          <w:szCs w:val="20"/>
        </w:rPr>
        <w:tab/>
        <w:t>1</w:t>
      </w:r>
    </w:p>
    <w:p w14:paraId="63BD92B4" w14:textId="77777777" w:rsidR="00C45C62" w:rsidRPr="0026324E" w:rsidRDefault="00D61CD2" w:rsidP="00C45C62">
      <w:pPr>
        <w:jc w:val="both"/>
        <w:rPr>
          <w:b/>
          <w:sz w:val="20"/>
          <w:szCs w:val="20"/>
        </w:rPr>
      </w:pPr>
      <w:r w:rsidRPr="0026324E">
        <w:rPr>
          <w:b/>
          <w:sz w:val="20"/>
          <w:szCs w:val="20"/>
        </w:rPr>
        <w:t>Laboratory</w:t>
      </w:r>
      <w:r w:rsidR="00C45C62" w:rsidRPr="0026324E">
        <w:rPr>
          <w:b/>
          <w:sz w:val="20"/>
          <w:szCs w:val="20"/>
        </w:rPr>
        <w:t xml:space="preserve"> Hours per week:</w:t>
      </w:r>
      <w:r w:rsidR="00C45C62" w:rsidRPr="0026324E">
        <w:rPr>
          <w:b/>
          <w:sz w:val="20"/>
          <w:szCs w:val="20"/>
        </w:rPr>
        <w:tab/>
      </w:r>
      <w:r w:rsidR="00C45C62" w:rsidRPr="0026324E">
        <w:rPr>
          <w:b/>
          <w:sz w:val="20"/>
          <w:szCs w:val="20"/>
        </w:rPr>
        <w:tab/>
        <w:t>1.5</w:t>
      </w:r>
    </w:p>
    <w:p w14:paraId="63BD92B5" w14:textId="77777777" w:rsidR="00C45C62" w:rsidRPr="0026324E" w:rsidRDefault="00C45C62" w:rsidP="00C45C62">
      <w:pPr>
        <w:jc w:val="both"/>
        <w:rPr>
          <w:b/>
          <w:sz w:val="20"/>
          <w:szCs w:val="20"/>
        </w:rPr>
      </w:pPr>
    </w:p>
    <w:p w14:paraId="63BD92B6" w14:textId="77777777" w:rsidR="00C45C62" w:rsidRPr="0026324E" w:rsidRDefault="00C21800" w:rsidP="00C45C62">
      <w:pPr>
        <w:jc w:val="both"/>
        <w:rPr>
          <w:b/>
          <w:sz w:val="20"/>
          <w:szCs w:val="20"/>
        </w:rPr>
      </w:pPr>
      <w:r>
        <w:rPr>
          <w:b/>
          <w:sz w:val="20"/>
          <w:szCs w:val="20"/>
        </w:rPr>
        <w:lastRenderedPageBreak/>
        <w:t>Credits:</w:t>
      </w:r>
      <w:r>
        <w:rPr>
          <w:b/>
          <w:sz w:val="20"/>
          <w:szCs w:val="20"/>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t>13</w:t>
      </w:r>
    </w:p>
    <w:p w14:paraId="63BD92B7" w14:textId="77777777" w:rsidR="00C45C62" w:rsidRPr="0026324E" w:rsidRDefault="00C45C62" w:rsidP="00C45C62">
      <w:pPr>
        <w:jc w:val="both"/>
        <w:rPr>
          <w:sz w:val="20"/>
          <w:szCs w:val="20"/>
        </w:rPr>
      </w:pPr>
    </w:p>
    <w:p w14:paraId="63BD92B8" w14:textId="77777777" w:rsidR="00C45C62" w:rsidRPr="0026324E" w:rsidRDefault="00C45C62" w:rsidP="00C45C62">
      <w:pPr>
        <w:jc w:val="both"/>
        <w:rPr>
          <w:sz w:val="20"/>
          <w:szCs w:val="20"/>
        </w:rPr>
      </w:pPr>
      <w:r w:rsidRPr="0026324E">
        <w:rPr>
          <w:b/>
          <w:sz w:val="20"/>
          <w:szCs w:val="20"/>
        </w:rPr>
        <w:t>Prerequisite:</w:t>
      </w:r>
      <w:r w:rsidRPr="0026324E">
        <w:rPr>
          <w:sz w:val="20"/>
          <w:szCs w:val="20"/>
        </w:rPr>
        <w:t xml:space="preserve"> EE102, EE213</w:t>
      </w:r>
      <w:r w:rsidR="0026324E" w:rsidRPr="0026324E">
        <w:rPr>
          <w:sz w:val="20"/>
          <w:szCs w:val="20"/>
        </w:rPr>
        <w:t>, EE237, MA235</w:t>
      </w:r>
    </w:p>
    <w:p w14:paraId="63BD92B9" w14:textId="77777777" w:rsidR="00C45C62" w:rsidRPr="0026324E" w:rsidRDefault="00C45C62" w:rsidP="00C45C62">
      <w:pPr>
        <w:jc w:val="both"/>
        <w:rPr>
          <w:sz w:val="20"/>
          <w:szCs w:val="20"/>
        </w:rPr>
      </w:pPr>
    </w:p>
    <w:p w14:paraId="63BD92BA" w14:textId="77777777" w:rsidR="00C45C62" w:rsidRPr="0026324E" w:rsidRDefault="00C45C62" w:rsidP="00C45C62">
      <w:pPr>
        <w:jc w:val="both"/>
        <w:rPr>
          <w:sz w:val="20"/>
          <w:szCs w:val="20"/>
        </w:rPr>
      </w:pPr>
      <w:r w:rsidRPr="0026324E">
        <w:rPr>
          <w:b/>
          <w:sz w:val="20"/>
          <w:szCs w:val="20"/>
        </w:rPr>
        <w:t>Corequisite:</w:t>
      </w:r>
      <w:r w:rsidRPr="0026324E">
        <w:rPr>
          <w:sz w:val="20"/>
          <w:szCs w:val="20"/>
        </w:rPr>
        <w:t xml:space="preserve"> none</w:t>
      </w:r>
    </w:p>
    <w:p w14:paraId="63BD92BB" w14:textId="77777777" w:rsidR="00C45C62" w:rsidRPr="0026324E" w:rsidRDefault="00C45C62" w:rsidP="00C45C62">
      <w:pPr>
        <w:jc w:val="both"/>
        <w:rPr>
          <w:sz w:val="20"/>
          <w:szCs w:val="20"/>
        </w:rPr>
      </w:pPr>
    </w:p>
    <w:p w14:paraId="63BD92BC" w14:textId="77777777" w:rsidR="00C45C62" w:rsidRPr="0026324E" w:rsidRDefault="0026324E" w:rsidP="00C45C62">
      <w:pPr>
        <w:jc w:val="both"/>
        <w:rPr>
          <w:b/>
          <w:sz w:val="20"/>
          <w:szCs w:val="20"/>
        </w:rPr>
      </w:pPr>
      <w:r w:rsidRPr="0026324E">
        <w:rPr>
          <w:b/>
          <w:sz w:val="20"/>
          <w:szCs w:val="20"/>
        </w:rPr>
        <w:t>Learning Outcomes:</w:t>
      </w:r>
    </w:p>
    <w:p w14:paraId="63BD92BD" w14:textId="77777777" w:rsidR="00C45C62" w:rsidRPr="0026324E" w:rsidRDefault="00C45C62" w:rsidP="001803F7">
      <w:pPr>
        <w:pStyle w:val="Listaszerbekezds"/>
        <w:numPr>
          <w:ilvl w:val="0"/>
          <w:numId w:val="50"/>
        </w:numPr>
        <w:jc w:val="both"/>
        <w:rPr>
          <w:lang w:val="en-AU"/>
        </w:rPr>
      </w:pPr>
      <w:r w:rsidRPr="0026324E">
        <w:rPr>
          <w:lang w:val="en-AU"/>
        </w:rPr>
        <w:t>Understand basics of mathematical representation and classification of signals and systems, and how signals can be represented by a continuum of impulses</w:t>
      </w:r>
    </w:p>
    <w:p w14:paraId="63BD92BE" w14:textId="77777777" w:rsidR="00C45C62" w:rsidRPr="0026324E" w:rsidRDefault="00C45C62" w:rsidP="001803F7">
      <w:pPr>
        <w:pStyle w:val="Listaszerbekezds"/>
        <w:numPr>
          <w:ilvl w:val="0"/>
          <w:numId w:val="50"/>
        </w:numPr>
        <w:jc w:val="both"/>
        <w:rPr>
          <w:lang w:val="en-AU"/>
        </w:rPr>
      </w:pPr>
      <w:r w:rsidRPr="0026324E">
        <w:rPr>
          <w:lang w:val="en-AU"/>
        </w:rPr>
        <w:t>Apply the basic concepts of sinusoidal signals to obtain the frequency spectrum and apply to sampling and aliasing.</w:t>
      </w:r>
    </w:p>
    <w:p w14:paraId="63BD92BF" w14:textId="77777777" w:rsidR="00C45C62" w:rsidRPr="0026324E" w:rsidRDefault="00C45C62" w:rsidP="001803F7">
      <w:pPr>
        <w:pStyle w:val="Listaszerbekezds"/>
        <w:numPr>
          <w:ilvl w:val="0"/>
          <w:numId w:val="50"/>
        </w:numPr>
        <w:jc w:val="both"/>
        <w:rPr>
          <w:lang w:val="en-AU"/>
        </w:rPr>
      </w:pPr>
      <w:r w:rsidRPr="0026324E">
        <w:rPr>
          <w:lang w:val="en-AU"/>
        </w:rPr>
        <w:t>Design and implement FIR filters as Linear Time Invariant (LTI) systems and perform the process of convolution</w:t>
      </w:r>
    </w:p>
    <w:p w14:paraId="63BD92C0" w14:textId="77777777" w:rsidR="00C45C62" w:rsidRPr="0026324E" w:rsidRDefault="00C45C62" w:rsidP="001803F7">
      <w:pPr>
        <w:pStyle w:val="Listaszerbekezds"/>
        <w:numPr>
          <w:ilvl w:val="0"/>
          <w:numId w:val="50"/>
        </w:numPr>
        <w:jc w:val="both"/>
        <w:rPr>
          <w:lang w:val="en-AU"/>
        </w:rPr>
      </w:pPr>
      <w:r w:rsidRPr="0026324E">
        <w:rPr>
          <w:lang w:val="en-AU"/>
        </w:rPr>
        <w:t>Obtain and apply the frequency response of FIR Filters</w:t>
      </w:r>
    </w:p>
    <w:p w14:paraId="63BD92C1" w14:textId="77777777" w:rsidR="00C45C62" w:rsidRPr="0026324E" w:rsidRDefault="00C45C62" w:rsidP="001803F7">
      <w:pPr>
        <w:pStyle w:val="Listaszerbekezds"/>
        <w:numPr>
          <w:ilvl w:val="0"/>
          <w:numId w:val="50"/>
        </w:numPr>
        <w:jc w:val="both"/>
        <w:rPr>
          <w:lang w:val="en-AU"/>
        </w:rPr>
      </w:pPr>
      <w:r w:rsidRPr="0026324E">
        <w:rPr>
          <w:lang w:val="en-AU"/>
        </w:rPr>
        <w:t>Understand and apply z-transforms to design FIR and IIR filters</w:t>
      </w:r>
    </w:p>
    <w:p w14:paraId="63BD92C2" w14:textId="77777777" w:rsidR="00C45C62" w:rsidRPr="0026324E" w:rsidRDefault="00C45C62" w:rsidP="001803F7">
      <w:pPr>
        <w:pStyle w:val="Listaszerbekezds"/>
        <w:numPr>
          <w:ilvl w:val="0"/>
          <w:numId w:val="50"/>
        </w:numPr>
        <w:jc w:val="both"/>
        <w:rPr>
          <w:lang w:val="en-AU"/>
        </w:rPr>
      </w:pPr>
      <w:r w:rsidRPr="0026324E">
        <w:rPr>
          <w:lang w:val="en-AU"/>
        </w:rPr>
        <w:t>Learn how to obtain the impulse response from the step response for continuous time signals.</w:t>
      </w:r>
    </w:p>
    <w:p w14:paraId="63BD92C3" w14:textId="77777777" w:rsidR="00C45C62" w:rsidRPr="0026324E" w:rsidRDefault="00C45C62" w:rsidP="00C45C62">
      <w:pPr>
        <w:jc w:val="both"/>
        <w:rPr>
          <w:b/>
          <w:sz w:val="20"/>
          <w:szCs w:val="20"/>
          <w:lang w:val="en-AU"/>
        </w:rPr>
      </w:pPr>
    </w:p>
    <w:p w14:paraId="63BD92C4" w14:textId="77777777" w:rsidR="00C45C62" w:rsidRPr="0026324E" w:rsidRDefault="00C45C62" w:rsidP="00C45C62">
      <w:pPr>
        <w:jc w:val="both"/>
        <w:rPr>
          <w:sz w:val="20"/>
          <w:szCs w:val="20"/>
        </w:rPr>
      </w:pPr>
      <w:r w:rsidRPr="0026324E">
        <w:rPr>
          <w:b/>
          <w:sz w:val="20"/>
          <w:szCs w:val="20"/>
        </w:rPr>
        <w:t>Syllabus:</w:t>
      </w:r>
      <w:r w:rsidRPr="0026324E">
        <w:rPr>
          <w:sz w:val="20"/>
          <w:szCs w:val="20"/>
        </w:rPr>
        <w:tab/>
      </w:r>
      <w:r w:rsidRPr="0026324E">
        <w:rPr>
          <w:sz w:val="20"/>
          <w:szCs w:val="20"/>
        </w:rPr>
        <w:tab/>
      </w:r>
      <w:r w:rsidRPr="0026324E">
        <w:rPr>
          <w:sz w:val="20"/>
          <w:szCs w:val="20"/>
        </w:rPr>
        <w:tab/>
      </w:r>
    </w:p>
    <w:p w14:paraId="63BD92C5" w14:textId="77777777" w:rsidR="00C45C62" w:rsidRPr="0026324E" w:rsidRDefault="00C45C62" w:rsidP="00C45C62">
      <w:pPr>
        <w:jc w:val="both"/>
        <w:rPr>
          <w:sz w:val="20"/>
          <w:szCs w:val="20"/>
        </w:rPr>
      </w:pPr>
      <w:r w:rsidRPr="0026324E">
        <w:rPr>
          <w:b/>
          <w:bCs/>
          <w:sz w:val="20"/>
          <w:szCs w:val="20"/>
        </w:rPr>
        <w:t>Mathematical representation of signals and systems and sinusoids</w:t>
      </w:r>
      <w:r w:rsidRPr="0026324E">
        <w:rPr>
          <w:b/>
          <w:sz w:val="20"/>
          <w:szCs w:val="20"/>
        </w:rPr>
        <w:t>:</w:t>
      </w:r>
      <w:r w:rsidRPr="0026324E">
        <w:rPr>
          <w:sz w:val="20"/>
          <w:szCs w:val="20"/>
        </w:rPr>
        <w:t xml:space="preserve"> </w:t>
      </w:r>
    </w:p>
    <w:p w14:paraId="63BD92C6" w14:textId="77777777" w:rsidR="00C45C62" w:rsidRPr="0026324E" w:rsidRDefault="00C45C62" w:rsidP="001803F7">
      <w:pPr>
        <w:pStyle w:val="Listaszerbekezds"/>
        <w:numPr>
          <w:ilvl w:val="0"/>
          <w:numId w:val="39"/>
        </w:numPr>
        <w:jc w:val="both"/>
      </w:pPr>
      <w:r w:rsidRPr="0026324E">
        <w:t>Mathematical representation of signals</w:t>
      </w:r>
    </w:p>
    <w:p w14:paraId="63BD92C7" w14:textId="77777777" w:rsidR="00C45C62" w:rsidRPr="0026324E" w:rsidRDefault="00C45C62" w:rsidP="001803F7">
      <w:pPr>
        <w:pStyle w:val="Listaszerbekezds"/>
        <w:numPr>
          <w:ilvl w:val="0"/>
          <w:numId w:val="39"/>
        </w:numPr>
        <w:jc w:val="both"/>
      </w:pPr>
      <w:r w:rsidRPr="0026324E">
        <w:t>Mathematical representation of systems</w:t>
      </w:r>
    </w:p>
    <w:p w14:paraId="63BD92C8" w14:textId="77777777" w:rsidR="00C45C62" w:rsidRPr="0026324E" w:rsidRDefault="00C45C62" w:rsidP="001803F7">
      <w:pPr>
        <w:pStyle w:val="Listaszerbekezds"/>
        <w:numPr>
          <w:ilvl w:val="0"/>
          <w:numId w:val="39"/>
        </w:numPr>
        <w:jc w:val="both"/>
      </w:pPr>
      <w:r w:rsidRPr="0026324E">
        <w:t>Classification of signals</w:t>
      </w:r>
    </w:p>
    <w:p w14:paraId="63BD92C9" w14:textId="77777777" w:rsidR="00C45C62" w:rsidRPr="0026324E" w:rsidRDefault="00C45C62" w:rsidP="001803F7">
      <w:pPr>
        <w:pStyle w:val="Listaszerbekezds"/>
        <w:numPr>
          <w:ilvl w:val="0"/>
          <w:numId w:val="39"/>
        </w:numPr>
        <w:jc w:val="both"/>
        <w:rPr>
          <w:lang w:val="en-AU"/>
        </w:rPr>
      </w:pPr>
      <w:r w:rsidRPr="0026324E">
        <w:t>Sinusoidal signals</w:t>
      </w:r>
    </w:p>
    <w:p w14:paraId="63BD92CA" w14:textId="77777777" w:rsidR="00C45C62" w:rsidRPr="0026324E" w:rsidRDefault="00C45C62" w:rsidP="00C45C62">
      <w:pPr>
        <w:jc w:val="both"/>
        <w:rPr>
          <w:b/>
          <w:sz w:val="20"/>
          <w:szCs w:val="20"/>
          <w:lang w:val="en-AU"/>
        </w:rPr>
      </w:pPr>
      <w:r w:rsidRPr="0026324E">
        <w:rPr>
          <w:b/>
          <w:sz w:val="20"/>
          <w:szCs w:val="20"/>
        </w:rPr>
        <w:t>Spectrum Representation:</w:t>
      </w:r>
    </w:p>
    <w:p w14:paraId="63BD92CB" w14:textId="77777777" w:rsidR="00C45C62" w:rsidRPr="0026324E" w:rsidRDefault="00C45C62" w:rsidP="001803F7">
      <w:pPr>
        <w:pStyle w:val="Listaszerbekezds"/>
        <w:numPr>
          <w:ilvl w:val="0"/>
          <w:numId w:val="40"/>
        </w:numPr>
        <w:jc w:val="both"/>
      </w:pPr>
      <w:r w:rsidRPr="0026324E">
        <w:t>Spectrum of a sum of sinusoids</w:t>
      </w:r>
    </w:p>
    <w:p w14:paraId="63BD92CC" w14:textId="77777777" w:rsidR="00C45C62" w:rsidRPr="0026324E" w:rsidRDefault="00C45C62" w:rsidP="001803F7">
      <w:pPr>
        <w:pStyle w:val="Listaszerbekezds"/>
        <w:numPr>
          <w:ilvl w:val="0"/>
          <w:numId w:val="40"/>
        </w:numPr>
        <w:jc w:val="both"/>
      </w:pPr>
      <w:r w:rsidRPr="0026324E">
        <w:t>Periodic waveforms</w:t>
      </w:r>
    </w:p>
    <w:p w14:paraId="63BD92CD" w14:textId="77777777" w:rsidR="00C45C62" w:rsidRPr="0026324E" w:rsidRDefault="00C45C62" w:rsidP="001803F7">
      <w:pPr>
        <w:pStyle w:val="Listaszerbekezds"/>
        <w:numPr>
          <w:ilvl w:val="0"/>
          <w:numId w:val="40"/>
        </w:numPr>
        <w:jc w:val="both"/>
      </w:pPr>
      <w:r w:rsidRPr="0026324E">
        <w:t>Fourier series</w:t>
      </w:r>
    </w:p>
    <w:p w14:paraId="63BD92CE" w14:textId="77777777" w:rsidR="00C45C62" w:rsidRPr="0026324E" w:rsidRDefault="00C45C62" w:rsidP="001803F7">
      <w:pPr>
        <w:pStyle w:val="Listaszerbekezds"/>
        <w:numPr>
          <w:ilvl w:val="0"/>
          <w:numId w:val="40"/>
        </w:numPr>
        <w:jc w:val="both"/>
      </w:pPr>
      <w:r w:rsidRPr="0026324E">
        <w:t>Frequency analysis of Periodic signals</w:t>
      </w:r>
    </w:p>
    <w:p w14:paraId="63BD92CF" w14:textId="77777777" w:rsidR="00C45C62" w:rsidRPr="0026324E" w:rsidRDefault="00C45C62" w:rsidP="001803F7">
      <w:pPr>
        <w:pStyle w:val="Listaszerbekezds"/>
        <w:numPr>
          <w:ilvl w:val="0"/>
          <w:numId w:val="40"/>
        </w:numPr>
        <w:jc w:val="both"/>
        <w:rPr>
          <w:lang w:val="en-AU"/>
        </w:rPr>
      </w:pPr>
      <w:r w:rsidRPr="0026324E">
        <w:t>Frequency modulation</w:t>
      </w:r>
    </w:p>
    <w:p w14:paraId="63BD92D0" w14:textId="77777777" w:rsidR="00C45C62" w:rsidRPr="0026324E" w:rsidRDefault="00C45C62" w:rsidP="00C45C62">
      <w:pPr>
        <w:jc w:val="both"/>
        <w:rPr>
          <w:b/>
          <w:sz w:val="20"/>
          <w:szCs w:val="20"/>
        </w:rPr>
      </w:pPr>
      <w:r w:rsidRPr="0026324E">
        <w:rPr>
          <w:b/>
          <w:sz w:val="20"/>
          <w:szCs w:val="20"/>
        </w:rPr>
        <w:t>Sampling and Aliasing:</w:t>
      </w:r>
    </w:p>
    <w:p w14:paraId="63BD92D1" w14:textId="77777777" w:rsidR="00C45C62" w:rsidRPr="0026324E" w:rsidRDefault="00C45C62" w:rsidP="001803F7">
      <w:pPr>
        <w:pStyle w:val="Listaszerbekezds"/>
        <w:numPr>
          <w:ilvl w:val="0"/>
          <w:numId w:val="41"/>
        </w:numPr>
        <w:jc w:val="both"/>
      </w:pPr>
      <w:r w:rsidRPr="0026324E">
        <w:t>Sampling and reconstruction</w:t>
      </w:r>
    </w:p>
    <w:p w14:paraId="63BD92D2" w14:textId="77777777" w:rsidR="00C45C62" w:rsidRPr="0026324E" w:rsidRDefault="00C45C62" w:rsidP="001803F7">
      <w:pPr>
        <w:widowControl/>
        <w:numPr>
          <w:ilvl w:val="0"/>
          <w:numId w:val="41"/>
        </w:numPr>
        <w:suppressAutoHyphens w:val="0"/>
        <w:jc w:val="both"/>
        <w:rPr>
          <w:b/>
          <w:sz w:val="20"/>
          <w:szCs w:val="20"/>
        </w:rPr>
      </w:pPr>
      <w:r w:rsidRPr="0026324E">
        <w:rPr>
          <w:sz w:val="20"/>
          <w:szCs w:val="20"/>
        </w:rPr>
        <w:t>Discrete to Continuous conversion</w:t>
      </w:r>
    </w:p>
    <w:p w14:paraId="63BD92D3" w14:textId="77777777" w:rsidR="00C45C62" w:rsidRPr="0026324E" w:rsidRDefault="00C45C62" w:rsidP="00C45C62">
      <w:pPr>
        <w:jc w:val="both"/>
        <w:rPr>
          <w:b/>
          <w:sz w:val="20"/>
          <w:szCs w:val="20"/>
        </w:rPr>
      </w:pPr>
      <w:r w:rsidRPr="0026324E">
        <w:rPr>
          <w:b/>
          <w:sz w:val="20"/>
          <w:szCs w:val="20"/>
        </w:rPr>
        <w:t>FIR Filters:</w:t>
      </w:r>
    </w:p>
    <w:p w14:paraId="63BD92D4" w14:textId="77777777" w:rsidR="00C45C62" w:rsidRPr="0026324E" w:rsidRDefault="00C45C62" w:rsidP="001803F7">
      <w:pPr>
        <w:pStyle w:val="Listaszerbekezds"/>
        <w:numPr>
          <w:ilvl w:val="0"/>
          <w:numId w:val="45"/>
        </w:numPr>
        <w:jc w:val="both"/>
        <w:rPr>
          <w:lang w:val="en-AU"/>
        </w:rPr>
      </w:pPr>
      <w:r w:rsidRPr="0026324E">
        <w:rPr>
          <w:lang w:val="en-AU"/>
        </w:rPr>
        <w:t>Discrete Time systems</w:t>
      </w:r>
    </w:p>
    <w:p w14:paraId="63BD92D5" w14:textId="77777777" w:rsidR="00C45C62" w:rsidRPr="0026324E" w:rsidRDefault="00C45C62" w:rsidP="001803F7">
      <w:pPr>
        <w:pStyle w:val="Listaszerbekezds"/>
        <w:numPr>
          <w:ilvl w:val="0"/>
          <w:numId w:val="45"/>
        </w:numPr>
        <w:jc w:val="both"/>
        <w:rPr>
          <w:lang w:val="en-AU"/>
        </w:rPr>
      </w:pPr>
      <w:r w:rsidRPr="0026324E">
        <w:rPr>
          <w:lang w:val="en-AU"/>
        </w:rPr>
        <w:t>Running average and general FIR Filters</w:t>
      </w:r>
    </w:p>
    <w:p w14:paraId="63BD92D6" w14:textId="77777777" w:rsidR="00C45C62" w:rsidRPr="0026324E" w:rsidRDefault="00C45C62" w:rsidP="001803F7">
      <w:pPr>
        <w:pStyle w:val="Listaszerbekezds"/>
        <w:numPr>
          <w:ilvl w:val="0"/>
          <w:numId w:val="45"/>
        </w:numPr>
        <w:jc w:val="both"/>
        <w:rPr>
          <w:lang w:val="en-AU"/>
        </w:rPr>
      </w:pPr>
      <w:r w:rsidRPr="0026324E">
        <w:rPr>
          <w:lang w:val="en-AU"/>
        </w:rPr>
        <w:t>Implementation of FIR Filters</w:t>
      </w:r>
    </w:p>
    <w:p w14:paraId="63BD92D7" w14:textId="77777777" w:rsidR="00C45C62" w:rsidRPr="0026324E" w:rsidRDefault="00C45C62" w:rsidP="001803F7">
      <w:pPr>
        <w:pStyle w:val="Listaszerbekezds"/>
        <w:numPr>
          <w:ilvl w:val="0"/>
          <w:numId w:val="45"/>
        </w:numPr>
        <w:jc w:val="both"/>
        <w:rPr>
          <w:lang w:val="en-AU"/>
        </w:rPr>
      </w:pPr>
      <w:r w:rsidRPr="0026324E">
        <w:rPr>
          <w:lang w:val="en-AU"/>
        </w:rPr>
        <w:t>Linear Time Invariant Systems</w:t>
      </w:r>
    </w:p>
    <w:p w14:paraId="63BD92D8" w14:textId="77777777" w:rsidR="00C45C62" w:rsidRPr="0026324E" w:rsidRDefault="00C45C62" w:rsidP="001803F7">
      <w:pPr>
        <w:pStyle w:val="Listaszerbekezds"/>
        <w:numPr>
          <w:ilvl w:val="0"/>
          <w:numId w:val="45"/>
        </w:numPr>
        <w:jc w:val="both"/>
        <w:rPr>
          <w:lang w:val="en-AU"/>
        </w:rPr>
      </w:pPr>
      <w:r w:rsidRPr="0026324E">
        <w:rPr>
          <w:lang w:val="en-AU"/>
        </w:rPr>
        <w:t>Convolution</w:t>
      </w:r>
    </w:p>
    <w:p w14:paraId="63BD92D9" w14:textId="77777777" w:rsidR="00C45C62" w:rsidRPr="0026324E" w:rsidRDefault="00C45C62" w:rsidP="001803F7">
      <w:pPr>
        <w:pStyle w:val="Listaszerbekezds"/>
        <w:numPr>
          <w:ilvl w:val="0"/>
          <w:numId w:val="45"/>
        </w:numPr>
        <w:jc w:val="both"/>
        <w:rPr>
          <w:lang w:val="en-AU"/>
        </w:rPr>
      </w:pPr>
      <w:r w:rsidRPr="0026324E">
        <w:rPr>
          <w:lang w:val="en-AU"/>
        </w:rPr>
        <w:t>Sinusoidal response of FIR systems</w:t>
      </w:r>
    </w:p>
    <w:p w14:paraId="63BD92DA" w14:textId="77777777" w:rsidR="00C45C62" w:rsidRPr="0026324E" w:rsidRDefault="00C45C62" w:rsidP="001803F7">
      <w:pPr>
        <w:pStyle w:val="Listaszerbekezds"/>
        <w:numPr>
          <w:ilvl w:val="0"/>
          <w:numId w:val="45"/>
        </w:numPr>
        <w:jc w:val="both"/>
        <w:rPr>
          <w:lang w:val="en-AU"/>
        </w:rPr>
      </w:pPr>
      <w:r w:rsidRPr="0026324E">
        <w:rPr>
          <w:lang w:val="en-AU"/>
        </w:rPr>
        <w:t>Properties of frequency response</w:t>
      </w:r>
    </w:p>
    <w:p w14:paraId="63BD92DB" w14:textId="77777777" w:rsidR="00C45C62" w:rsidRPr="0026324E" w:rsidRDefault="00C45C62" w:rsidP="001803F7">
      <w:pPr>
        <w:pStyle w:val="Listaszerbekezds"/>
        <w:numPr>
          <w:ilvl w:val="0"/>
          <w:numId w:val="45"/>
        </w:numPr>
        <w:jc w:val="both"/>
        <w:rPr>
          <w:lang w:val="en-AU"/>
        </w:rPr>
      </w:pPr>
      <w:r w:rsidRPr="0026324E">
        <w:rPr>
          <w:lang w:val="en-AU"/>
        </w:rPr>
        <w:t>Running average filtering</w:t>
      </w:r>
    </w:p>
    <w:p w14:paraId="63BD92DC" w14:textId="77777777" w:rsidR="00C45C62" w:rsidRPr="0026324E" w:rsidRDefault="00C45C62" w:rsidP="00C45C62">
      <w:pPr>
        <w:jc w:val="both"/>
        <w:rPr>
          <w:b/>
          <w:sz w:val="20"/>
          <w:szCs w:val="20"/>
        </w:rPr>
      </w:pPr>
      <w:r w:rsidRPr="0026324E">
        <w:rPr>
          <w:b/>
          <w:sz w:val="20"/>
          <w:szCs w:val="20"/>
        </w:rPr>
        <w:lastRenderedPageBreak/>
        <w:t xml:space="preserve">z-Transforms: </w:t>
      </w:r>
    </w:p>
    <w:p w14:paraId="63BD92DD" w14:textId="77777777" w:rsidR="00C45C62" w:rsidRPr="0026324E" w:rsidRDefault="00C45C62" w:rsidP="001803F7">
      <w:pPr>
        <w:pStyle w:val="Listaszerbekezds"/>
        <w:numPr>
          <w:ilvl w:val="0"/>
          <w:numId w:val="51"/>
        </w:numPr>
        <w:jc w:val="both"/>
        <w:rPr>
          <w:lang w:val="en-AU"/>
        </w:rPr>
      </w:pPr>
      <w:r w:rsidRPr="0026324E">
        <w:rPr>
          <w:lang w:val="en-AU"/>
        </w:rPr>
        <w:t>Definition of z-transform</w:t>
      </w:r>
    </w:p>
    <w:p w14:paraId="63BD92DE" w14:textId="77777777" w:rsidR="00C45C62" w:rsidRPr="0026324E" w:rsidRDefault="00C45C62" w:rsidP="001803F7">
      <w:pPr>
        <w:pStyle w:val="Listaszerbekezds"/>
        <w:numPr>
          <w:ilvl w:val="0"/>
          <w:numId w:val="51"/>
        </w:numPr>
        <w:jc w:val="both"/>
        <w:rPr>
          <w:lang w:val="en-AU"/>
        </w:rPr>
      </w:pPr>
      <w:r w:rsidRPr="0026324E">
        <w:rPr>
          <w:lang w:val="en-AU"/>
        </w:rPr>
        <w:t>z-transform and Linear Systems</w:t>
      </w:r>
    </w:p>
    <w:p w14:paraId="63BD92DF" w14:textId="77777777" w:rsidR="00C45C62" w:rsidRPr="0026324E" w:rsidRDefault="00C45C62" w:rsidP="001803F7">
      <w:pPr>
        <w:pStyle w:val="Listaszerbekezds"/>
        <w:numPr>
          <w:ilvl w:val="0"/>
          <w:numId w:val="51"/>
        </w:numPr>
        <w:jc w:val="both"/>
        <w:rPr>
          <w:lang w:val="en-AU"/>
        </w:rPr>
      </w:pPr>
      <w:r w:rsidRPr="0026324E">
        <w:rPr>
          <w:lang w:val="en-AU"/>
        </w:rPr>
        <w:t>Properties of z-transform</w:t>
      </w:r>
    </w:p>
    <w:p w14:paraId="63BD92E0" w14:textId="77777777" w:rsidR="00C45C62" w:rsidRPr="0026324E" w:rsidRDefault="00C45C62" w:rsidP="001803F7">
      <w:pPr>
        <w:pStyle w:val="Listaszerbekezds"/>
        <w:numPr>
          <w:ilvl w:val="0"/>
          <w:numId w:val="51"/>
        </w:numPr>
        <w:jc w:val="both"/>
        <w:rPr>
          <w:lang w:val="en-AU"/>
        </w:rPr>
      </w:pPr>
      <w:r w:rsidRPr="0026324E">
        <w:rPr>
          <w:lang w:val="en-AU"/>
        </w:rPr>
        <w:t>Convolution with z-transform</w:t>
      </w:r>
    </w:p>
    <w:p w14:paraId="63BD92E1" w14:textId="77777777" w:rsidR="00C45C62" w:rsidRPr="0026324E" w:rsidRDefault="00C45C62" w:rsidP="001803F7">
      <w:pPr>
        <w:pStyle w:val="Listaszerbekezds"/>
        <w:numPr>
          <w:ilvl w:val="0"/>
          <w:numId w:val="51"/>
        </w:numPr>
        <w:jc w:val="both"/>
        <w:rPr>
          <w:lang w:val="en-AU"/>
        </w:rPr>
      </w:pPr>
      <w:r w:rsidRPr="0026324E">
        <w:rPr>
          <w:lang w:val="en-AU"/>
        </w:rPr>
        <w:t>Useful filters</w:t>
      </w:r>
    </w:p>
    <w:p w14:paraId="63BD92E2" w14:textId="77777777" w:rsidR="00C45C62" w:rsidRPr="0026324E" w:rsidRDefault="00C45C62" w:rsidP="00C45C62">
      <w:pPr>
        <w:jc w:val="both"/>
        <w:rPr>
          <w:b/>
          <w:sz w:val="20"/>
          <w:szCs w:val="20"/>
        </w:rPr>
      </w:pPr>
      <w:r w:rsidRPr="0026324E">
        <w:rPr>
          <w:b/>
          <w:sz w:val="20"/>
          <w:szCs w:val="20"/>
        </w:rPr>
        <w:t>IIR Filters:</w:t>
      </w:r>
    </w:p>
    <w:p w14:paraId="63BD92E3" w14:textId="77777777" w:rsidR="00C45C62" w:rsidRPr="0026324E" w:rsidRDefault="00C45C62" w:rsidP="001803F7">
      <w:pPr>
        <w:pStyle w:val="Listaszerbekezds"/>
        <w:numPr>
          <w:ilvl w:val="0"/>
          <w:numId w:val="52"/>
        </w:numPr>
        <w:jc w:val="both"/>
        <w:rPr>
          <w:lang w:val="en-AU"/>
        </w:rPr>
      </w:pPr>
      <w:r w:rsidRPr="0026324E">
        <w:rPr>
          <w:lang w:val="en-AU"/>
        </w:rPr>
        <w:t>General IIR differential equation</w:t>
      </w:r>
    </w:p>
    <w:p w14:paraId="63BD92E4" w14:textId="77777777" w:rsidR="00C45C62" w:rsidRPr="0026324E" w:rsidRDefault="00C45C62" w:rsidP="001803F7">
      <w:pPr>
        <w:pStyle w:val="Listaszerbekezds"/>
        <w:numPr>
          <w:ilvl w:val="0"/>
          <w:numId w:val="52"/>
        </w:numPr>
        <w:jc w:val="both"/>
        <w:rPr>
          <w:lang w:val="en-AU"/>
        </w:rPr>
      </w:pPr>
      <w:r w:rsidRPr="0026324E">
        <w:rPr>
          <w:lang w:val="en-AU"/>
        </w:rPr>
        <w:t>Time-domain response</w:t>
      </w:r>
    </w:p>
    <w:p w14:paraId="63BD92E5" w14:textId="77777777" w:rsidR="00C45C62" w:rsidRPr="0026324E" w:rsidRDefault="00C45C62" w:rsidP="001803F7">
      <w:pPr>
        <w:widowControl/>
        <w:numPr>
          <w:ilvl w:val="0"/>
          <w:numId w:val="52"/>
        </w:numPr>
        <w:suppressAutoHyphens w:val="0"/>
        <w:jc w:val="both"/>
        <w:rPr>
          <w:b/>
          <w:sz w:val="20"/>
          <w:szCs w:val="20"/>
          <w:lang w:val="en-AU"/>
        </w:rPr>
      </w:pPr>
      <w:r w:rsidRPr="0026324E">
        <w:rPr>
          <w:sz w:val="20"/>
          <w:szCs w:val="20"/>
        </w:rPr>
        <w:t>Poles and zeros</w:t>
      </w:r>
    </w:p>
    <w:p w14:paraId="63BD92E6" w14:textId="77777777" w:rsidR="00C45C62" w:rsidRPr="0026324E" w:rsidRDefault="00C45C62" w:rsidP="00C45C62">
      <w:pPr>
        <w:jc w:val="both"/>
        <w:rPr>
          <w:b/>
          <w:sz w:val="20"/>
          <w:szCs w:val="20"/>
        </w:rPr>
      </w:pPr>
      <w:r w:rsidRPr="0026324E">
        <w:rPr>
          <w:b/>
          <w:sz w:val="20"/>
          <w:szCs w:val="20"/>
        </w:rPr>
        <w:t>LTI Systems and Continuous Time Signals:</w:t>
      </w:r>
    </w:p>
    <w:p w14:paraId="63BD92E7" w14:textId="77777777" w:rsidR="00C45C62" w:rsidRPr="0026324E" w:rsidRDefault="00C45C62" w:rsidP="001803F7">
      <w:pPr>
        <w:widowControl/>
        <w:numPr>
          <w:ilvl w:val="0"/>
          <w:numId w:val="52"/>
        </w:numPr>
        <w:suppressAutoHyphens w:val="0"/>
        <w:jc w:val="both"/>
        <w:rPr>
          <w:sz w:val="20"/>
          <w:szCs w:val="20"/>
        </w:rPr>
      </w:pPr>
      <w:r w:rsidRPr="0026324E">
        <w:rPr>
          <w:sz w:val="20"/>
          <w:szCs w:val="20"/>
        </w:rPr>
        <w:t>Continuous time signals</w:t>
      </w:r>
    </w:p>
    <w:p w14:paraId="63BD92E8" w14:textId="77777777" w:rsidR="00C45C62" w:rsidRPr="0026324E" w:rsidRDefault="00C45C62" w:rsidP="001803F7">
      <w:pPr>
        <w:widowControl/>
        <w:numPr>
          <w:ilvl w:val="0"/>
          <w:numId w:val="52"/>
        </w:numPr>
        <w:suppressAutoHyphens w:val="0"/>
        <w:jc w:val="both"/>
        <w:rPr>
          <w:sz w:val="20"/>
          <w:szCs w:val="20"/>
        </w:rPr>
      </w:pPr>
      <w:r w:rsidRPr="0026324E">
        <w:rPr>
          <w:sz w:val="20"/>
          <w:szCs w:val="20"/>
        </w:rPr>
        <w:t>Unit impulse</w:t>
      </w:r>
    </w:p>
    <w:p w14:paraId="63BD92E9" w14:textId="77777777" w:rsidR="00C45C62" w:rsidRPr="0026324E" w:rsidRDefault="00C45C62" w:rsidP="001803F7">
      <w:pPr>
        <w:widowControl/>
        <w:numPr>
          <w:ilvl w:val="0"/>
          <w:numId w:val="52"/>
        </w:numPr>
        <w:suppressAutoHyphens w:val="0"/>
        <w:jc w:val="both"/>
        <w:rPr>
          <w:sz w:val="20"/>
          <w:szCs w:val="20"/>
        </w:rPr>
      </w:pPr>
      <w:r w:rsidRPr="0026324E">
        <w:rPr>
          <w:sz w:val="20"/>
          <w:szCs w:val="20"/>
        </w:rPr>
        <w:t>Linear Time invariant systems</w:t>
      </w:r>
    </w:p>
    <w:p w14:paraId="63BD92EA" w14:textId="77777777" w:rsidR="00C45C62" w:rsidRPr="0026324E" w:rsidRDefault="00C45C62" w:rsidP="00C45C62">
      <w:pPr>
        <w:jc w:val="both"/>
        <w:rPr>
          <w:b/>
          <w:sz w:val="20"/>
          <w:szCs w:val="20"/>
        </w:rPr>
      </w:pPr>
    </w:p>
    <w:p w14:paraId="63BD92EB" w14:textId="77777777" w:rsidR="00C45C62" w:rsidRPr="0026324E" w:rsidRDefault="00C45C62" w:rsidP="00C45C62">
      <w:pPr>
        <w:ind w:left="1701" w:hanging="1701"/>
        <w:jc w:val="both"/>
        <w:rPr>
          <w:sz w:val="20"/>
          <w:szCs w:val="20"/>
        </w:rPr>
      </w:pPr>
      <w:r w:rsidRPr="0026324E">
        <w:rPr>
          <w:b/>
          <w:sz w:val="20"/>
          <w:szCs w:val="20"/>
        </w:rPr>
        <w:t>Textbook:</w:t>
      </w:r>
      <w:r w:rsidRPr="0026324E">
        <w:rPr>
          <w:sz w:val="20"/>
          <w:szCs w:val="20"/>
        </w:rPr>
        <w:tab/>
      </w:r>
    </w:p>
    <w:p w14:paraId="63BD92EC" w14:textId="77777777" w:rsidR="00C45C62" w:rsidRPr="0026324E" w:rsidRDefault="00C45C62" w:rsidP="001803F7">
      <w:pPr>
        <w:pStyle w:val="Listaszerbekezds"/>
        <w:numPr>
          <w:ilvl w:val="0"/>
          <w:numId w:val="53"/>
        </w:numPr>
        <w:jc w:val="both"/>
      </w:pPr>
      <w:r w:rsidRPr="0026324E">
        <w:t xml:space="preserve">A Oppenheim and A. Wilsky with S. Hammid Nawab, </w:t>
      </w:r>
      <w:r w:rsidRPr="0026324E">
        <w:rPr>
          <w:i/>
        </w:rPr>
        <w:t>Signals and Systems</w:t>
      </w:r>
      <w:r w:rsidRPr="0026324E">
        <w:t>, Prentice Hall</w:t>
      </w:r>
    </w:p>
    <w:p w14:paraId="63BD92ED" w14:textId="77777777" w:rsidR="00C45C62" w:rsidRPr="0026324E" w:rsidRDefault="00C45C62" w:rsidP="001803F7">
      <w:pPr>
        <w:pStyle w:val="Listaszerbekezds"/>
        <w:numPr>
          <w:ilvl w:val="0"/>
          <w:numId w:val="53"/>
        </w:numPr>
        <w:jc w:val="both"/>
      </w:pPr>
      <w:r w:rsidRPr="0026324E">
        <w:rPr>
          <w:lang w:val="en-AU"/>
        </w:rPr>
        <w:t xml:space="preserve">H. Hsu, </w:t>
      </w:r>
      <w:r w:rsidRPr="0026324E">
        <w:rPr>
          <w:i/>
          <w:lang w:val="en-AU"/>
        </w:rPr>
        <w:t>Signals and Systems</w:t>
      </w:r>
      <w:r w:rsidRPr="0026324E">
        <w:rPr>
          <w:lang w:val="en-AU"/>
        </w:rPr>
        <w:t>, McGraw-Hill</w:t>
      </w:r>
    </w:p>
    <w:p w14:paraId="63BD92EE" w14:textId="77777777" w:rsidR="00C45C62" w:rsidRPr="0026324E" w:rsidRDefault="00C45C62" w:rsidP="001803F7">
      <w:pPr>
        <w:pStyle w:val="Listaszerbekezds"/>
        <w:numPr>
          <w:ilvl w:val="0"/>
          <w:numId w:val="53"/>
        </w:numPr>
        <w:jc w:val="both"/>
      </w:pPr>
      <w:r w:rsidRPr="0026324E">
        <w:t xml:space="preserve">PRP Hoole, </w:t>
      </w:r>
      <w:r w:rsidRPr="0026324E">
        <w:rPr>
          <w:i/>
        </w:rPr>
        <w:t>Smart Antennas and Signal Processing: for Communication, Radar and Medical Systems</w:t>
      </w:r>
      <w:r w:rsidRPr="0026324E">
        <w:t>, WIT-UK, 2001</w:t>
      </w:r>
    </w:p>
    <w:p w14:paraId="63BD92EF" w14:textId="77777777" w:rsidR="00C45C62" w:rsidRPr="0026324E" w:rsidRDefault="00C45C62" w:rsidP="00C45C62">
      <w:pPr>
        <w:ind w:left="1701" w:hanging="1701"/>
        <w:jc w:val="both"/>
        <w:rPr>
          <w:b/>
          <w:sz w:val="20"/>
          <w:szCs w:val="20"/>
        </w:rPr>
      </w:pPr>
    </w:p>
    <w:p w14:paraId="63BD92F0" w14:textId="77777777" w:rsidR="00C45C62" w:rsidRPr="0026324E" w:rsidRDefault="00C45C62" w:rsidP="00C45C62">
      <w:pPr>
        <w:ind w:left="1701" w:hanging="1701"/>
        <w:jc w:val="both"/>
        <w:rPr>
          <w:sz w:val="20"/>
          <w:szCs w:val="20"/>
        </w:rPr>
      </w:pPr>
      <w:r w:rsidRPr="0026324E">
        <w:rPr>
          <w:b/>
          <w:sz w:val="20"/>
          <w:szCs w:val="20"/>
        </w:rPr>
        <w:t>Assessment:</w:t>
      </w:r>
      <w:r w:rsidRPr="0026324E">
        <w:rPr>
          <w:sz w:val="20"/>
          <w:szCs w:val="20"/>
        </w:rPr>
        <w:tab/>
      </w:r>
    </w:p>
    <w:p w14:paraId="63BD92F1" w14:textId="77777777" w:rsidR="00C45C62" w:rsidRPr="0026324E" w:rsidRDefault="00C45C62" w:rsidP="00C45C62">
      <w:pPr>
        <w:ind w:left="1701" w:hanging="1701"/>
        <w:jc w:val="both"/>
        <w:rPr>
          <w:sz w:val="20"/>
          <w:szCs w:val="20"/>
        </w:rPr>
      </w:pPr>
      <w:r w:rsidRPr="0026324E">
        <w:rPr>
          <w:sz w:val="20"/>
          <w:szCs w:val="20"/>
        </w:rPr>
        <w:t>Continuous Assessment – 40 %</w:t>
      </w:r>
    </w:p>
    <w:p w14:paraId="63BD92F2" w14:textId="77777777" w:rsidR="00C45C62" w:rsidRPr="0026324E" w:rsidRDefault="00C45C62" w:rsidP="00C45C62">
      <w:pPr>
        <w:jc w:val="both"/>
        <w:rPr>
          <w:sz w:val="20"/>
          <w:szCs w:val="20"/>
        </w:rPr>
      </w:pPr>
      <w:r w:rsidRPr="0026324E">
        <w:rPr>
          <w:sz w:val="20"/>
          <w:szCs w:val="20"/>
        </w:rPr>
        <w:t>Final Examination - 60 %(1x3hrs)</w:t>
      </w:r>
    </w:p>
    <w:p w14:paraId="63BD92F3" w14:textId="77777777" w:rsidR="00C45C62" w:rsidRPr="0026324E" w:rsidRDefault="00C45C62" w:rsidP="00C45C62">
      <w:pPr>
        <w:jc w:val="both"/>
        <w:rPr>
          <w:sz w:val="20"/>
          <w:szCs w:val="20"/>
        </w:rPr>
      </w:pPr>
    </w:p>
    <w:p w14:paraId="63BD92F4" w14:textId="77777777" w:rsidR="00C45C62" w:rsidRPr="0026324E" w:rsidRDefault="00C45C62" w:rsidP="00C45C62">
      <w:pPr>
        <w:jc w:val="both"/>
        <w:rPr>
          <w:sz w:val="20"/>
          <w:szCs w:val="20"/>
        </w:rPr>
      </w:pPr>
    </w:p>
    <w:p w14:paraId="63BD92F5" w14:textId="77777777" w:rsidR="00C45C62" w:rsidRPr="0026324E" w:rsidRDefault="00C45C62" w:rsidP="00C45C62">
      <w:pPr>
        <w:rPr>
          <w:b/>
          <w:sz w:val="20"/>
          <w:szCs w:val="20"/>
          <w:lang w:val="en-AU" w:eastAsia="en-US"/>
        </w:rPr>
      </w:pPr>
      <w:r w:rsidRPr="0026324E">
        <w:rPr>
          <w:b/>
          <w:sz w:val="20"/>
          <w:szCs w:val="20"/>
        </w:rPr>
        <w:t>EE221</w:t>
      </w:r>
      <w:r w:rsidRPr="0026324E">
        <w:rPr>
          <w:b/>
          <w:sz w:val="20"/>
          <w:szCs w:val="20"/>
        </w:rPr>
        <w:tab/>
        <w:t>DIGITAL LOGIC SYSTEMS</w:t>
      </w:r>
    </w:p>
    <w:p w14:paraId="63BD92F6" w14:textId="77777777" w:rsidR="00C45C62" w:rsidRPr="0026324E" w:rsidRDefault="00C45C62" w:rsidP="00C45C62">
      <w:pPr>
        <w:jc w:val="both"/>
        <w:rPr>
          <w:b/>
          <w:sz w:val="20"/>
          <w:szCs w:val="20"/>
        </w:rPr>
      </w:pPr>
    </w:p>
    <w:p w14:paraId="63BD92F7" w14:textId="77777777" w:rsidR="00C45C62" w:rsidRPr="0026324E" w:rsidRDefault="00C45C62" w:rsidP="00C45C62">
      <w:pPr>
        <w:jc w:val="both"/>
        <w:rPr>
          <w:b/>
          <w:sz w:val="20"/>
          <w:szCs w:val="20"/>
        </w:rPr>
      </w:pPr>
      <w:r w:rsidRPr="0026324E">
        <w:rPr>
          <w:b/>
          <w:sz w:val="20"/>
          <w:szCs w:val="20"/>
        </w:rPr>
        <w:t>Lecture Hours per week:</w:t>
      </w:r>
      <w:r w:rsidRPr="0026324E">
        <w:rPr>
          <w:b/>
          <w:sz w:val="20"/>
          <w:szCs w:val="20"/>
        </w:rPr>
        <w:tab/>
      </w:r>
      <w:r w:rsidRPr="0026324E">
        <w:rPr>
          <w:b/>
          <w:sz w:val="20"/>
          <w:szCs w:val="20"/>
        </w:rPr>
        <w:tab/>
      </w:r>
      <w:r w:rsidRPr="0026324E">
        <w:rPr>
          <w:b/>
          <w:sz w:val="20"/>
          <w:szCs w:val="20"/>
        </w:rPr>
        <w:tab/>
        <w:t>2</w:t>
      </w:r>
    </w:p>
    <w:p w14:paraId="63BD92F8" w14:textId="77777777" w:rsidR="00C45C62" w:rsidRPr="0026324E" w:rsidRDefault="00C45C62" w:rsidP="00C45C62">
      <w:pPr>
        <w:jc w:val="both"/>
        <w:rPr>
          <w:b/>
          <w:sz w:val="20"/>
          <w:szCs w:val="20"/>
        </w:rPr>
      </w:pPr>
      <w:r w:rsidRPr="0026324E">
        <w:rPr>
          <w:b/>
          <w:sz w:val="20"/>
          <w:szCs w:val="20"/>
        </w:rPr>
        <w:t>Tutorial Hours per week:</w:t>
      </w:r>
      <w:r w:rsidRPr="0026324E">
        <w:rPr>
          <w:b/>
          <w:sz w:val="20"/>
          <w:szCs w:val="20"/>
        </w:rPr>
        <w:tab/>
      </w:r>
      <w:r w:rsidRPr="0026324E">
        <w:rPr>
          <w:b/>
          <w:sz w:val="20"/>
          <w:szCs w:val="20"/>
        </w:rPr>
        <w:tab/>
        <w:t>1</w:t>
      </w:r>
    </w:p>
    <w:p w14:paraId="63BD92F9" w14:textId="77777777" w:rsidR="00C45C62" w:rsidRPr="0026324E" w:rsidRDefault="00D61CD2" w:rsidP="00C45C62">
      <w:pPr>
        <w:jc w:val="both"/>
        <w:rPr>
          <w:b/>
          <w:sz w:val="20"/>
          <w:szCs w:val="20"/>
        </w:rPr>
      </w:pPr>
      <w:r w:rsidRPr="0026324E">
        <w:rPr>
          <w:b/>
          <w:sz w:val="20"/>
          <w:szCs w:val="20"/>
        </w:rPr>
        <w:t>Laboratory</w:t>
      </w:r>
      <w:r w:rsidR="00C45C62" w:rsidRPr="0026324E">
        <w:rPr>
          <w:b/>
          <w:sz w:val="20"/>
          <w:szCs w:val="20"/>
        </w:rPr>
        <w:t xml:space="preserve"> Hours per week:</w:t>
      </w:r>
      <w:r w:rsidR="00C45C62" w:rsidRPr="0026324E">
        <w:rPr>
          <w:b/>
          <w:sz w:val="20"/>
          <w:szCs w:val="20"/>
        </w:rPr>
        <w:tab/>
      </w:r>
      <w:r w:rsidR="00C45C62" w:rsidRPr="0026324E">
        <w:rPr>
          <w:b/>
          <w:sz w:val="20"/>
          <w:szCs w:val="20"/>
        </w:rPr>
        <w:tab/>
        <w:t>1.5</w:t>
      </w:r>
    </w:p>
    <w:p w14:paraId="63BD92FA" w14:textId="77777777" w:rsidR="00C45C62" w:rsidRPr="0026324E" w:rsidRDefault="00C45C62" w:rsidP="00C45C62">
      <w:pPr>
        <w:jc w:val="both"/>
        <w:rPr>
          <w:b/>
          <w:sz w:val="20"/>
          <w:szCs w:val="20"/>
        </w:rPr>
      </w:pPr>
    </w:p>
    <w:p w14:paraId="63BD92FB" w14:textId="77777777" w:rsidR="00C45C62" w:rsidRPr="0026324E" w:rsidRDefault="00C21800" w:rsidP="00C45C62">
      <w:pPr>
        <w:jc w:val="both"/>
        <w:rPr>
          <w:b/>
          <w:sz w:val="20"/>
          <w:szCs w:val="20"/>
        </w:rPr>
      </w:pPr>
      <w:r>
        <w:rPr>
          <w:b/>
          <w:sz w:val="20"/>
          <w:szCs w:val="20"/>
        </w:rPr>
        <w:t>Credits:</w:t>
      </w:r>
      <w:r>
        <w:rPr>
          <w:b/>
          <w:sz w:val="20"/>
          <w:szCs w:val="20"/>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t>13</w:t>
      </w:r>
    </w:p>
    <w:p w14:paraId="63BD92FC" w14:textId="77777777" w:rsidR="00C45C62" w:rsidRPr="0026324E" w:rsidRDefault="00C45C62" w:rsidP="00C45C62">
      <w:pPr>
        <w:jc w:val="both"/>
        <w:rPr>
          <w:sz w:val="20"/>
          <w:szCs w:val="20"/>
        </w:rPr>
      </w:pPr>
    </w:p>
    <w:p w14:paraId="63BD92FD" w14:textId="77777777" w:rsidR="00C45C62" w:rsidRPr="0026324E" w:rsidRDefault="00C45C62" w:rsidP="00C45C62">
      <w:pPr>
        <w:jc w:val="both"/>
        <w:rPr>
          <w:sz w:val="20"/>
          <w:szCs w:val="20"/>
        </w:rPr>
      </w:pPr>
      <w:r w:rsidRPr="0026324E">
        <w:rPr>
          <w:b/>
          <w:sz w:val="20"/>
          <w:szCs w:val="20"/>
        </w:rPr>
        <w:t>Prerequisite:</w:t>
      </w:r>
      <w:r w:rsidRPr="0026324E">
        <w:rPr>
          <w:sz w:val="20"/>
          <w:szCs w:val="20"/>
        </w:rPr>
        <w:t xml:space="preserve"> </w:t>
      </w:r>
      <w:r w:rsidR="0026324E" w:rsidRPr="0026324E">
        <w:rPr>
          <w:sz w:val="20"/>
          <w:szCs w:val="20"/>
        </w:rPr>
        <w:t>MA167, MA168, PH142</w:t>
      </w:r>
    </w:p>
    <w:p w14:paraId="63BD92FE" w14:textId="77777777" w:rsidR="00C45C62" w:rsidRPr="0026324E" w:rsidRDefault="00C45C62" w:rsidP="00C45C62">
      <w:pPr>
        <w:jc w:val="both"/>
        <w:rPr>
          <w:sz w:val="20"/>
          <w:szCs w:val="20"/>
        </w:rPr>
      </w:pPr>
    </w:p>
    <w:p w14:paraId="63BD92FF" w14:textId="77777777" w:rsidR="00C45C62" w:rsidRPr="0026324E" w:rsidRDefault="00C45C62" w:rsidP="00C45C62">
      <w:pPr>
        <w:jc w:val="both"/>
        <w:rPr>
          <w:sz w:val="20"/>
          <w:szCs w:val="20"/>
        </w:rPr>
      </w:pPr>
      <w:r w:rsidRPr="0026324E">
        <w:rPr>
          <w:b/>
          <w:sz w:val="20"/>
          <w:szCs w:val="20"/>
        </w:rPr>
        <w:t>Corequisite:</w:t>
      </w:r>
      <w:r w:rsidRPr="0026324E">
        <w:rPr>
          <w:sz w:val="20"/>
          <w:szCs w:val="20"/>
        </w:rPr>
        <w:t xml:space="preserve"> none</w:t>
      </w:r>
    </w:p>
    <w:p w14:paraId="63BD9300" w14:textId="77777777" w:rsidR="00C45C62" w:rsidRPr="0026324E" w:rsidRDefault="00C45C62" w:rsidP="00C45C62">
      <w:pPr>
        <w:jc w:val="both"/>
        <w:rPr>
          <w:sz w:val="20"/>
          <w:szCs w:val="20"/>
        </w:rPr>
      </w:pPr>
    </w:p>
    <w:p w14:paraId="63BD9301" w14:textId="77777777" w:rsidR="00C45C62" w:rsidRPr="0026324E" w:rsidRDefault="0026324E" w:rsidP="00C45C62">
      <w:pPr>
        <w:jc w:val="both"/>
        <w:rPr>
          <w:b/>
          <w:sz w:val="20"/>
          <w:szCs w:val="20"/>
        </w:rPr>
      </w:pPr>
      <w:r w:rsidRPr="0026324E">
        <w:rPr>
          <w:b/>
          <w:sz w:val="20"/>
          <w:szCs w:val="20"/>
        </w:rPr>
        <w:t>Learning Outcomes:</w:t>
      </w:r>
    </w:p>
    <w:p w14:paraId="63BD9302" w14:textId="77777777" w:rsidR="00C45C62" w:rsidRPr="0026324E" w:rsidRDefault="00C45C62" w:rsidP="001803F7">
      <w:pPr>
        <w:pStyle w:val="Listaszerbekezds"/>
        <w:numPr>
          <w:ilvl w:val="0"/>
          <w:numId w:val="54"/>
        </w:numPr>
        <w:jc w:val="both"/>
      </w:pPr>
      <w:r w:rsidRPr="0026324E">
        <w:rPr>
          <w:lang w:val="en-AU"/>
        </w:rPr>
        <w:t>Interpret, convert, and represent different number systems and binary arithmetic.</w:t>
      </w:r>
      <w:r w:rsidRPr="0026324E">
        <w:t xml:space="preserve"> </w:t>
      </w:r>
    </w:p>
    <w:p w14:paraId="63BD9303" w14:textId="77777777" w:rsidR="00C45C62" w:rsidRPr="0026324E" w:rsidRDefault="00C45C62" w:rsidP="001803F7">
      <w:pPr>
        <w:pStyle w:val="Listaszerbekezds"/>
        <w:numPr>
          <w:ilvl w:val="0"/>
          <w:numId w:val="54"/>
        </w:numPr>
        <w:jc w:val="both"/>
        <w:rPr>
          <w:lang w:val="en-AU"/>
        </w:rPr>
      </w:pPr>
      <w:r w:rsidRPr="0026324E">
        <w:rPr>
          <w:lang w:val="en-AU"/>
        </w:rPr>
        <w:t>Manipulate and examine Boolean algebra, logic operations, Boolean functions and their simplifications.</w:t>
      </w:r>
    </w:p>
    <w:p w14:paraId="63BD9304" w14:textId="77777777" w:rsidR="00C45C62" w:rsidRPr="0026324E" w:rsidRDefault="00C45C62" w:rsidP="001803F7">
      <w:pPr>
        <w:pStyle w:val="Listaszerbekezds"/>
        <w:numPr>
          <w:ilvl w:val="0"/>
          <w:numId w:val="54"/>
        </w:numPr>
        <w:jc w:val="both"/>
        <w:rPr>
          <w:strike/>
          <w:lang w:val="en-US"/>
        </w:rPr>
      </w:pPr>
      <w:r w:rsidRPr="0026324E">
        <w:t xml:space="preserve">Design and analyse combinational logic circuits. </w:t>
      </w:r>
    </w:p>
    <w:p w14:paraId="63BD9305" w14:textId="77777777" w:rsidR="00C45C62" w:rsidRPr="0026324E" w:rsidRDefault="00C45C62" w:rsidP="001803F7">
      <w:pPr>
        <w:pStyle w:val="Listaszerbekezds"/>
        <w:numPr>
          <w:ilvl w:val="0"/>
          <w:numId w:val="54"/>
        </w:numPr>
        <w:jc w:val="both"/>
      </w:pPr>
      <w:r w:rsidRPr="0026324E">
        <w:t>Design and analyse sequential logic circuits.</w:t>
      </w:r>
    </w:p>
    <w:p w14:paraId="63BD9306" w14:textId="77777777" w:rsidR="00C45C62" w:rsidRPr="0026324E" w:rsidRDefault="00C45C62" w:rsidP="001803F7">
      <w:pPr>
        <w:pStyle w:val="Listaszerbekezds"/>
        <w:numPr>
          <w:ilvl w:val="0"/>
          <w:numId w:val="54"/>
        </w:numPr>
        <w:jc w:val="both"/>
        <w:rPr>
          <w:strike/>
        </w:rPr>
      </w:pPr>
      <w:r w:rsidRPr="0026324E">
        <w:rPr>
          <w:lang w:val="en-AU"/>
        </w:rPr>
        <w:lastRenderedPageBreak/>
        <w:t>Represent a logic circuit design problem using finite-state machines (FSM).</w:t>
      </w:r>
      <w:r w:rsidRPr="0026324E">
        <w:t xml:space="preserve"> </w:t>
      </w:r>
    </w:p>
    <w:p w14:paraId="63BD9307" w14:textId="77777777" w:rsidR="00C45C62" w:rsidRPr="0026324E" w:rsidRDefault="00C45C62" w:rsidP="00C45C62">
      <w:pPr>
        <w:jc w:val="both"/>
        <w:rPr>
          <w:b/>
          <w:sz w:val="20"/>
          <w:szCs w:val="20"/>
        </w:rPr>
      </w:pPr>
    </w:p>
    <w:p w14:paraId="63BD9308" w14:textId="77777777" w:rsidR="00C45C62" w:rsidRPr="0026324E" w:rsidRDefault="00C45C62" w:rsidP="00C45C62">
      <w:pPr>
        <w:jc w:val="both"/>
        <w:rPr>
          <w:sz w:val="20"/>
          <w:szCs w:val="20"/>
        </w:rPr>
      </w:pPr>
      <w:r w:rsidRPr="0026324E">
        <w:rPr>
          <w:b/>
          <w:sz w:val="20"/>
          <w:szCs w:val="20"/>
        </w:rPr>
        <w:t>Syllabus:</w:t>
      </w:r>
      <w:r w:rsidRPr="0026324E">
        <w:rPr>
          <w:sz w:val="20"/>
          <w:szCs w:val="20"/>
        </w:rPr>
        <w:tab/>
      </w:r>
      <w:r w:rsidRPr="0026324E">
        <w:rPr>
          <w:sz w:val="20"/>
          <w:szCs w:val="20"/>
        </w:rPr>
        <w:tab/>
      </w:r>
      <w:r w:rsidRPr="0026324E">
        <w:rPr>
          <w:sz w:val="20"/>
          <w:szCs w:val="20"/>
        </w:rPr>
        <w:tab/>
      </w:r>
    </w:p>
    <w:p w14:paraId="63BD9309" w14:textId="77777777" w:rsidR="00C45C62" w:rsidRPr="0026324E" w:rsidRDefault="00C45C62" w:rsidP="00C45C62">
      <w:pPr>
        <w:jc w:val="both"/>
        <w:rPr>
          <w:sz w:val="20"/>
          <w:szCs w:val="20"/>
        </w:rPr>
      </w:pPr>
      <w:r w:rsidRPr="0026324E">
        <w:rPr>
          <w:b/>
          <w:sz w:val="20"/>
          <w:szCs w:val="20"/>
        </w:rPr>
        <w:t>Digital systems:</w:t>
      </w:r>
      <w:r w:rsidRPr="0026324E">
        <w:rPr>
          <w:sz w:val="20"/>
          <w:szCs w:val="20"/>
        </w:rPr>
        <w:t xml:space="preserve"> </w:t>
      </w:r>
    </w:p>
    <w:p w14:paraId="63BD930A" w14:textId="77777777" w:rsidR="00C45C62" w:rsidRPr="0026324E" w:rsidRDefault="00C45C62" w:rsidP="001803F7">
      <w:pPr>
        <w:pStyle w:val="Listaszerbekezds"/>
        <w:numPr>
          <w:ilvl w:val="0"/>
          <w:numId w:val="39"/>
        </w:numPr>
        <w:jc w:val="both"/>
        <w:rPr>
          <w:lang w:val="en-AU"/>
        </w:rPr>
      </w:pPr>
      <w:r w:rsidRPr="0026324E">
        <w:rPr>
          <w:lang w:val="en-AU"/>
        </w:rPr>
        <w:t xml:space="preserve">Digital computers and digital systems </w:t>
      </w:r>
    </w:p>
    <w:p w14:paraId="63BD930B" w14:textId="77777777" w:rsidR="00C45C62" w:rsidRPr="0026324E" w:rsidRDefault="00C45C62" w:rsidP="001803F7">
      <w:pPr>
        <w:pStyle w:val="Listaszerbekezds"/>
        <w:numPr>
          <w:ilvl w:val="0"/>
          <w:numId w:val="39"/>
        </w:numPr>
        <w:jc w:val="both"/>
        <w:rPr>
          <w:lang w:val="en-AU"/>
        </w:rPr>
      </w:pPr>
      <w:r w:rsidRPr="0026324E">
        <w:rPr>
          <w:lang w:val="en-AU"/>
        </w:rPr>
        <w:t xml:space="preserve">Binary, octal and hexadecimal number systems </w:t>
      </w:r>
    </w:p>
    <w:p w14:paraId="63BD930C" w14:textId="77777777" w:rsidR="00C45C62" w:rsidRPr="0026324E" w:rsidRDefault="00C45C62" w:rsidP="001803F7">
      <w:pPr>
        <w:pStyle w:val="Listaszerbekezds"/>
        <w:numPr>
          <w:ilvl w:val="0"/>
          <w:numId w:val="39"/>
        </w:numPr>
        <w:jc w:val="both"/>
        <w:rPr>
          <w:lang w:val="en-AU"/>
        </w:rPr>
      </w:pPr>
      <w:r w:rsidRPr="0026324E">
        <w:rPr>
          <w:lang w:val="en-AU"/>
        </w:rPr>
        <w:t xml:space="preserve">Complements </w:t>
      </w:r>
    </w:p>
    <w:p w14:paraId="63BD930D" w14:textId="77777777" w:rsidR="00C45C62" w:rsidRPr="0026324E" w:rsidRDefault="00C45C62" w:rsidP="001803F7">
      <w:pPr>
        <w:pStyle w:val="Listaszerbekezds"/>
        <w:numPr>
          <w:ilvl w:val="0"/>
          <w:numId w:val="39"/>
        </w:numPr>
        <w:jc w:val="both"/>
        <w:rPr>
          <w:lang w:val="en-AU"/>
        </w:rPr>
      </w:pPr>
      <w:r w:rsidRPr="0026324E">
        <w:rPr>
          <w:lang w:val="en-AU"/>
        </w:rPr>
        <w:t xml:space="preserve">Signed binary numbers </w:t>
      </w:r>
    </w:p>
    <w:p w14:paraId="63BD930E" w14:textId="77777777" w:rsidR="00C45C62" w:rsidRPr="0026324E" w:rsidRDefault="00C45C62" w:rsidP="001803F7">
      <w:pPr>
        <w:pStyle w:val="Listaszerbekezds"/>
        <w:numPr>
          <w:ilvl w:val="0"/>
          <w:numId w:val="39"/>
        </w:numPr>
        <w:jc w:val="both"/>
        <w:rPr>
          <w:lang w:val="en-AU"/>
        </w:rPr>
      </w:pPr>
      <w:r w:rsidRPr="0026324E">
        <w:rPr>
          <w:lang w:val="en-AU"/>
        </w:rPr>
        <w:t>Decimal and binary codes Introduction to binary logic</w:t>
      </w:r>
    </w:p>
    <w:p w14:paraId="63BD930F" w14:textId="77777777" w:rsidR="00C45C62" w:rsidRPr="0026324E" w:rsidRDefault="00C45C62" w:rsidP="00C45C62">
      <w:pPr>
        <w:jc w:val="both"/>
        <w:rPr>
          <w:b/>
          <w:sz w:val="20"/>
          <w:szCs w:val="20"/>
          <w:lang w:val="en-AU"/>
        </w:rPr>
      </w:pPr>
      <w:r w:rsidRPr="0026324E">
        <w:rPr>
          <w:b/>
          <w:sz w:val="20"/>
          <w:szCs w:val="20"/>
        </w:rPr>
        <w:t>Boolean algebra:</w:t>
      </w:r>
    </w:p>
    <w:p w14:paraId="63BD9310" w14:textId="77777777" w:rsidR="00C45C62" w:rsidRPr="0026324E" w:rsidRDefault="00C45C62" w:rsidP="001803F7">
      <w:pPr>
        <w:pStyle w:val="Listaszerbekezds"/>
        <w:numPr>
          <w:ilvl w:val="0"/>
          <w:numId w:val="40"/>
        </w:numPr>
        <w:jc w:val="both"/>
        <w:rPr>
          <w:lang w:val="en-AU"/>
        </w:rPr>
      </w:pPr>
      <w:r w:rsidRPr="0026324E">
        <w:rPr>
          <w:lang w:val="en-AU"/>
        </w:rPr>
        <w:t xml:space="preserve">Basic definitions </w:t>
      </w:r>
    </w:p>
    <w:p w14:paraId="63BD9311" w14:textId="77777777" w:rsidR="00C45C62" w:rsidRPr="0026324E" w:rsidRDefault="00C45C62" w:rsidP="001803F7">
      <w:pPr>
        <w:pStyle w:val="Listaszerbekezds"/>
        <w:numPr>
          <w:ilvl w:val="0"/>
          <w:numId w:val="40"/>
        </w:numPr>
        <w:jc w:val="both"/>
        <w:rPr>
          <w:lang w:val="en-AU"/>
        </w:rPr>
      </w:pPr>
      <w:r w:rsidRPr="0026324E">
        <w:rPr>
          <w:lang w:val="en-AU"/>
        </w:rPr>
        <w:t xml:space="preserve">Theorems and properties of Boolean algebra </w:t>
      </w:r>
    </w:p>
    <w:p w14:paraId="63BD9312" w14:textId="77777777" w:rsidR="00C45C62" w:rsidRPr="0026324E" w:rsidRDefault="00C45C62" w:rsidP="001803F7">
      <w:pPr>
        <w:pStyle w:val="Listaszerbekezds"/>
        <w:numPr>
          <w:ilvl w:val="0"/>
          <w:numId w:val="40"/>
        </w:numPr>
        <w:jc w:val="both"/>
        <w:rPr>
          <w:lang w:val="en-AU"/>
        </w:rPr>
      </w:pPr>
      <w:r w:rsidRPr="0026324E">
        <w:rPr>
          <w:lang w:val="en-AU"/>
        </w:rPr>
        <w:t xml:space="preserve">Boolean functions </w:t>
      </w:r>
    </w:p>
    <w:p w14:paraId="63BD9313" w14:textId="77777777" w:rsidR="00C45C62" w:rsidRPr="0026324E" w:rsidRDefault="00C45C62" w:rsidP="001803F7">
      <w:pPr>
        <w:pStyle w:val="Listaszerbekezds"/>
        <w:numPr>
          <w:ilvl w:val="0"/>
          <w:numId w:val="40"/>
        </w:numPr>
        <w:jc w:val="both"/>
        <w:rPr>
          <w:lang w:val="en-AU"/>
        </w:rPr>
      </w:pPr>
      <w:r w:rsidRPr="0026324E">
        <w:rPr>
          <w:lang w:val="en-AU"/>
        </w:rPr>
        <w:t xml:space="preserve">Standard forms of Boolean functions </w:t>
      </w:r>
    </w:p>
    <w:p w14:paraId="63BD9314" w14:textId="77777777" w:rsidR="00C45C62" w:rsidRPr="0026324E" w:rsidRDefault="00C45C62" w:rsidP="001803F7">
      <w:pPr>
        <w:pStyle w:val="Listaszerbekezds"/>
        <w:numPr>
          <w:ilvl w:val="0"/>
          <w:numId w:val="40"/>
        </w:numPr>
        <w:jc w:val="both"/>
        <w:rPr>
          <w:lang w:val="en-AU"/>
        </w:rPr>
      </w:pPr>
      <w:r w:rsidRPr="0026324E">
        <w:rPr>
          <w:lang w:val="en-AU"/>
        </w:rPr>
        <w:t>Logic operations</w:t>
      </w:r>
    </w:p>
    <w:p w14:paraId="63BD9315" w14:textId="77777777" w:rsidR="00C45C62" w:rsidRPr="0026324E" w:rsidRDefault="00C45C62" w:rsidP="00C45C62">
      <w:pPr>
        <w:jc w:val="both"/>
        <w:rPr>
          <w:b/>
          <w:sz w:val="20"/>
          <w:szCs w:val="20"/>
        </w:rPr>
      </w:pPr>
      <w:r w:rsidRPr="0026324E">
        <w:rPr>
          <w:b/>
          <w:sz w:val="20"/>
          <w:szCs w:val="20"/>
        </w:rPr>
        <w:t>Simplification of Boolean functions:</w:t>
      </w:r>
    </w:p>
    <w:p w14:paraId="63BD9316" w14:textId="77777777" w:rsidR="00C45C62" w:rsidRPr="0026324E" w:rsidRDefault="00C45C62" w:rsidP="001803F7">
      <w:pPr>
        <w:pStyle w:val="Listaszerbekezds"/>
        <w:numPr>
          <w:ilvl w:val="0"/>
          <w:numId w:val="41"/>
        </w:numPr>
        <w:jc w:val="both"/>
        <w:rPr>
          <w:lang w:val="en-AU"/>
        </w:rPr>
      </w:pPr>
      <w:r w:rsidRPr="0026324E">
        <w:rPr>
          <w:lang w:val="en-AU"/>
        </w:rPr>
        <w:t xml:space="preserve">Karnaugh map method </w:t>
      </w:r>
    </w:p>
    <w:p w14:paraId="63BD9317" w14:textId="77777777" w:rsidR="00C45C62" w:rsidRPr="0026324E" w:rsidRDefault="00C45C62" w:rsidP="001803F7">
      <w:pPr>
        <w:pStyle w:val="Listaszerbekezds"/>
        <w:numPr>
          <w:ilvl w:val="0"/>
          <w:numId w:val="41"/>
        </w:numPr>
        <w:jc w:val="both"/>
        <w:rPr>
          <w:lang w:val="en-AU"/>
        </w:rPr>
      </w:pPr>
      <w:r w:rsidRPr="0026324E">
        <w:rPr>
          <w:lang w:val="en-AU"/>
        </w:rPr>
        <w:t xml:space="preserve">Don’t care condition </w:t>
      </w:r>
    </w:p>
    <w:p w14:paraId="63BD9318" w14:textId="77777777" w:rsidR="00C45C62" w:rsidRPr="0026324E" w:rsidRDefault="00C45C62" w:rsidP="001803F7">
      <w:pPr>
        <w:pStyle w:val="Listaszerbekezds"/>
        <w:numPr>
          <w:ilvl w:val="0"/>
          <w:numId w:val="41"/>
        </w:numPr>
        <w:jc w:val="both"/>
        <w:rPr>
          <w:lang w:val="en-AU"/>
        </w:rPr>
      </w:pPr>
      <w:r w:rsidRPr="0026324E">
        <w:rPr>
          <w:lang w:val="en-AU"/>
        </w:rPr>
        <w:t>NAND and NOR implementation</w:t>
      </w:r>
    </w:p>
    <w:p w14:paraId="63BD9319" w14:textId="77777777" w:rsidR="00C45C62" w:rsidRPr="0026324E" w:rsidRDefault="00C45C62" w:rsidP="001803F7">
      <w:pPr>
        <w:pStyle w:val="Listaszerbekezds"/>
        <w:numPr>
          <w:ilvl w:val="0"/>
          <w:numId w:val="41"/>
        </w:numPr>
        <w:jc w:val="both"/>
        <w:rPr>
          <w:lang w:val="en-AU"/>
        </w:rPr>
      </w:pPr>
      <w:r w:rsidRPr="0026324E">
        <w:rPr>
          <w:lang w:val="en-AU"/>
        </w:rPr>
        <w:t>Exclusive-OR function</w:t>
      </w:r>
    </w:p>
    <w:p w14:paraId="63BD931A" w14:textId="77777777" w:rsidR="00C45C62" w:rsidRPr="0026324E" w:rsidRDefault="00C45C62" w:rsidP="00C45C62">
      <w:pPr>
        <w:jc w:val="both"/>
        <w:rPr>
          <w:b/>
          <w:sz w:val="20"/>
          <w:szCs w:val="20"/>
        </w:rPr>
      </w:pPr>
      <w:r w:rsidRPr="0026324E">
        <w:rPr>
          <w:b/>
          <w:sz w:val="20"/>
          <w:szCs w:val="20"/>
        </w:rPr>
        <w:t>Combinational circuits:</w:t>
      </w:r>
    </w:p>
    <w:p w14:paraId="63BD931B" w14:textId="77777777" w:rsidR="00C45C62" w:rsidRPr="0026324E" w:rsidRDefault="00C45C62" w:rsidP="001803F7">
      <w:pPr>
        <w:pStyle w:val="Listaszerbekezds"/>
        <w:numPr>
          <w:ilvl w:val="0"/>
          <w:numId w:val="45"/>
        </w:numPr>
        <w:jc w:val="both"/>
        <w:rPr>
          <w:lang w:val="en-AU"/>
        </w:rPr>
      </w:pPr>
      <w:r w:rsidRPr="0026324E">
        <w:rPr>
          <w:lang w:val="en-AU"/>
        </w:rPr>
        <w:t>Analysis and design procedures</w:t>
      </w:r>
    </w:p>
    <w:p w14:paraId="63BD931C" w14:textId="77777777" w:rsidR="00C45C62" w:rsidRPr="0026324E" w:rsidRDefault="00C45C62" w:rsidP="001803F7">
      <w:pPr>
        <w:pStyle w:val="Listaszerbekezds"/>
        <w:numPr>
          <w:ilvl w:val="0"/>
          <w:numId w:val="45"/>
        </w:numPr>
        <w:jc w:val="both"/>
        <w:rPr>
          <w:lang w:val="en-AU"/>
        </w:rPr>
      </w:pPr>
      <w:r w:rsidRPr="0026324E">
        <w:rPr>
          <w:lang w:val="en-AU"/>
        </w:rPr>
        <w:t xml:space="preserve">Digital encoder, decoder, multiplexer and de-multiplexer and their application to realise a Boolean function </w:t>
      </w:r>
    </w:p>
    <w:p w14:paraId="63BD931D" w14:textId="77777777" w:rsidR="00C45C62" w:rsidRPr="0026324E" w:rsidRDefault="00C45C62" w:rsidP="001803F7">
      <w:pPr>
        <w:pStyle w:val="Listaszerbekezds"/>
        <w:numPr>
          <w:ilvl w:val="0"/>
          <w:numId w:val="45"/>
        </w:numPr>
        <w:jc w:val="both"/>
        <w:rPr>
          <w:lang w:val="en-AU"/>
        </w:rPr>
      </w:pPr>
      <w:r w:rsidRPr="0026324E">
        <w:rPr>
          <w:lang w:val="en-AU"/>
        </w:rPr>
        <w:t>Adders and Subtractors</w:t>
      </w:r>
    </w:p>
    <w:p w14:paraId="63BD931E" w14:textId="77777777" w:rsidR="00C45C62" w:rsidRPr="0026324E" w:rsidRDefault="00C45C62" w:rsidP="001803F7">
      <w:pPr>
        <w:pStyle w:val="Listaszerbekezds"/>
        <w:numPr>
          <w:ilvl w:val="0"/>
          <w:numId w:val="45"/>
        </w:numPr>
        <w:jc w:val="both"/>
        <w:rPr>
          <w:lang w:val="en-US"/>
        </w:rPr>
      </w:pPr>
      <w:r w:rsidRPr="0026324E">
        <w:rPr>
          <w:lang w:val="en-AU"/>
        </w:rPr>
        <w:t>Multilevel NAND/NOR circuits and code conversion</w:t>
      </w:r>
    </w:p>
    <w:p w14:paraId="63BD931F" w14:textId="77777777" w:rsidR="00C45C62" w:rsidRPr="0026324E" w:rsidRDefault="00C45C62" w:rsidP="00C45C62">
      <w:pPr>
        <w:jc w:val="both"/>
        <w:rPr>
          <w:b/>
          <w:sz w:val="20"/>
          <w:szCs w:val="20"/>
        </w:rPr>
      </w:pPr>
      <w:r w:rsidRPr="0026324E">
        <w:rPr>
          <w:b/>
          <w:sz w:val="20"/>
          <w:szCs w:val="20"/>
        </w:rPr>
        <w:t>Analysis of synchronous sequential circuits:</w:t>
      </w:r>
    </w:p>
    <w:p w14:paraId="63BD9320" w14:textId="77777777" w:rsidR="00C45C62" w:rsidRPr="0026324E" w:rsidRDefault="00C45C62" w:rsidP="001803F7">
      <w:pPr>
        <w:pStyle w:val="Listaszerbekezds"/>
        <w:numPr>
          <w:ilvl w:val="0"/>
          <w:numId w:val="46"/>
        </w:numPr>
        <w:jc w:val="both"/>
        <w:rPr>
          <w:lang w:val="en-AU"/>
        </w:rPr>
      </w:pPr>
      <w:r w:rsidRPr="0026324E">
        <w:rPr>
          <w:lang w:val="en-AU"/>
        </w:rPr>
        <w:t xml:space="preserve">Flip-flops </w:t>
      </w:r>
    </w:p>
    <w:p w14:paraId="63BD9321" w14:textId="77777777" w:rsidR="00C45C62" w:rsidRPr="0026324E" w:rsidRDefault="00C45C62" w:rsidP="001803F7">
      <w:pPr>
        <w:pStyle w:val="Listaszerbekezds"/>
        <w:numPr>
          <w:ilvl w:val="0"/>
          <w:numId w:val="46"/>
        </w:numPr>
        <w:jc w:val="both"/>
        <w:rPr>
          <w:lang w:val="en-AU"/>
        </w:rPr>
      </w:pPr>
      <w:r w:rsidRPr="0026324E">
        <w:rPr>
          <w:lang w:val="en-AU"/>
        </w:rPr>
        <w:t xml:space="preserve">Analysis of clocked sequential circuits </w:t>
      </w:r>
    </w:p>
    <w:p w14:paraId="63BD9322" w14:textId="77777777" w:rsidR="00C45C62" w:rsidRPr="0026324E" w:rsidRDefault="00C45C62" w:rsidP="001803F7">
      <w:pPr>
        <w:pStyle w:val="Listaszerbekezds"/>
        <w:numPr>
          <w:ilvl w:val="0"/>
          <w:numId w:val="46"/>
        </w:numPr>
        <w:jc w:val="both"/>
        <w:rPr>
          <w:b/>
          <w:lang w:val="en-US"/>
        </w:rPr>
      </w:pPr>
      <w:r w:rsidRPr="0026324E">
        <w:rPr>
          <w:lang w:val="en-AU"/>
        </w:rPr>
        <w:t>State reduction and assignment</w:t>
      </w:r>
    </w:p>
    <w:p w14:paraId="63BD9323" w14:textId="77777777" w:rsidR="00C45C62" w:rsidRPr="0026324E" w:rsidRDefault="00C45C62" w:rsidP="00C45C62">
      <w:pPr>
        <w:jc w:val="both"/>
        <w:rPr>
          <w:b/>
          <w:sz w:val="20"/>
          <w:szCs w:val="20"/>
        </w:rPr>
      </w:pPr>
      <w:r w:rsidRPr="0026324E">
        <w:rPr>
          <w:b/>
          <w:sz w:val="20"/>
          <w:szCs w:val="20"/>
        </w:rPr>
        <w:t>Design of sequential circuits:</w:t>
      </w:r>
    </w:p>
    <w:p w14:paraId="63BD9324" w14:textId="77777777" w:rsidR="00C45C62" w:rsidRPr="0026324E" w:rsidRDefault="00C45C62" w:rsidP="001803F7">
      <w:pPr>
        <w:pStyle w:val="Listaszerbekezds"/>
        <w:numPr>
          <w:ilvl w:val="0"/>
          <w:numId w:val="51"/>
        </w:numPr>
        <w:jc w:val="both"/>
        <w:rPr>
          <w:lang w:val="en-AU"/>
        </w:rPr>
      </w:pPr>
      <w:r w:rsidRPr="0026324E">
        <w:rPr>
          <w:lang w:val="en-AU"/>
        </w:rPr>
        <w:t xml:space="preserve">Flip-flop excitation tables </w:t>
      </w:r>
    </w:p>
    <w:p w14:paraId="63BD9325" w14:textId="77777777" w:rsidR="00C45C62" w:rsidRPr="0026324E" w:rsidRDefault="00C45C62" w:rsidP="001803F7">
      <w:pPr>
        <w:pStyle w:val="Listaszerbekezds"/>
        <w:numPr>
          <w:ilvl w:val="0"/>
          <w:numId w:val="51"/>
        </w:numPr>
        <w:jc w:val="both"/>
        <w:rPr>
          <w:lang w:val="en-AU"/>
        </w:rPr>
      </w:pPr>
      <w:r w:rsidRPr="0026324E">
        <w:rPr>
          <w:lang w:val="en-AU"/>
        </w:rPr>
        <w:t xml:space="preserve">Design procedures </w:t>
      </w:r>
    </w:p>
    <w:p w14:paraId="63BD9326" w14:textId="77777777" w:rsidR="00C45C62" w:rsidRPr="0026324E" w:rsidRDefault="00C45C62" w:rsidP="001803F7">
      <w:pPr>
        <w:pStyle w:val="Listaszerbekezds"/>
        <w:numPr>
          <w:ilvl w:val="0"/>
          <w:numId w:val="51"/>
        </w:numPr>
        <w:jc w:val="both"/>
        <w:rPr>
          <w:lang w:val="en-AU"/>
        </w:rPr>
      </w:pPr>
      <w:r w:rsidRPr="0026324E">
        <w:rPr>
          <w:lang w:val="en-AU"/>
        </w:rPr>
        <w:t>Counter designs</w:t>
      </w:r>
    </w:p>
    <w:p w14:paraId="63BD9327" w14:textId="77777777" w:rsidR="00C45C62" w:rsidRPr="0026324E" w:rsidRDefault="00C45C62" w:rsidP="001803F7">
      <w:pPr>
        <w:pStyle w:val="Listaszerbekezds"/>
        <w:numPr>
          <w:ilvl w:val="0"/>
          <w:numId w:val="51"/>
        </w:numPr>
        <w:jc w:val="both"/>
        <w:rPr>
          <w:lang w:val="en-US"/>
        </w:rPr>
      </w:pPr>
      <w:r w:rsidRPr="0026324E">
        <w:rPr>
          <w:lang w:val="en-AU"/>
        </w:rPr>
        <w:t>Simplification of finite state machines</w:t>
      </w:r>
    </w:p>
    <w:p w14:paraId="63BD9328" w14:textId="77777777" w:rsidR="00C45C62" w:rsidRPr="0026324E" w:rsidRDefault="00C45C62" w:rsidP="00C45C62">
      <w:pPr>
        <w:jc w:val="both"/>
        <w:rPr>
          <w:b/>
          <w:sz w:val="20"/>
          <w:szCs w:val="20"/>
        </w:rPr>
      </w:pPr>
      <w:r w:rsidRPr="0026324E">
        <w:rPr>
          <w:b/>
          <w:sz w:val="20"/>
          <w:szCs w:val="20"/>
        </w:rPr>
        <w:t>Registers, counters and memory devices:</w:t>
      </w:r>
    </w:p>
    <w:p w14:paraId="63BD9329" w14:textId="77777777" w:rsidR="00C45C62" w:rsidRPr="0026324E" w:rsidRDefault="00C45C62" w:rsidP="001803F7">
      <w:pPr>
        <w:pStyle w:val="Listaszerbekezds"/>
        <w:numPr>
          <w:ilvl w:val="0"/>
          <w:numId w:val="52"/>
        </w:numPr>
        <w:jc w:val="both"/>
        <w:rPr>
          <w:lang w:val="en-AU"/>
        </w:rPr>
      </w:pPr>
      <w:r w:rsidRPr="0026324E">
        <w:rPr>
          <w:lang w:val="en-AU"/>
        </w:rPr>
        <w:t xml:space="preserve">Shift registers </w:t>
      </w:r>
    </w:p>
    <w:p w14:paraId="63BD932A" w14:textId="77777777" w:rsidR="00C45C62" w:rsidRPr="0026324E" w:rsidRDefault="00C45C62" w:rsidP="001803F7">
      <w:pPr>
        <w:pStyle w:val="Listaszerbekezds"/>
        <w:numPr>
          <w:ilvl w:val="0"/>
          <w:numId w:val="52"/>
        </w:numPr>
        <w:jc w:val="both"/>
        <w:rPr>
          <w:lang w:val="en-AU"/>
        </w:rPr>
      </w:pPr>
      <w:r w:rsidRPr="0026324E">
        <w:rPr>
          <w:lang w:val="en-AU"/>
        </w:rPr>
        <w:t xml:space="preserve">Ripple counters </w:t>
      </w:r>
    </w:p>
    <w:p w14:paraId="63BD932B" w14:textId="77777777" w:rsidR="00C45C62" w:rsidRPr="0026324E" w:rsidRDefault="00C45C62" w:rsidP="001803F7">
      <w:pPr>
        <w:pStyle w:val="Listaszerbekezds"/>
        <w:numPr>
          <w:ilvl w:val="0"/>
          <w:numId w:val="52"/>
        </w:numPr>
        <w:jc w:val="both"/>
        <w:rPr>
          <w:lang w:val="en-AU"/>
        </w:rPr>
      </w:pPr>
      <w:r w:rsidRPr="0026324E">
        <w:rPr>
          <w:lang w:val="en-AU"/>
        </w:rPr>
        <w:t xml:space="preserve">Synchronous counters </w:t>
      </w:r>
    </w:p>
    <w:p w14:paraId="63BD932C" w14:textId="77777777" w:rsidR="00C45C62" w:rsidRPr="0026324E" w:rsidRDefault="00C45C62" w:rsidP="001803F7">
      <w:pPr>
        <w:pStyle w:val="Listaszerbekezds"/>
        <w:numPr>
          <w:ilvl w:val="0"/>
          <w:numId w:val="52"/>
        </w:numPr>
        <w:jc w:val="both"/>
        <w:rPr>
          <w:lang w:val="en-AU"/>
        </w:rPr>
      </w:pPr>
      <w:r w:rsidRPr="0026324E">
        <w:rPr>
          <w:lang w:val="en-AU"/>
        </w:rPr>
        <w:t>Timing sequences and Random Access Memory (RAM)</w:t>
      </w:r>
    </w:p>
    <w:p w14:paraId="63BD932D" w14:textId="77777777" w:rsidR="00C45C62" w:rsidRPr="0026324E" w:rsidRDefault="00C45C62" w:rsidP="00C45C62">
      <w:pPr>
        <w:jc w:val="both"/>
        <w:rPr>
          <w:b/>
          <w:sz w:val="20"/>
          <w:szCs w:val="20"/>
          <w:lang w:val="en-AU"/>
        </w:rPr>
      </w:pPr>
      <w:r w:rsidRPr="0026324E">
        <w:rPr>
          <w:b/>
          <w:sz w:val="20"/>
          <w:szCs w:val="20"/>
        </w:rPr>
        <w:t>Algorithmic State Machines (ASM):</w:t>
      </w:r>
    </w:p>
    <w:p w14:paraId="63BD932E" w14:textId="77777777" w:rsidR="00C45C62" w:rsidRPr="0026324E" w:rsidRDefault="00C45C62" w:rsidP="001803F7">
      <w:pPr>
        <w:pStyle w:val="Listaszerbekezds"/>
        <w:numPr>
          <w:ilvl w:val="0"/>
          <w:numId w:val="55"/>
        </w:numPr>
        <w:jc w:val="both"/>
        <w:rPr>
          <w:lang w:val="en-AU"/>
        </w:rPr>
      </w:pPr>
      <w:r w:rsidRPr="0026324E">
        <w:rPr>
          <w:lang w:val="en-AU"/>
        </w:rPr>
        <w:t xml:space="preserve">ASM chart, timing issues </w:t>
      </w:r>
    </w:p>
    <w:p w14:paraId="63BD932F" w14:textId="77777777" w:rsidR="00C45C62" w:rsidRPr="0026324E" w:rsidRDefault="00C45C62" w:rsidP="001803F7">
      <w:pPr>
        <w:pStyle w:val="Listaszerbekezds"/>
        <w:numPr>
          <w:ilvl w:val="0"/>
          <w:numId w:val="55"/>
        </w:numPr>
        <w:jc w:val="both"/>
        <w:rPr>
          <w:lang w:val="en-AU"/>
        </w:rPr>
      </w:pPr>
      <w:r w:rsidRPr="0026324E">
        <w:rPr>
          <w:lang w:val="en-AU"/>
        </w:rPr>
        <w:lastRenderedPageBreak/>
        <w:t>Data and control aspects of ASM design procedures</w:t>
      </w:r>
    </w:p>
    <w:p w14:paraId="63BD9330" w14:textId="77777777" w:rsidR="00C45C62" w:rsidRPr="0026324E" w:rsidRDefault="00C45C62" w:rsidP="00C45C62">
      <w:pPr>
        <w:ind w:left="1701" w:hanging="1701"/>
        <w:jc w:val="both"/>
        <w:rPr>
          <w:b/>
          <w:sz w:val="20"/>
          <w:szCs w:val="20"/>
          <w:lang w:val="en-AU"/>
        </w:rPr>
      </w:pPr>
    </w:p>
    <w:p w14:paraId="63BD9331" w14:textId="77777777" w:rsidR="00C45C62" w:rsidRPr="0026324E" w:rsidRDefault="00C45C62" w:rsidP="00C45C62">
      <w:pPr>
        <w:ind w:left="1701" w:hanging="1701"/>
        <w:jc w:val="both"/>
        <w:rPr>
          <w:sz w:val="20"/>
          <w:szCs w:val="20"/>
        </w:rPr>
      </w:pPr>
      <w:r w:rsidRPr="0026324E">
        <w:rPr>
          <w:b/>
          <w:sz w:val="20"/>
          <w:szCs w:val="20"/>
        </w:rPr>
        <w:t>Textbook:</w:t>
      </w:r>
      <w:r w:rsidRPr="0026324E">
        <w:rPr>
          <w:sz w:val="20"/>
          <w:szCs w:val="20"/>
        </w:rPr>
        <w:tab/>
      </w:r>
    </w:p>
    <w:p w14:paraId="63BD9332" w14:textId="77777777" w:rsidR="00C45C62" w:rsidRPr="0026324E" w:rsidRDefault="00C45C62" w:rsidP="001803F7">
      <w:pPr>
        <w:pStyle w:val="Listaszerbekezds"/>
        <w:numPr>
          <w:ilvl w:val="0"/>
          <w:numId w:val="56"/>
        </w:numPr>
        <w:jc w:val="both"/>
      </w:pPr>
      <w:r w:rsidRPr="0026324E">
        <w:t>M.M. Mano and M.D.Ciletti,</w:t>
      </w:r>
      <w:r w:rsidRPr="0026324E">
        <w:rPr>
          <w:i/>
        </w:rPr>
        <w:t xml:space="preserve"> Digital Design</w:t>
      </w:r>
      <w:r w:rsidRPr="0026324E">
        <w:t>, , Prentice Hall, 4</w:t>
      </w:r>
      <w:r w:rsidRPr="0026324E">
        <w:rPr>
          <w:vertAlign w:val="superscript"/>
        </w:rPr>
        <w:t>th</w:t>
      </w:r>
      <w:r w:rsidRPr="0026324E">
        <w:t xml:space="preserve"> edition, 2010.</w:t>
      </w:r>
    </w:p>
    <w:p w14:paraId="63BD9333" w14:textId="77777777" w:rsidR="00C45C62" w:rsidRPr="0026324E" w:rsidRDefault="00C45C62" w:rsidP="001803F7">
      <w:pPr>
        <w:pStyle w:val="Listaszerbekezds"/>
        <w:numPr>
          <w:ilvl w:val="0"/>
          <w:numId w:val="56"/>
        </w:numPr>
        <w:jc w:val="both"/>
      </w:pPr>
      <w:r w:rsidRPr="0026324E">
        <w:t>Stephen Brown and Zvonko Vranesic,</w:t>
      </w:r>
      <w:r w:rsidRPr="0026324E">
        <w:rPr>
          <w:i/>
        </w:rPr>
        <w:t xml:space="preserve"> Fundamentals of Digital Logic with Verilog Design</w:t>
      </w:r>
      <w:r w:rsidRPr="0026324E">
        <w:t>, , McGraw-Hill, 3rd edition, 2009.</w:t>
      </w:r>
    </w:p>
    <w:p w14:paraId="63BD9334" w14:textId="77777777" w:rsidR="00C45C62" w:rsidRPr="0026324E" w:rsidRDefault="00C45C62" w:rsidP="00C45C62">
      <w:pPr>
        <w:ind w:left="1701" w:hanging="1701"/>
        <w:jc w:val="both"/>
        <w:rPr>
          <w:b/>
          <w:sz w:val="20"/>
          <w:szCs w:val="20"/>
        </w:rPr>
      </w:pPr>
    </w:p>
    <w:p w14:paraId="63BD9335" w14:textId="77777777" w:rsidR="00C45C62" w:rsidRPr="0026324E" w:rsidRDefault="00C45C62" w:rsidP="00C45C62">
      <w:pPr>
        <w:ind w:left="1701" w:hanging="1701"/>
        <w:jc w:val="both"/>
        <w:rPr>
          <w:sz w:val="20"/>
          <w:szCs w:val="20"/>
        </w:rPr>
      </w:pPr>
      <w:r w:rsidRPr="0026324E">
        <w:rPr>
          <w:b/>
          <w:sz w:val="20"/>
          <w:szCs w:val="20"/>
        </w:rPr>
        <w:t>Assessment:</w:t>
      </w:r>
      <w:r w:rsidRPr="0026324E">
        <w:rPr>
          <w:sz w:val="20"/>
          <w:szCs w:val="20"/>
        </w:rPr>
        <w:tab/>
      </w:r>
    </w:p>
    <w:p w14:paraId="63BD9336" w14:textId="77777777" w:rsidR="00C45C62" w:rsidRPr="0026324E" w:rsidRDefault="00C45C62" w:rsidP="00C45C62">
      <w:pPr>
        <w:ind w:left="1701" w:hanging="1701"/>
        <w:jc w:val="both"/>
        <w:rPr>
          <w:sz w:val="20"/>
          <w:szCs w:val="20"/>
        </w:rPr>
      </w:pPr>
      <w:r w:rsidRPr="0026324E">
        <w:rPr>
          <w:sz w:val="20"/>
          <w:szCs w:val="20"/>
        </w:rPr>
        <w:t>Continuous Assessment – 40 %</w:t>
      </w:r>
    </w:p>
    <w:p w14:paraId="63BD9337" w14:textId="77777777" w:rsidR="00C45C62" w:rsidRPr="0026324E" w:rsidRDefault="00C45C62" w:rsidP="00C45C62">
      <w:pPr>
        <w:jc w:val="both"/>
        <w:rPr>
          <w:sz w:val="20"/>
          <w:szCs w:val="20"/>
        </w:rPr>
      </w:pPr>
      <w:r w:rsidRPr="0026324E">
        <w:rPr>
          <w:sz w:val="20"/>
          <w:szCs w:val="20"/>
        </w:rPr>
        <w:t>Final Examination - 60 %(1x3hrs)</w:t>
      </w:r>
    </w:p>
    <w:p w14:paraId="63BD9338" w14:textId="77777777" w:rsidR="00C45C62" w:rsidRPr="0026324E" w:rsidRDefault="00C45C62" w:rsidP="00C45C62">
      <w:pPr>
        <w:jc w:val="both"/>
        <w:rPr>
          <w:sz w:val="20"/>
          <w:szCs w:val="20"/>
        </w:rPr>
      </w:pPr>
    </w:p>
    <w:p w14:paraId="63BD9339" w14:textId="77777777" w:rsidR="00C45C62" w:rsidRPr="0026324E" w:rsidRDefault="00C45C62" w:rsidP="00C45C62">
      <w:pPr>
        <w:jc w:val="both"/>
        <w:rPr>
          <w:sz w:val="20"/>
          <w:szCs w:val="20"/>
        </w:rPr>
      </w:pPr>
    </w:p>
    <w:p w14:paraId="63BD933A" w14:textId="77777777" w:rsidR="00C45C62" w:rsidRPr="0026324E" w:rsidRDefault="00C45C62" w:rsidP="00C45C62">
      <w:pPr>
        <w:rPr>
          <w:b/>
          <w:sz w:val="20"/>
          <w:szCs w:val="20"/>
          <w:lang w:val="en-AU" w:eastAsia="en-US"/>
        </w:rPr>
      </w:pPr>
      <w:r w:rsidRPr="0026324E">
        <w:rPr>
          <w:b/>
          <w:sz w:val="20"/>
          <w:szCs w:val="20"/>
        </w:rPr>
        <w:t>EE222</w:t>
      </w:r>
      <w:r w:rsidRPr="0026324E">
        <w:rPr>
          <w:b/>
          <w:sz w:val="20"/>
          <w:szCs w:val="20"/>
        </w:rPr>
        <w:tab/>
        <w:t>APPLIED ANALOGUE ELECTRONICS</w:t>
      </w:r>
    </w:p>
    <w:p w14:paraId="63BD933B" w14:textId="77777777" w:rsidR="00C45C62" w:rsidRPr="0026324E" w:rsidRDefault="00C45C62" w:rsidP="00C45C62">
      <w:pPr>
        <w:jc w:val="both"/>
        <w:rPr>
          <w:b/>
          <w:sz w:val="20"/>
          <w:szCs w:val="20"/>
        </w:rPr>
      </w:pPr>
    </w:p>
    <w:p w14:paraId="63BD933C" w14:textId="77777777" w:rsidR="00C45C62" w:rsidRPr="0026324E" w:rsidRDefault="00C45C62" w:rsidP="00C45C62">
      <w:pPr>
        <w:jc w:val="both"/>
        <w:rPr>
          <w:b/>
          <w:sz w:val="20"/>
          <w:szCs w:val="20"/>
        </w:rPr>
      </w:pPr>
      <w:r w:rsidRPr="0026324E">
        <w:rPr>
          <w:b/>
          <w:sz w:val="20"/>
          <w:szCs w:val="20"/>
        </w:rPr>
        <w:t>Lecture Hours per week:</w:t>
      </w:r>
      <w:r w:rsidRPr="0026324E">
        <w:rPr>
          <w:b/>
          <w:sz w:val="20"/>
          <w:szCs w:val="20"/>
        </w:rPr>
        <w:tab/>
      </w:r>
      <w:r w:rsidRPr="0026324E">
        <w:rPr>
          <w:b/>
          <w:sz w:val="20"/>
          <w:szCs w:val="20"/>
        </w:rPr>
        <w:tab/>
      </w:r>
      <w:r w:rsidRPr="0026324E">
        <w:rPr>
          <w:b/>
          <w:sz w:val="20"/>
          <w:szCs w:val="20"/>
        </w:rPr>
        <w:tab/>
        <w:t>3</w:t>
      </w:r>
    </w:p>
    <w:p w14:paraId="63BD933D" w14:textId="77777777" w:rsidR="00C45C62" w:rsidRPr="0026324E" w:rsidRDefault="00C45C62" w:rsidP="00C45C62">
      <w:pPr>
        <w:jc w:val="both"/>
        <w:rPr>
          <w:b/>
          <w:sz w:val="20"/>
          <w:szCs w:val="20"/>
        </w:rPr>
      </w:pPr>
      <w:r w:rsidRPr="0026324E">
        <w:rPr>
          <w:b/>
          <w:sz w:val="20"/>
          <w:szCs w:val="20"/>
        </w:rPr>
        <w:t>Tutorial Hours per week:</w:t>
      </w:r>
      <w:r w:rsidRPr="0026324E">
        <w:rPr>
          <w:b/>
          <w:sz w:val="20"/>
          <w:szCs w:val="20"/>
        </w:rPr>
        <w:tab/>
      </w:r>
      <w:r w:rsidRPr="0026324E">
        <w:rPr>
          <w:b/>
          <w:sz w:val="20"/>
          <w:szCs w:val="20"/>
        </w:rPr>
        <w:tab/>
        <w:t>1</w:t>
      </w:r>
    </w:p>
    <w:p w14:paraId="63BD933E" w14:textId="77777777" w:rsidR="00C45C62" w:rsidRPr="0026324E" w:rsidRDefault="00DE652B" w:rsidP="00C45C62">
      <w:pPr>
        <w:jc w:val="both"/>
        <w:rPr>
          <w:b/>
          <w:sz w:val="20"/>
          <w:szCs w:val="20"/>
        </w:rPr>
      </w:pPr>
      <w:r w:rsidRPr="0026324E">
        <w:rPr>
          <w:b/>
          <w:sz w:val="20"/>
          <w:szCs w:val="20"/>
        </w:rPr>
        <w:t>L</w:t>
      </w:r>
      <w:r w:rsidR="00C45C62" w:rsidRPr="0026324E">
        <w:rPr>
          <w:b/>
          <w:sz w:val="20"/>
          <w:szCs w:val="20"/>
        </w:rPr>
        <w:t>aboratory Hours per week:</w:t>
      </w:r>
      <w:r w:rsidR="00C45C62" w:rsidRPr="0026324E">
        <w:rPr>
          <w:b/>
          <w:sz w:val="20"/>
          <w:szCs w:val="20"/>
        </w:rPr>
        <w:tab/>
      </w:r>
      <w:r w:rsidR="00C45C62" w:rsidRPr="0026324E">
        <w:rPr>
          <w:b/>
          <w:sz w:val="20"/>
          <w:szCs w:val="20"/>
        </w:rPr>
        <w:tab/>
        <w:t>1.5</w:t>
      </w:r>
    </w:p>
    <w:p w14:paraId="63BD933F" w14:textId="77777777" w:rsidR="00C45C62" w:rsidRPr="0026324E" w:rsidRDefault="00C45C62" w:rsidP="00C45C62">
      <w:pPr>
        <w:jc w:val="both"/>
        <w:rPr>
          <w:b/>
          <w:sz w:val="20"/>
          <w:szCs w:val="20"/>
        </w:rPr>
      </w:pPr>
    </w:p>
    <w:p w14:paraId="63BD9340" w14:textId="77777777" w:rsidR="00C45C62" w:rsidRPr="0026324E" w:rsidRDefault="00C21800" w:rsidP="00C45C62">
      <w:pPr>
        <w:jc w:val="both"/>
        <w:rPr>
          <w:b/>
          <w:sz w:val="20"/>
          <w:szCs w:val="20"/>
        </w:rPr>
      </w:pPr>
      <w:r>
        <w:rPr>
          <w:b/>
          <w:sz w:val="20"/>
          <w:szCs w:val="20"/>
        </w:rPr>
        <w:t>Credits:</w:t>
      </w:r>
      <w:r>
        <w:rPr>
          <w:b/>
          <w:sz w:val="20"/>
          <w:szCs w:val="20"/>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t>18</w:t>
      </w:r>
    </w:p>
    <w:p w14:paraId="63BD9341" w14:textId="77777777" w:rsidR="00C45C62" w:rsidRPr="0026324E" w:rsidRDefault="00C45C62" w:rsidP="00C45C62">
      <w:pPr>
        <w:jc w:val="both"/>
        <w:rPr>
          <w:sz w:val="20"/>
          <w:szCs w:val="20"/>
        </w:rPr>
      </w:pPr>
    </w:p>
    <w:p w14:paraId="63BD9342" w14:textId="77777777" w:rsidR="00C45C62" w:rsidRPr="0026324E" w:rsidRDefault="00C45C62" w:rsidP="00C45C62">
      <w:pPr>
        <w:jc w:val="both"/>
        <w:rPr>
          <w:sz w:val="20"/>
          <w:szCs w:val="20"/>
        </w:rPr>
      </w:pPr>
      <w:r w:rsidRPr="0026324E">
        <w:rPr>
          <w:b/>
          <w:sz w:val="20"/>
          <w:szCs w:val="20"/>
        </w:rPr>
        <w:t>Prerequisite:</w:t>
      </w:r>
      <w:r w:rsidRPr="0026324E">
        <w:rPr>
          <w:sz w:val="20"/>
          <w:szCs w:val="20"/>
        </w:rPr>
        <w:t xml:space="preserve"> </w:t>
      </w:r>
      <w:r w:rsidR="0026324E" w:rsidRPr="0026324E">
        <w:rPr>
          <w:sz w:val="20"/>
          <w:szCs w:val="20"/>
        </w:rPr>
        <w:t>EE213, MA235</w:t>
      </w:r>
    </w:p>
    <w:p w14:paraId="63BD9343" w14:textId="77777777" w:rsidR="00C45C62" w:rsidRPr="0026324E" w:rsidRDefault="00C45C62" w:rsidP="00C45C62">
      <w:pPr>
        <w:jc w:val="both"/>
        <w:rPr>
          <w:sz w:val="20"/>
          <w:szCs w:val="20"/>
        </w:rPr>
      </w:pPr>
    </w:p>
    <w:p w14:paraId="63BD9344" w14:textId="77777777" w:rsidR="00C45C62" w:rsidRPr="0026324E" w:rsidRDefault="00C45C62" w:rsidP="00C45C62">
      <w:pPr>
        <w:jc w:val="both"/>
        <w:rPr>
          <w:sz w:val="20"/>
          <w:szCs w:val="20"/>
        </w:rPr>
      </w:pPr>
      <w:r w:rsidRPr="0026324E">
        <w:rPr>
          <w:b/>
          <w:sz w:val="20"/>
          <w:szCs w:val="20"/>
        </w:rPr>
        <w:t>Corequisite:</w:t>
      </w:r>
      <w:r w:rsidRPr="0026324E">
        <w:rPr>
          <w:sz w:val="20"/>
          <w:szCs w:val="20"/>
        </w:rPr>
        <w:t xml:space="preserve"> none</w:t>
      </w:r>
    </w:p>
    <w:p w14:paraId="63BD9345" w14:textId="77777777" w:rsidR="00C45C62" w:rsidRPr="0026324E" w:rsidRDefault="00C45C62" w:rsidP="00C45C62">
      <w:pPr>
        <w:jc w:val="both"/>
        <w:rPr>
          <w:sz w:val="20"/>
          <w:szCs w:val="20"/>
        </w:rPr>
      </w:pPr>
    </w:p>
    <w:p w14:paraId="63BD9346" w14:textId="77777777" w:rsidR="00C45C62" w:rsidRPr="0026324E" w:rsidRDefault="0026324E" w:rsidP="00C45C62">
      <w:pPr>
        <w:jc w:val="both"/>
        <w:rPr>
          <w:b/>
          <w:sz w:val="20"/>
          <w:szCs w:val="20"/>
        </w:rPr>
      </w:pPr>
      <w:r w:rsidRPr="0026324E">
        <w:rPr>
          <w:b/>
          <w:sz w:val="20"/>
          <w:szCs w:val="20"/>
        </w:rPr>
        <w:t>Learning Outcomes:</w:t>
      </w:r>
    </w:p>
    <w:p w14:paraId="63BD9347" w14:textId="77777777" w:rsidR="00C45C62" w:rsidRPr="0026324E" w:rsidRDefault="00C45C62" w:rsidP="001803F7">
      <w:pPr>
        <w:pStyle w:val="Listaszerbekezds"/>
        <w:numPr>
          <w:ilvl w:val="0"/>
          <w:numId w:val="57"/>
        </w:numPr>
        <w:jc w:val="both"/>
      </w:pPr>
      <w:r w:rsidRPr="0026324E">
        <w:rPr>
          <w:lang w:val="en-AU"/>
        </w:rPr>
        <w:t>Describe the formation of the p-n junction via energy level diagrams and physical structure.</w:t>
      </w:r>
      <w:r w:rsidRPr="0026324E">
        <w:t xml:space="preserve"> </w:t>
      </w:r>
    </w:p>
    <w:p w14:paraId="63BD9348" w14:textId="77777777" w:rsidR="00C45C62" w:rsidRPr="0026324E" w:rsidRDefault="00C45C62" w:rsidP="001803F7">
      <w:pPr>
        <w:pStyle w:val="Listaszerbekezds"/>
        <w:numPr>
          <w:ilvl w:val="0"/>
          <w:numId w:val="57"/>
        </w:numPr>
        <w:jc w:val="both"/>
        <w:rPr>
          <w:lang w:val="en-AU"/>
        </w:rPr>
      </w:pPr>
      <w:r w:rsidRPr="0026324E">
        <w:t>Apply p-n junction diodes in circuits such as rectifiers</w:t>
      </w:r>
      <w:r w:rsidRPr="0026324E">
        <w:rPr>
          <w:lang w:val="en-AU"/>
        </w:rPr>
        <w:t>.</w:t>
      </w:r>
    </w:p>
    <w:p w14:paraId="63BD9349" w14:textId="77777777" w:rsidR="00C45C62" w:rsidRPr="0026324E" w:rsidRDefault="00C45C62" w:rsidP="001803F7">
      <w:pPr>
        <w:pStyle w:val="Listaszerbekezds"/>
        <w:numPr>
          <w:ilvl w:val="0"/>
          <w:numId w:val="57"/>
        </w:numPr>
        <w:jc w:val="both"/>
        <w:rPr>
          <w:strike/>
          <w:lang w:val="en-US"/>
        </w:rPr>
      </w:pPr>
      <w:r w:rsidRPr="0026324E">
        <w:t xml:space="preserve">Describe the structure, biasing and application of the BJTs. </w:t>
      </w:r>
    </w:p>
    <w:p w14:paraId="63BD934A" w14:textId="77777777" w:rsidR="00C45C62" w:rsidRPr="0026324E" w:rsidRDefault="00C45C62" w:rsidP="001803F7">
      <w:pPr>
        <w:pStyle w:val="Listaszerbekezds"/>
        <w:numPr>
          <w:ilvl w:val="0"/>
          <w:numId w:val="57"/>
        </w:numPr>
        <w:jc w:val="both"/>
      </w:pPr>
      <w:r w:rsidRPr="0026324E">
        <w:t>Apply and analyse BJT as an amplifier.</w:t>
      </w:r>
    </w:p>
    <w:p w14:paraId="63BD934B" w14:textId="77777777" w:rsidR="00C45C62" w:rsidRPr="0026324E" w:rsidRDefault="00C45C62" w:rsidP="001803F7">
      <w:pPr>
        <w:pStyle w:val="Listaszerbekezds"/>
        <w:numPr>
          <w:ilvl w:val="0"/>
          <w:numId w:val="57"/>
        </w:numPr>
        <w:jc w:val="both"/>
        <w:rPr>
          <w:strike/>
        </w:rPr>
      </w:pPr>
      <w:r w:rsidRPr="0026324E">
        <w:rPr>
          <w:lang w:val="en-AU"/>
        </w:rPr>
        <w:t>Apply Operational amplifiers for different applications.</w:t>
      </w:r>
      <w:r w:rsidRPr="0026324E">
        <w:t xml:space="preserve"> </w:t>
      </w:r>
    </w:p>
    <w:p w14:paraId="63BD934C" w14:textId="77777777" w:rsidR="00C45C62" w:rsidRPr="0026324E" w:rsidRDefault="00C45C62" w:rsidP="001803F7">
      <w:pPr>
        <w:pStyle w:val="Listaszerbekezds"/>
        <w:numPr>
          <w:ilvl w:val="0"/>
          <w:numId w:val="57"/>
        </w:numPr>
        <w:jc w:val="both"/>
      </w:pPr>
      <w:r w:rsidRPr="0026324E">
        <w:t>Analyse the analogue devices.</w:t>
      </w:r>
    </w:p>
    <w:p w14:paraId="63BD934D" w14:textId="77777777" w:rsidR="00C45C62" w:rsidRPr="0026324E" w:rsidRDefault="00C45C62" w:rsidP="00C45C62">
      <w:pPr>
        <w:jc w:val="both"/>
        <w:rPr>
          <w:b/>
          <w:sz w:val="20"/>
          <w:szCs w:val="20"/>
        </w:rPr>
      </w:pPr>
    </w:p>
    <w:p w14:paraId="63BD934E" w14:textId="77777777" w:rsidR="00C45C62" w:rsidRPr="0026324E" w:rsidRDefault="00C45C62" w:rsidP="00C45C62">
      <w:pPr>
        <w:jc w:val="both"/>
        <w:rPr>
          <w:sz w:val="20"/>
          <w:szCs w:val="20"/>
        </w:rPr>
      </w:pPr>
      <w:r w:rsidRPr="0026324E">
        <w:rPr>
          <w:b/>
          <w:sz w:val="20"/>
          <w:szCs w:val="20"/>
        </w:rPr>
        <w:t>Syllabus:</w:t>
      </w:r>
      <w:r w:rsidRPr="0026324E">
        <w:rPr>
          <w:sz w:val="20"/>
          <w:szCs w:val="20"/>
        </w:rPr>
        <w:tab/>
      </w:r>
      <w:r w:rsidRPr="0026324E">
        <w:rPr>
          <w:sz w:val="20"/>
          <w:szCs w:val="20"/>
        </w:rPr>
        <w:tab/>
      </w:r>
      <w:r w:rsidRPr="0026324E">
        <w:rPr>
          <w:sz w:val="20"/>
          <w:szCs w:val="20"/>
        </w:rPr>
        <w:tab/>
      </w:r>
    </w:p>
    <w:p w14:paraId="63BD934F" w14:textId="77777777" w:rsidR="00C45C62" w:rsidRPr="0026324E" w:rsidRDefault="00C45C62" w:rsidP="00C45C62">
      <w:pPr>
        <w:jc w:val="both"/>
        <w:rPr>
          <w:sz w:val="20"/>
          <w:szCs w:val="20"/>
        </w:rPr>
      </w:pPr>
      <w:r w:rsidRPr="0026324E">
        <w:rPr>
          <w:b/>
          <w:bCs/>
          <w:sz w:val="20"/>
          <w:szCs w:val="20"/>
        </w:rPr>
        <w:t>Theory and the P-N Junction</w:t>
      </w:r>
      <w:r w:rsidRPr="0026324E">
        <w:rPr>
          <w:b/>
          <w:sz w:val="20"/>
          <w:szCs w:val="20"/>
        </w:rPr>
        <w:t>:</w:t>
      </w:r>
      <w:r w:rsidRPr="0026324E">
        <w:rPr>
          <w:sz w:val="20"/>
          <w:szCs w:val="20"/>
        </w:rPr>
        <w:t xml:space="preserve"> </w:t>
      </w:r>
    </w:p>
    <w:p w14:paraId="63BD9350" w14:textId="77777777" w:rsidR="00C45C62" w:rsidRPr="0026324E" w:rsidRDefault="00C45C62" w:rsidP="001803F7">
      <w:pPr>
        <w:pStyle w:val="Listaszerbekezds"/>
        <w:numPr>
          <w:ilvl w:val="0"/>
          <w:numId w:val="39"/>
        </w:numPr>
        <w:jc w:val="both"/>
        <w:rPr>
          <w:lang w:val="en-AU"/>
        </w:rPr>
      </w:pPr>
      <w:r w:rsidRPr="0026324E">
        <w:t>Review of the atomic structure and bonding</w:t>
      </w:r>
    </w:p>
    <w:p w14:paraId="63BD9351" w14:textId="77777777" w:rsidR="00C45C62" w:rsidRPr="0026324E" w:rsidRDefault="00C45C62" w:rsidP="001803F7">
      <w:pPr>
        <w:pStyle w:val="Listaszerbekezds"/>
        <w:numPr>
          <w:ilvl w:val="0"/>
          <w:numId w:val="39"/>
        </w:numPr>
        <w:jc w:val="both"/>
        <w:rPr>
          <w:lang w:val="en-AU"/>
        </w:rPr>
      </w:pPr>
      <w:r w:rsidRPr="0026324E">
        <w:t>Covalent bonded structures in semiconductor</w:t>
      </w:r>
    </w:p>
    <w:p w14:paraId="63BD9352" w14:textId="77777777" w:rsidR="00C45C62" w:rsidRPr="0026324E" w:rsidRDefault="00C45C62" w:rsidP="001803F7">
      <w:pPr>
        <w:pStyle w:val="Listaszerbekezds"/>
        <w:numPr>
          <w:ilvl w:val="0"/>
          <w:numId w:val="39"/>
        </w:numPr>
        <w:jc w:val="both"/>
        <w:rPr>
          <w:lang w:val="en-AU"/>
        </w:rPr>
      </w:pPr>
      <w:r w:rsidRPr="0026324E">
        <w:t>Charge carriers and Energy levels</w:t>
      </w:r>
    </w:p>
    <w:p w14:paraId="63BD9353" w14:textId="77777777" w:rsidR="00C45C62" w:rsidRPr="0026324E" w:rsidRDefault="00C45C62" w:rsidP="001803F7">
      <w:pPr>
        <w:pStyle w:val="Listaszerbekezds"/>
        <w:numPr>
          <w:ilvl w:val="0"/>
          <w:numId w:val="39"/>
        </w:numPr>
        <w:jc w:val="both"/>
        <w:rPr>
          <w:lang w:val="en-AU"/>
        </w:rPr>
      </w:pPr>
      <w:r w:rsidRPr="0026324E">
        <w:t>Energy level diagrams</w:t>
      </w:r>
    </w:p>
    <w:p w14:paraId="63BD9354" w14:textId="77777777" w:rsidR="00C45C62" w:rsidRPr="0026324E" w:rsidRDefault="00C45C62" w:rsidP="001803F7">
      <w:pPr>
        <w:pStyle w:val="Listaszerbekezds"/>
        <w:numPr>
          <w:ilvl w:val="0"/>
          <w:numId w:val="39"/>
        </w:numPr>
        <w:jc w:val="both"/>
        <w:rPr>
          <w:lang w:val="en-AU"/>
        </w:rPr>
      </w:pPr>
      <w:r w:rsidRPr="0026324E">
        <w:t>Doping; n-type and p-type semiconductors</w:t>
      </w:r>
    </w:p>
    <w:p w14:paraId="63BD9355" w14:textId="77777777" w:rsidR="00C45C62" w:rsidRPr="0026324E" w:rsidRDefault="00C45C62" w:rsidP="001803F7">
      <w:pPr>
        <w:pStyle w:val="Listaszerbekezds"/>
        <w:numPr>
          <w:ilvl w:val="0"/>
          <w:numId w:val="39"/>
        </w:numPr>
        <w:jc w:val="both"/>
        <w:rPr>
          <w:lang w:val="en-AU"/>
        </w:rPr>
      </w:pPr>
      <w:r w:rsidRPr="0026324E">
        <w:t>Drift and Diffusion currents</w:t>
      </w:r>
    </w:p>
    <w:p w14:paraId="63BD9356" w14:textId="77777777" w:rsidR="00C45C62" w:rsidRPr="0026324E" w:rsidRDefault="00C45C62" w:rsidP="001803F7">
      <w:pPr>
        <w:pStyle w:val="Listaszerbekezds"/>
        <w:numPr>
          <w:ilvl w:val="0"/>
          <w:numId w:val="39"/>
        </w:numPr>
        <w:jc w:val="both"/>
        <w:rPr>
          <w:lang w:val="en-AU"/>
        </w:rPr>
      </w:pPr>
      <w:r w:rsidRPr="0026324E">
        <w:t>The P-N Junction</w:t>
      </w:r>
    </w:p>
    <w:p w14:paraId="63BD9357" w14:textId="77777777" w:rsidR="00C45C62" w:rsidRPr="0026324E" w:rsidRDefault="00C45C62" w:rsidP="001803F7">
      <w:pPr>
        <w:pStyle w:val="Listaszerbekezds"/>
        <w:numPr>
          <w:ilvl w:val="0"/>
          <w:numId w:val="39"/>
        </w:numPr>
        <w:jc w:val="both"/>
        <w:rPr>
          <w:lang w:val="en-AU"/>
        </w:rPr>
      </w:pPr>
      <w:r w:rsidRPr="0026324E">
        <w:lastRenderedPageBreak/>
        <w:t>P-N junction at Thermal Equilibrium</w:t>
      </w:r>
    </w:p>
    <w:p w14:paraId="63BD9358" w14:textId="77777777" w:rsidR="00C45C62" w:rsidRPr="0026324E" w:rsidRDefault="00C45C62" w:rsidP="001803F7">
      <w:pPr>
        <w:pStyle w:val="Listaszerbekezds"/>
        <w:numPr>
          <w:ilvl w:val="0"/>
          <w:numId w:val="39"/>
        </w:numPr>
        <w:jc w:val="both"/>
        <w:rPr>
          <w:lang w:val="en-AU"/>
        </w:rPr>
      </w:pPr>
      <w:r w:rsidRPr="0026324E">
        <w:t>Junction capacitance</w:t>
      </w:r>
    </w:p>
    <w:p w14:paraId="63BD9359" w14:textId="77777777" w:rsidR="00C45C62" w:rsidRPr="0026324E" w:rsidRDefault="00C45C62" w:rsidP="00C45C62">
      <w:pPr>
        <w:jc w:val="both"/>
        <w:rPr>
          <w:b/>
          <w:sz w:val="20"/>
          <w:szCs w:val="20"/>
          <w:lang w:val="en-AU"/>
        </w:rPr>
      </w:pPr>
      <w:r w:rsidRPr="0026324E">
        <w:rPr>
          <w:b/>
          <w:sz w:val="20"/>
          <w:szCs w:val="20"/>
        </w:rPr>
        <w:t>P-N Junction Diodes and applications:</w:t>
      </w:r>
    </w:p>
    <w:p w14:paraId="63BD935A" w14:textId="77777777" w:rsidR="00C45C62" w:rsidRPr="0026324E" w:rsidRDefault="00C45C62" w:rsidP="001803F7">
      <w:pPr>
        <w:pStyle w:val="Listaszerbekezds"/>
        <w:numPr>
          <w:ilvl w:val="0"/>
          <w:numId w:val="40"/>
        </w:numPr>
        <w:jc w:val="both"/>
        <w:rPr>
          <w:lang w:val="en-AU"/>
        </w:rPr>
      </w:pPr>
      <w:r w:rsidRPr="0026324E">
        <w:t>P-N junction diode</w:t>
      </w:r>
      <w:r w:rsidRPr="0026324E">
        <w:rPr>
          <w:lang w:val="en-AU"/>
        </w:rPr>
        <w:t xml:space="preserve"> </w:t>
      </w:r>
    </w:p>
    <w:p w14:paraId="63BD935B" w14:textId="77777777" w:rsidR="00C45C62" w:rsidRPr="0026324E" w:rsidRDefault="00C45C62" w:rsidP="001803F7">
      <w:pPr>
        <w:pStyle w:val="Listaszerbekezds"/>
        <w:numPr>
          <w:ilvl w:val="0"/>
          <w:numId w:val="40"/>
        </w:numPr>
        <w:jc w:val="both"/>
        <w:rPr>
          <w:lang w:val="en-AU"/>
        </w:rPr>
      </w:pPr>
      <w:r w:rsidRPr="0026324E">
        <w:t>Characteristic curve of the p-n junction diode</w:t>
      </w:r>
    </w:p>
    <w:p w14:paraId="63BD935C" w14:textId="77777777" w:rsidR="00C45C62" w:rsidRPr="0026324E" w:rsidRDefault="00C45C62" w:rsidP="001803F7">
      <w:pPr>
        <w:pStyle w:val="Listaszerbekezds"/>
        <w:numPr>
          <w:ilvl w:val="0"/>
          <w:numId w:val="40"/>
        </w:numPr>
        <w:jc w:val="both"/>
        <w:rPr>
          <w:lang w:val="en-AU"/>
        </w:rPr>
      </w:pPr>
      <w:r w:rsidRPr="0026324E">
        <w:t>Type of diodes and respective applications</w:t>
      </w:r>
    </w:p>
    <w:p w14:paraId="63BD935D" w14:textId="77777777" w:rsidR="00C45C62" w:rsidRPr="0026324E" w:rsidRDefault="00C45C62" w:rsidP="001803F7">
      <w:pPr>
        <w:pStyle w:val="Listaszerbekezds"/>
        <w:numPr>
          <w:ilvl w:val="0"/>
          <w:numId w:val="40"/>
        </w:numPr>
        <w:jc w:val="both"/>
        <w:rPr>
          <w:lang w:val="en-AU"/>
        </w:rPr>
      </w:pPr>
      <w:r w:rsidRPr="0026324E">
        <w:t>Rectifier circuits: full and half wave rectifier circuits.</w:t>
      </w:r>
    </w:p>
    <w:p w14:paraId="63BD935E" w14:textId="77777777" w:rsidR="00C45C62" w:rsidRPr="0026324E" w:rsidRDefault="00C45C62" w:rsidP="001803F7">
      <w:pPr>
        <w:pStyle w:val="Listaszerbekezds"/>
        <w:numPr>
          <w:ilvl w:val="0"/>
          <w:numId w:val="40"/>
        </w:numPr>
        <w:jc w:val="both"/>
        <w:rPr>
          <w:lang w:val="en-AU"/>
        </w:rPr>
      </w:pPr>
      <w:r w:rsidRPr="0026324E">
        <w:t>Voltage regulators</w:t>
      </w:r>
    </w:p>
    <w:p w14:paraId="63BD935F" w14:textId="77777777" w:rsidR="00C45C62" w:rsidRPr="0026324E" w:rsidRDefault="00C45C62" w:rsidP="00C45C62">
      <w:pPr>
        <w:jc w:val="both"/>
        <w:rPr>
          <w:b/>
          <w:sz w:val="20"/>
          <w:szCs w:val="20"/>
        </w:rPr>
      </w:pPr>
      <w:r w:rsidRPr="0026324E">
        <w:rPr>
          <w:b/>
          <w:sz w:val="20"/>
          <w:szCs w:val="20"/>
        </w:rPr>
        <w:t>Operation and biasing of BJTs and relevant applications:</w:t>
      </w:r>
    </w:p>
    <w:p w14:paraId="63BD9360" w14:textId="77777777" w:rsidR="00C45C62" w:rsidRPr="0026324E" w:rsidRDefault="00C45C62" w:rsidP="001803F7">
      <w:pPr>
        <w:pStyle w:val="Listaszerbekezds"/>
        <w:numPr>
          <w:ilvl w:val="0"/>
          <w:numId w:val="41"/>
        </w:numPr>
        <w:jc w:val="both"/>
        <w:rPr>
          <w:lang w:val="en-AU"/>
        </w:rPr>
      </w:pPr>
      <w:r w:rsidRPr="0026324E">
        <w:t>The Bipolar Junction Transistor (BJT)-NPN, PNP</w:t>
      </w:r>
    </w:p>
    <w:p w14:paraId="63BD9361" w14:textId="77777777" w:rsidR="00C45C62" w:rsidRPr="0026324E" w:rsidRDefault="00C45C62" w:rsidP="001803F7">
      <w:pPr>
        <w:pStyle w:val="Listaszerbekezds"/>
        <w:numPr>
          <w:ilvl w:val="0"/>
          <w:numId w:val="41"/>
        </w:numPr>
        <w:jc w:val="both"/>
        <w:rPr>
          <w:lang w:val="en-AU"/>
        </w:rPr>
      </w:pPr>
      <w:r w:rsidRPr="0026324E">
        <w:t>Biasing the transistor</w:t>
      </w:r>
    </w:p>
    <w:p w14:paraId="63BD9362" w14:textId="77777777" w:rsidR="00C45C62" w:rsidRPr="0026324E" w:rsidRDefault="00C45C62" w:rsidP="001803F7">
      <w:pPr>
        <w:pStyle w:val="Listaszerbekezds"/>
        <w:numPr>
          <w:ilvl w:val="0"/>
          <w:numId w:val="41"/>
        </w:numPr>
        <w:jc w:val="both"/>
        <w:rPr>
          <w:lang w:val="en-AU"/>
        </w:rPr>
      </w:pPr>
      <w:r w:rsidRPr="0026324E">
        <w:t>BJT operation characteristics</w:t>
      </w:r>
    </w:p>
    <w:p w14:paraId="63BD9363" w14:textId="77777777" w:rsidR="00C45C62" w:rsidRPr="0026324E" w:rsidRDefault="00C45C62" w:rsidP="001803F7">
      <w:pPr>
        <w:pStyle w:val="Listaszerbekezds"/>
        <w:numPr>
          <w:ilvl w:val="0"/>
          <w:numId w:val="41"/>
        </w:numPr>
        <w:jc w:val="both"/>
        <w:rPr>
          <w:lang w:val="en-AU"/>
        </w:rPr>
      </w:pPr>
      <w:r w:rsidRPr="0026324E">
        <w:t>Transistor as a switch</w:t>
      </w:r>
    </w:p>
    <w:p w14:paraId="63BD9364" w14:textId="77777777" w:rsidR="00C45C62" w:rsidRPr="0026324E" w:rsidRDefault="00C45C62" w:rsidP="00C45C62">
      <w:pPr>
        <w:jc w:val="both"/>
        <w:rPr>
          <w:b/>
          <w:sz w:val="20"/>
          <w:szCs w:val="20"/>
        </w:rPr>
      </w:pPr>
      <w:r w:rsidRPr="0026324E">
        <w:rPr>
          <w:b/>
          <w:sz w:val="20"/>
          <w:szCs w:val="20"/>
        </w:rPr>
        <w:t>BJT as an amplifier:</w:t>
      </w:r>
    </w:p>
    <w:p w14:paraId="63BD9365" w14:textId="77777777" w:rsidR="00C45C62" w:rsidRPr="0026324E" w:rsidRDefault="00C45C62" w:rsidP="001803F7">
      <w:pPr>
        <w:pStyle w:val="Listaszerbekezds"/>
        <w:numPr>
          <w:ilvl w:val="0"/>
          <w:numId w:val="45"/>
        </w:numPr>
        <w:jc w:val="both"/>
        <w:rPr>
          <w:lang w:val="en-AU"/>
        </w:rPr>
      </w:pPr>
      <w:r w:rsidRPr="0026324E">
        <w:rPr>
          <w:lang w:val="en-AU"/>
        </w:rPr>
        <w:t>BJT transistor amplifier configurations: common-emitter, -collector, and -base</w:t>
      </w:r>
    </w:p>
    <w:p w14:paraId="63BD9366" w14:textId="77777777" w:rsidR="00C45C62" w:rsidRPr="0026324E" w:rsidRDefault="00C45C62" w:rsidP="001803F7">
      <w:pPr>
        <w:pStyle w:val="Listaszerbekezds"/>
        <w:numPr>
          <w:ilvl w:val="0"/>
          <w:numId w:val="45"/>
        </w:numPr>
        <w:jc w:val="both"/>
        <w:rPr>
          <w:lang w:val="en-AU"/>
        </w:rPr>
      </w:pPr>
      <w:r w:rsidRPr="0026324E">
        <w:rPr>
          <w:lang w:val="en-AU"/>
        </w:rPr>
        <w:t>Equivalent circuit models</w:t>
      </w:r>
    </w:p>
    <w:p w14:paraId="63BD9367" w14:textId="77777777" w:rsidR="00C45C62" w:rsidRPr="0026324E" w:rsidRDefault="00C45C62" w:rsidP="001803F7">
      <w:pPr>
        <w:pStyle w:val="Listaszerbekezds"/>
        <w:numPr>
          <w:ilvl w:val="0"/>
          <w:numId w:val="45"/>
        </w:numPr>
        <w:jc w:val="both"/>
        <w:rPr>
          <w:lang w:val="en-AU"/>
        </w:rPr>
      </w:pPr>
      <w:r w:rsidRPr="0026324E">
        <w:rPr>
          <w:lang w:val="en-AU"/>
        </w:rPr>
        <w:t>Gain and Impedance</w:t>
      </w:r>
    </w:p>
    <w:p w14:paraId="63BD9368" w14:textId="77777777" w:rsidR="00C45C62" w:rsidRPr="0026324E" w:rsidRDefault="00C45C62" w:rsidP="001803F7">
      <w:pPr>
        <w:pStyle w:val="Listaszerbekezds"/>
        <w:numPr>
          <w:ilvl w:val="0"/>
          <w:numId w:val="45"/>
        </w:numPr>
        <w:jc w:val="both"/>
        <w:rPr>
          <w:lang w:val="en-AU"/>
        </w:rPr>
      </w:pPr>
      <w:r w:rsidRPr="0026324E">
        <w:rPr>
          <w:lang w:val="en-AU"/>
        </w:rPr>
        <w:t>Common Emitter, Collector, and base amplifiers</w:t>
      </w:r>
    </w:p>
    <w:p w14:paraId="63BD9369" w14:textId="77777777" w:rsidR="00C45C62" w:rsidRPr="0026324E" w:rsidRDefault="00C45C62" w:rsidP="001803F7">
      <w:pPr>
        <w:pStyle w:val="Listaszerbekezds"/>
        <w:numPr>
          <w:ilvl w:val="0"/>
          <w:numId w:val="45"/>
        </w:numPr>
        <w:jc w:val="both"/>
        <w:rPr>
          <w:lang w:val="en-AU"/>
        </w:rPr>
      </w:pPr>
      <w:r w:rsidRPr="0026324E">
        <w:rPr>
          <w:lang w:val="en-AU"/>
        </w:rPr>
        <w:t>Power amplifiers: Class A, B, AB and C</w:t>
      </w:r>
    </w:p>
    <w:p w14:paraId="63BD936A" w14:textId="77777777" w:rsidR="00C45C62" w:rsidRPr="0026324E" w:rsidRDefault="00C45C62" w:rsidP="001803F7">
      <w:pPr>
        <w:pStyle w:val="Listaszerbekezds"/>
        <w:numPr>
          <w:ilvl w:val="0"/>
          <w:numId w:val="45"/>
        </w:numPr>
        <w:jc w:val="both"/>
        <w:rPr>
          <w:lang w:val="en-AU"/>
        </w:rPr>
      </w:pPr>
      <w:r w:rsidRPr="0026324E">
        <w:rPr>
          <w:lang w:val="en-AU"/>
        </w:rPr>
        <w:t xml:space="preserve">Class AB amplifier analysis </w:t>
      </w:r>
    </w:p>
    <w:p w14:paraId="63BD936B" w14:textId="77777777" w:rsidR="00C45C62" w:rsidRPr="0026324E" w:rsidRDefault="00C45C62" w:rsidP="00C45C62">
      <w:pPr>
        <w:jc w:val="both"/>
        <w:rPr>
          <w:b/>
          <w:sz w:val="20"/>
          <w:szCs w:val="20"/>
        </w:rPr>
      </w:pPr>
      <w:r w:rsidRPr="0026324E">
        <w:rPr>
          <w:b/>
          <w:sz w:val="20"/>
          <w:szCs w:val="20"/>
        </w:rPr>
        <w:t>Operation Amplifiers:</w:t>
      </w:r>
      <w:r w:rsidRPr="0026324E">
        <w:rPr>
          <w:sz w:val="20"/>
          <w:szCs w:val="20"/>
        </w:rPr>
        <w:t xml:space="preserve"> </w:t>
      </w:r>
    </w:p>
    <w:p w14:paraId="63BD936C" w14:textId="77777777" w:rsidR="00C45C62" w:rsidRPr="0026324E" w:rsidRDefault="00C45C62" w:rsidP="001803F7">
      <w:pPr>
        <w:pStyle w:val="Listaszerbekezds"/>
        <w:numPr>
          <w:ilvl w:val="0"/>
          <w:numId w:val="51"/>
        </w:numPr>
        <w:jc w:val="both"/>
        <w:rPr>
          <w:lang w:val="en-AU"/>
        </w:rPr>
      </w:pPr>
      <w:r w:rsidRPr="0026324E">
        <w:rPr>
          <w:lang w:val="en-AU"/>
        </w:rPr>
        <w:t>Op amp operation</w:t>
      </w:r>
    </w:p>
    <w:p w14:paraId="63BD936D" w14:textId="77777777" w:rsidR="00C45C62" w:rsidRPr="0026324E" w:rsidRDefault="00C45C62" w:rsidP="001803F7">
      <w:pPr>
        <w:pStyle w:val="Listaszerbekezds"/>
        <w:numPr>
          <w:ilvl w:val="0"/>
          <w:numId w:val="51"/>
        </w:numPr>
        <w:jc w:val="both"/>
        <w:rPr>
          <w:lang w:val="en-AU"/>
        </w:rPr>
      </w:pPr>
      <w:r w:rsidRPr="0026324E">
        <w:rPr>
          <w:lang w:val="en-AU"/>
        </w:rPr>
        <w:t>Differential amplifier</w:t>
      </w:r>
    </w:p>
    <w:p w14:paraId="63BD936E" w14:textId="77777777" w:rsidR="00C45C62" w:rsidRPr="0026324E" w:rsidRDefault="00C45C62" w:rsidP="001803F7">
      <w:pPr>
        <w:pStyle w:val="Listaszerbekezds"/>
        <w:numPr>
          <w:ilvl w:val="0"/>
          <w:numId w:val="51"/>
        </w:numPr>
        <w:jc w:val="both"/>
        <w:rPr>
          <w:lang w:val="en-AU"/>
        </w:rPr>
      </w:pPr>
      <w:r w:rsidRPr="0026324E">
        <w:rPr>
          <w:lang w:val="en-AU"/>
        </w:rPr>
        <w:t>Inverting amplifier</w:t>
      </w:r>
    </w:p>
    <w:p w14:paraId="63BD936F" w14:textId="77777777" w:rsidR="00C45C62" w:rsidRPr="0026324E" w:rsidRDefault="00C45C62" w:rsidP="001803F7">
      <w:pPr>
        <w:pStyle w:val="Listaszerbekezds"/>
        <w:numPr>
          <w:ilvl w:val="0"/>
          <w:numId w:val="51"/>
        </w:numPr>
        <w:jc w:val="both"/>
        <w:rPr>
          <w:lang w:val="en-AU"/>
        </w:rPr>
      </w:pPr>
      <w:r w:rsidRPr="0026324E">
        <w:rPr>
          <w:lang w:val="en-AU"/>
        </w:rPr>
        <w:t>Non-inverting amplifier</w:t>
      </w:r>
    </w:p>
    <w:p w14:paraId="63BD9370" w14:textId="77777777" w:rsidR="00C45C62" w:rsidRPr="0026324E" w:rsidRDefault="00C45C62" w:rsidP="00C45C62">
      <w:pPr>
        <w:jc w:val="both"/>
        <w:rPr>
          <w:b/>
          <w:sz w:val="20"/>
          <w:szCs w:val="20"/>
        </w:rPr>
      </w:pPr>
      <w:r w:rsidRPr="0026324E">
        <w:rPr>
          <w:b/>
          <w:sz w:val="20"/>
          <w:szCs w:val="20"/>
        </w:rPr>
        <w:t>Analogue Devices:</w:t>
      </w:r>
    </w:p>
    <w:p w14:paraId="63BD9371" w14:textId="77777777" w:rsidR="00C45C62" w:rsidRPr="0026324E" w:rsidRDefault="00C45C62" w:rsidP="001803F7">
      <w:pPr>
        <w:pStyle w:val="Listaszerbekezds"/>
        <w:numPr>
          <w:ilvl w:val="0"/>
          <w:numId w:val="52"/>
        </w:numPr>
        <w:jc w:val="both"/>
        <w:rPr>
          <w:lang w:val="en-AU"/>
        </w:rPr>
      </w:pPr>
      <w:r w:rsidRPr="0026324E">
        <w:rPr>
          <w:lang w:val="en-AU"/>
        </w:rPr>
        <w:t>Filters</w:t>
      </w:r>
    </w:p>
    <w:p w14:paraId="63BD9372" w14:textId="77777777" w:rsidR="00C45C62" w:rsidRPr="0026324E" w:rsidRDefault="00C45C62" w:rsidP="001803F7">
      <w:pPr>
        <w:pStyle w:val="Listaszerbekezds"/>
        <w:numPr>
          <w:ilvl w:val="0"/>
          <w:numId w:val="52"/>
        </w:numPr>
        <w:jc w:val="both"/>
        <w:rPr>
          <w:lang w:val="en-AU"/>
        </w:rPr>
      </w:pPr>
      <w:r w:rsidRPr="0026324E">
        <w:rPr>
          <w:lang w:val="en-AU"/>
        </w:rPr>
        <w:t>Oscillators</w:t>
      </w:r>
    </w:p>
    <w:p w14:paraId="63BD9373" w14:textId="77777777" w:rsidR="00C45C62" w:rsidRPr="0026324E" w:rsidRDefault="00C45C62" w:rsidP="001803F7">
      <w:pPr>
        <w:pStyle w:val="Listaszerbekezds"/>
        <w:numPr>
          <w:ilvl w:val="0"/>
          <w:numId w:val="52"/>
        </w:numPr>
        <w:jc w:val="both"/>
        <w:rPr>
          <w:lang w:val="en-AU"/>
        </w:rPr>
      </w:pPr>
      <w:r w:rsidRPr="0026324E">
        <w:rPr>
          <w:lang w:val="en-AU"/>
        </w:rPr>
        <w:t xml:space="preserve">Feedback circuits </w:t>
      </w:r>
    </w:p>
    <w:p w14:paraId="63BD9374" w14:textId="77777777" w:rsidR="00C45C62" w:rsidRPr="0026324E" w:rsidRDefault="00C45C62" w:rsidP="00C45C62">
      <w:pPr>
        <w:ind w:left="1701" w:hanging="1701"/>
        <w:jc w:val="both"/>
        <w:rPr>
          <w:b/>
          <w:sz w:val="20"/>
          <w:szCs w:val="20"/>
          <w:lang w:val="en-AU"/>
        </w:rPr>
      </w:pPr>
    </w:p>
    <w:p w14:paraId="63BD9375" w14:textId="77777777" w:rsidR="00C45C62" w:rsidRPr="0026324E" w:rsidRDefault="00C45C62" w:rsidP="00C45C62">
      <w:pPr>
        <w:ind w:left="1701" w:hanging="1701"/>
        <w:jc w:val="both"/>
        <w:rPr>
          <w:sz w:val="20"/>
          <w:szCs w:val="20"/>
        </w:rPr>
      </w:pPr>
      <w:r w:rsidRPr="0026324E">
        <w:rPr>
          <w:b/>
          <w:sz w:val="20"/>
          <w:szCs w:val="20"/>
        </w:rPr>
        <w:t>Textbook:</w:t>
      </w:r>
      <w:r w:rsidRPr="0026324E">
        <w:rPr>
          <w:sz w:val="20"/>
          <w:szCs w:val="20"/>
        </w:rPr>
        <w:tab/>
      </w:r>
    </w:p>
    <w:p w14:paraId="63BD9376" w14:textId="77777777" w:rsidR="00C45C62" w:rsidRPr="0026324E" w:rsidRDefault="00C45C62" w:rsidP="001803F7">
      <w:pPr>
        <w:pStyle w:val="Listaszerbekezds"/>
        <w:numPr>
          <w:ilvl w:val="0"/>
          <w:numId w:val="58"/>
        </w:numPr>
        <w:jc w:val="both"/>
      </w:pPr>
      <w:r w:rsidRPr="0026324E">
        <w:t xml:space="preserve">Thomas Floyd, </w:t>
      </w:r>
      <w:r w:rsidRPr="0026324E">
        <w:rPr>
          <w:i/>
          <w:iCs/>
        </w:rPr>
        <w:t>Digital Electronics</w:t>
      </w:r>
      <w:r w:rsidRPr="0026324E">
        <w:t>, Pearson Publication 9</w:t>
      </w:r>
      <w:r w:rsidRPr="0026324E">
        <w:rPr>
          <w:vertAlign w:val="superscript"/>
        </w:rPr>
        <w:t>th</w:t>
      </w:r>
      <w:r w:rsidRPr="0026324E">
        <w:t> Ed, 2008.</w:t>
      </w:r>
    </w:p>
    <w:p w14:paraId="63BD9377" w14:textId="77777777" w:rsidR="00C45C62" w:rsidRPr="0026324E" w:rsidRDefault="00C45C62" w:rsidP="001803F7">
      <w:pPr>
        <w:pStyle w:val="Listaszerbekezds"/>
        <w:numPr>
          <w:ilvl w:val="0"/>
          <w:numId w:val="58"/>
        </w:numPr>
        <w:jc w:val="both"/>
      </w:pPr>
      <w:r w:rsidRPr="0026324E">
        <w:rPr>
          <w:lang w:val="en-AU"/>
        </w:rPr>
        <w:t xml:space="preserve">Paynter, Robert, </w:t>
      </w:r>
      <w:r w:rsidRPr="0026324E">
        <w:rPr>
          <w:i/>
        </w:rPr>
        <w:t>Introductory Electronic Devices and Circuits</w:t>
      </w:r>
      <w:r w:rsidRPr="0026324E">
        <w:t xml:space="preserve">, </w:t>
      </w:r>
      <w:r w:rsidRPr="0026324E">
        <w:rPr>
          <w:lang w:val="en-AU"/>
        </w:rPr>
        <w:t>Prentice Hall, 7</w:t>
      </w:r>
      <w:r w:rsidRPr="0026324E">
        <w:rPr>
          <w:vertAlign w:val="superscript"/>
          <w:lang w:val="en-AU"/>
        </w:rPr>
        <w:t>th</w:t>
      </w:r>
      <w:r w:rsidRPr="0026324E">
        <w:rPr>
          <w:lang w:val="en-AU"/>
        </w:rPr>
        <w:t xml:space="preserve"> Ed, 2005.</w:t>
      </w:r>
    </w:p>
    <w:p w14:paraId="63BD9378" w14:textId="77777777" w:rsidR="00C45C62" w:rsidRPr="0026324E" w:rsidRDefault="00C45C62" w:rsidP="00C45C62">
      <w:pPr>
        <w:ind w:left="1701" w:hanging="1701"/>
        <w:jc w:val="both"/>
        <w:rPr>
          <w:b/>
          <w:sz w:val="20"/>
          <w:szCs w:val="20"/>
        </w:rPr>
      </w:pPr>
    </w:p>
    <w:p w14:paraId="63BD9379" w14:textId="77777777" w:rsidR="00C45C62" w:rsidRPr="0026324E" w:rsidRDefault="00C45C62" w:rsidP="00C45C62">
      <w:pPr>
        <w:ind w:left="1701" w:hanging="1701"/>
        <w:jc w:val="both"/>
        <w:rPr>
          <w:sz w:val="20"/>
          <w:szCs w:val="20"/>
        </w:rPr>
      </w:pPr>
      <w:r w:rsidRPr="0026324E">
        <w:rPr>
          <w:b/>
          <w:sz w:val="20"/>
          <w:szCs w:val="20"/>
        </w:rPr>
        <w:t>Assessment:</w:t>
      </w:r>
      <w:r w:rsidRPr="0026324E">
        <w:rPr>
          <w:sz w:val="20"/>
          <w:szCs w:val="20"/>
        </w:rPr>
        <w:tab/>
      </w:r>
    </w:p>
    <w:p w14:paraId="63BD937A" w14:textId="77777777" w:rsidR="00C45C62" w:rsidRPr="0026324E" w:rsidRDefault="00C45C62" w:rsidP="00C45C62">
      <w:pPr>
        <w:ind w:left="1701" w:hanging="1701"/>
        <w:jc w:val="both"/>
        <w:rPr>
          <w:sz w:val="20"/>
          <w:szCs w:val="20"/>
        </w:rPr>
      </w:pPr>
      <w:r w:rsidRPr="0026324E">
        <w:rPr>
          <w:sz w:val="20"/>
          <w:szCs w:val="20"/>
        </w:rPr>
        <w:t>Continuous Assessment – 40 %</w:t>
      </w:r>
    </w:p>
    <w:p w14:paraId="63BD937B" w14:textId="77777777" w:rsidR="00C45C62" w:rsidRPr="0026324E" w:rsidRDefault="00C45C62" w:rsidP="00C45C62">
      <w:pPr>
        <w:jc w:val="both"/>
        <w:rPr>
          <w:sz w:val="20"/>
          <w:szCs w:val="20"/>
        </w:rPr>
      </w:pPr>
      <w:r w:rsidRPr="0026324E">
        <w:rPr>
          <w:sz w:val="20"/>
          <w:szCs w:val="20"/>
        </w:rPr>
        <w:t>Final Examination - 60 %(1x3hrs)</w:t>
      </w:r>
    </w:p>
    <w:p w14:paraId="63BD937C" w14:textId="77777777" w:rsidR="00C45C62" w:rsidRPr="0026324E" w:rsidRDefault="00C45C62" w:rsidP="00C45C62">
      <w:pPr>
        <w:jc w:val="both"/>
        <w:rPr>
          <w:sz w:val="20"/>
          <w:szCs w:val="20"/>
        </w:rPr>
      </w:pPr>
    </w:p>
    <w:p w14:paraId="63BD937D" w14:textId="77777777" w:rsidR="00C45C62" w:rsidRPr="0026324E" w:rsidRDefault="00C45C62" w:rsidP="00C45C62">
      <w:pPr>
        <w:jc w:val="both"/>
        <w:rPr>
          <w:sz w:val="20"/>
          <w:szCs w:val="20"/>
        </w:rPr>
      </w:pPr>
    </w:p>
    <w:p w14:paraId="63BD937E" w14:textId="77777777" w:rsidR="00C45C62" w:rsidRPr="0026324E" w:rsidRDefault="00C45C62" w:rsidP="00C45C62">
      <w:pPr>
        <w:rPr>
          <w:b/>
          <w:sz w:val="20"/>
          <w:szCs w:val="20"/>
          <w:lang w:val="en-AU" w:eastAsia="en-US"/>
        </w:rPr>
      </w:pPr>
      <w:r w:rsidRPr="0026324E">
        <w:rPr>
          <w:b/>
          <w:sz w:val="20"/>
          <w:szCs w:val="20"/>
        </w:rPr>
        <w:t>EE237</w:t>
      </w:r>
      <w:r w:rsidRPr="0026324E">
        <w:rPr>
          <w:b/>
          <w:sz w:val="20"/>
          <w:szCs w:val="20"/>
        </w:rPr>
        <w:tab/>
        <w:t>APPLICABLE MATHEMATICS FOR ELECTRICAL ENGINEERS</w:t>
      </w:r>
    </w:p>
    <w:p w14:paraId="63BD937F" w14:textId="77777777" w:rsidR="00C45C62" w:rsidRPr="0026324E" w:rsidRDefault="00C45C62" w:rsidP="00C45C62">
      <w:pPr>
        <w:rPr>
          <w:sz w:val="20"/>
          <w:szCs w:val="20"/>
        </w:rPr>
      </w:pPr>
    </w:p>
    <w:p w14:paraId="63BD9380" w14:textId="77777777" w:rsidR="00C45C62" w:rsidRPr="0026324E" w:rsidRDefault="00C45C62" w:rsidP="00C45C62">
      <w:pPr>
        <w:jc w:val="both"/>
        <w:rPr>
          <w:b/>
          <w:sz w:val="20"/>
          <w:szCs w:val="20"/>
        </w:rPr>
      </w:pPr>
      <w:r w:rsidRPr="0026324E">
        <w:rPr>
          <w:b/>
          <w:sz w:val="20"/>
          <w:szCs w:val="20"/>
        </w:rPr>
        <w:t>Lecture Hours per week:</w:t>
      </w:r>
      <w:r w:rsidRPr="0026324E">
        <w:rPr>
          <w:b/>
          <w:sz w:val="20"/>
          <w:szCs w:val="20"/>
        </w:rPr>
        <w:tab/>
      </w:r>
      <w:r w:rsidRPr="0026324E">
        <w:rPr>
          <w:b/>
          <w:sz w:val="20"/>
          <w:szCs w:val="20"/>
        </w:rPr>
        <w:tab/>
      </w:r>
      <w:r w:rsidRPr="0026324E">
        <w:rPr>
          <w:b/>
          <w:sz w:val="20"/>
          <w:szCs w:val="20"/>
        </w:rPr>
        <w:tab/>
        <w:t>1</w:t>
      </w:r>
    </w:p>
    <w:p w14:paraId="63BD9381" w14:textId="77777777" w:rsidR="00C45C62" w:rsidRPr="0026324E" w:rsidRDefault="00C45C62" w:rsidP="00C45C62">
      <w:pPr>
        <w:jc w:val="both"/>
        <w:rPr>
          <w:b/>
          <w:sz w:val="20"/>
          <w:szCs w:val="20"/>
        </w:rPr>
      </w:pPr>
      <w:r w:rsidRPr="0026324E">
        <w:rPr>
          <w:b/>
          <w:sz w:val="20"/>
          <w:szCs w:val="20"/>
        </w:rPr>
        <w:t>Tutorial Hours per week:</w:t>
      </w:r>
      <w:r w:rsidRPr="0026324E">
        <w:rPr>
          <w:b/>
          <w:sz w:val="20"/>
          <w:szCs w:val="20"/>
        </w:rPr>
        <w:tab/>
      </w:r>
      <w:r w:rsidRPr="0026324E">
        <w:rPr>
          <w:b/>
          <w:sz w:val="20"/>
          <w:szCs w:val="20"/>
        </w:rPr>
        <w:tab/>
        <w:t>1</w:t>
      </w:r>
    </w:p>
    <w:p w14:paraId="63BD9382" w14:textId="77777777" w:rsidR="00C45C62" w:rsidRPr="0026324E" w:rsidRDefault="00C45C62" w:rsidP="00C45C62">
      <w:pPr>
        <w:jc w:val="both"/>
        <w:rPr>
          <w:b/>
          <w:sz w:val="20"/>
          <w:szCs w:val="20"/>
        </w:rPr>
      </w:pPr>
      <w:r w:rsidRPr="0026324E">
        <w:rPr>
          <w:b/>
          <w:sz w:val="20"/>
          <w:szCs w:val="20"/>
        </w:rPr>
        <w:t>Laboratory Hours per week:</w:t>
      </w:r>
      <w:r w:rsidRPr="0026324E">
        <w:rPr>
          <w:b/>
          <w:sz w:val="20"/>
          <w:szCs w:val="20"/>
        </w:rPr>
        <w:tab/>
      </w:r>
    </w:p>
    <w:p w14:paraId="63BD9383" w14:textId="77777777" w:rsidR="00C45C62" w:rsidRPr="0026324E" w:rsidRDefault="00C45C62" w:rsidP="00C45C62">
      <w:pPr>
        <w:jc w:val="both"/>
        <w:rPr>
          <w:b/>
          <w:sz w:val="20"/>
          <w:szCs w:val="20"/>
        </w:rPr>
      </w:pPr>
    </w:p>
    <w:p w14:paraId="63BD9384" w14:textId="77777777" w:rsidR="00C45C62" w:rsidRPr="0026324E" w:rsidRDefault="00C21800" w:rsidP="00C45C62">
      <w:pPr>
        <w:jc w:val="both"/>
        <w:rPr>
          <w:b/>
          <w:sz w:val="20"/>
          <w:szCs w:val="20"/>
        </w:rPr>
      </w:pPr>
      <w:r>
        <w:rPr>
          <w:b/>
          <w:sz w:val="20"/>
          <w:szCs w:val="20"/>
        </w:rPr>
        <w:t>Credits:</w:t>
      </w:r>
      <w:r>
        <w:rPr>
          <w:b/>
          <w:sz w:val="20"/>
          <w:szCs w:val="20"/>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t>6</w:t>
      </w:r>
    </w:p>
    <w:p w14:paraId="63BD9385" w14:textId="77777777" w:rsidR="00C45C62" w:rsidRPr="0026324E" w:rsidRDefault="00C45C62" w:rsidP="00C45C62">
      <w:pPr>
        <w:rPr>
          <w:sz w:val="20"/>
          <w:szCs w:val="20"/>
        </w:rPr>
      </w:pPr>
    </w:p>
    <w:p w14:paraId="63BD9386" w14:textId="77777777" w:rsidR="00C45C62" w:rsidRPr="0026324E" w:rsidRDefault="00C45C62" w:rsidP="00C45C62">
      <w:pPr>
        <w:rPr>
          <w:sz w:val="20"/>
          <w:szCs w:val="20"/>
        </w:rPr>
      </w:pPr>
      <w:r w:rsidRPr="0026324E">
        <w:rPr>
          <w:b/>
          <w:sz w:val="20"/>
          <w:szCs w:val="20"/>
        </w:rPr>
        <w:t xml:space="preserve">Prerequisite: </w:t>
      </w:r>
      <w:r w:rsidRPr="0026324E">
        <w:rPr>
          <w:sz w:val="20"/>
          <w:szCs w:val="20"/>
        </w:rPr>
        <w:t>MA167, MA168</w:t>
      </w:r>
    </w:p>
    <w:p w14:paraId="63BD9387" w14:textId="77777777" w:rsidR="00C45C62" w:rsidRPr="0026324E" w:rsidRDefault="00C45C62" w:rsidP="00C45C62">
      <w:pPr>
        <w:rPr>
          <w:sz w:val="20"/>
          <w:szCs w:val="20"/>
        </w:rPr>
      </w:pPr>
    </w:p>
    <w:p w14:paraId="63BD9388" w14:textId="77777777" w:rsidR="00C45C62" w:rsidRPr="0026324E" w:rsidRDefault="00C45C62" w:rsidP="00C45C62">
      <w:pPr>
        <w:rPr>
          <w:sz w:val="20"/>
          <w:szCs w:val="20"/>
        </w:rPr>
      </w:pPr>
      <w:r w:rsidRPr="0026324E">
        <w:rPr>
          <w:b/>
          <w:sz w:val="20"/>
          <w:szCs w:val="20"/>
        </w:rPr>
        <w:t xml:space="preserve">Corequisite: </w:t>
      </w:r>
      <w:r w:rsidRPr="0026324E">
        <w:rPr>
          <w:sz w:val="20"/>
          <w:szCs w:val="20"/>
        </w:rPr>
        <w:t>MA235</w:t>
      </w:r>
    </w:p>
    <w:p w14:paraId="63BD9389" w14:textId="77777777" w:rsidR="00C45C62" w:rsidRPr="0026324E" w:rsidRDefault="00C45C62" w:rsidP="00C45C62">
      <w:pPr>
        <w:rPr>
          <w:sz w:val="20"/>
          <w:szCs w:val="20"/>
        </w:rPr>
      </w:pPr>
      <w:r w:rsidRPr="0026324E">
        <w:rPr>
          <w:sz w:val="20"/>
          <w:szCs w:val="20"/>
        </w:rPr>
        <w:tab/>
      </w:r>
    </w:p>
    <w:p w14:paraId="63BD938A" w14:textId="77777777" w:rsidR="00C45C62" w:rsidRPr="0026324E" w:rsidRDefault="0026324E" w:rsidP="00C45C62">
      <w:pPr>
        <w:rPr>
          <w:b/>
          <w:sz w:val="20"/>
          <w:szCs w:val="20"/>
        </w:rPr>
      </w:pPr>
      <w:r w:rsidRPr="0026324E">
        <w:rPr>
          <w:b/>
          <w:sz w:val="20"/>
          <w:szCs w:val="20"/>
        </w:rPr>
        <w:t>Learning Outcomes:</w:t>
      </w:r>
    </w:p>
    <w:p w14:paraId="63BD938B" w14:textId="77777777" w:rsidR="00C45C62" w:rsidRPr="0026324E" w:rsidRDefault="00C45C62" w:rsidP="001803F7">
      <w:pPr>
        <w:pStyle w:val="Listaszerbekezds"/>
        <w:numPr>
          <w:ilvl w:val="0"/>
          <w:numId w:val="59"/>
        </w:numPr>
        <w:jc w:val="both"/>
        <w:rPr>
          <w:lang w:val="en-AU"/>
        </w:rPr>
      </w:pPr>
      <w:r w:rsidRPr="0026324E">
        <w:rPr>
          <w:lang w:val="en-AU"/>
        </w:rPr>
        <w:t>Understand the composition and mathematical background of Fourier Series</w:t>
      </w:r>
    </w:p>
    <w:p w14:paraId="63BD938C" w14:textId="77777777" w:rsidR="00C45C62" w:rsidRPr="0026324E" w:rsidRDefault="00C45C62" w:rsidP="001803F7">
      <w:pPr>
        <w:pStyle w:val="Listaszerbekezds"/>
        <w:numPr>
          <w:ilvl w:val="0"/>
          <w:numId w:val="59"/>
        </w:numPr>
        <w:jc w:val="both"/>
        <w:rPr>
          <w:lang w:val="en-AU"/>
        </w:rPr>
      </w:pPr>
      <w:r w:rsidRPr="0026324E">
        <w:rPr>
          <w:lang w:val="en-AU"/>
        </w:rPr>
        <w:t>Understand the usage of Fourier Transform and its inverse</w:t>
      </w:r>
    </w:p>
    <w:p w14:paraId="63BD938D" w14:textId="77777777" w:rsidR="00C45C62" w:rsidRPr="0026324E" w:rsidRDefault="00C45C62" w:rsidP="001803F7">
      <w:pPr>
        <w:pStyle w:val="Listaszerbekezds"/>
        <w:numPr>
          <w:ilvl w:val="0"/>
          <w:numId w:val="59"/>
        </w:numPr>
        <w:jc w:val="both"/>
        <w:rPr>
          <w:lang w:val="en-AU"/>
        </w:rPr>
      </w:pPr>
      <w:r w:rsidRPr="0026324E">
        <w:rPr>
          <w:lang w:val="en-AU"/>
        </w:rPr>
        <w:t>Be familiar with calculating with complex numbers on the complex plane.</w:t>
      </w:r>
    </w:p>
    <w:p w14:paraId="63BD938E" w14:textId="77777777" w:rsidR="00C45C62" w:rsidRPr="0026324E" w:rsidRDefault="00C45C62" w:rsidP="00C45C62">
      <w:pPr>
        <w:rPr>
          <w:sz w:val="20"/>
          <w:szCs w:val="20"/>
          <w:lang w:val="en-AU"/>
        </w:rPr>
      </w:pPr>
    </w:p>
    <w:p w14:paraId="63BD938F" w14:textId="77777777" w:rsidR="00C45C62" w:rsidRPr="0026324E" w:rsidRDefault="00C45C62" w:rsidP="00C45C62">
      <w:pPr>
        <w:rPr>
          <w:b/>
          <w:sz w:val="20"/>
          <w:szCs w:val="20"/>
        </w:rPr>
      </w:pPr>
      <w:r w:rsidRPr="0026324E">
        <w:rPr>
          <w:b/>
          <w:sz w:val="20"/>
          <w:szCs w:val="20"/>
        </w:rPr>
        <w:t>Syllabus:</w:t>
      </w:r>
    </w:p>
    <w:p w14:paraId="63BD9390" w14:textId="77777777" w:rsidR="00C45C62" w:rsidRPr="0026324E" w:rsidRDefault="00C45C62" w:rsidP="00C45C62">
      <w:pPr>
        <w:rPr>
          <w:b/>
          <w:sz w:val="20"/>
          <w:szCs w:val="20"/>
        </w:rPr>
      </w:pPr>
      <w:r w:rsidRPr="0026324E">
        <w:rPr>
          <w:b/>
          <w:sz w:val="20"/>
          <w:szCs w:val="20"/>
        </w:rPr>
        <w:t>Fourier Series:</w:t>
      </w:r>
    </w:p>
    <w:p w14:paraId="63BD9391" w14:textId="77777777" w:rsidR="00C45C62" w:rsidRPr="0026324E" w:rsidRDefault="00C45C62" w:rsidP="001803F7">
      <w:pPr>
        <w:pStyle w:val="Listaszerbekezds"/>
        <w:numPr>
          <w:ilvl w:val="0"/>
          <w:numId w:val="39"/>
        </w:numPr>
        <w:jc w:val="both"/>
        <w:rPr>
          <w:lang w:val="en-AU"/>
        </w:rPr>
      </w:pPr>
      <w:r w:rsidRPr="0026324E">
        <w:rPr>
          <w:lang w:val="en-AU"/>
        </w:rPr>
        <w:t>Exponential series</w:t>
      </w:r>
    </w:p>
    <w:p w14:paraId="63BD9392" w14:textId="77777777" w:rsidR="00C45C62" w:rsidRPr="0026324E" w:rsidRDefault="00C45C62" w:rsidP="001803F7">
      <w:pPr>
        <w:pStyle w:val="Listaszerbekezds"/>
        <w:numPr>
          <w:ilvl w:val="0"/>
          <w:numId w:val="39"/>
        </w:numPr>
        <w:jc w:val="both"/>
        <w:rPr>
          <w:lang w:val="en-AU"/>
        </w:rPr>
      </w:pPr>
      <w:r w:rsidRPr="0026324E">
        <w:rPr>
          <w:lang w:val="en-AU"/>
        </w:rPr>
        <w:t>Sine/cosine series</w:t>
      </w:r>
    </w:p>
    <w:p w14:paraId="63BD9393" w14:textId="77777777" w:rsidR="00C45C62" w:rsidRPr="0026324E" w:rsidRDefault="00C45C62" w:rsidP="001803F7">
      <w:pPr>
        <w:pStyle w:val="Listaszerbekezds"/>
        <w:numPr>
          <w:ilvl w:val="0"/>
          <w:numId w:val="39"/>
        </w:numPr>
        <w:jc w:val="both"/>
        <w:rPr>
          <w:lang w:val="en-AU"/>
        </w:rPr>
      </w:pPr>
      <w:r w:rsidRPr="0026324E">
        <w:rPr>
          <w:lang w:val="en-AU"/>
        </w:rPr>
        <w:t>Coefficient characteristic with</w:t>
      </w:r>
    </w:p>
    <w:p w14:paraId="63BD9394" w14:textId="77777777" w:rsidR="00C45C62" w:rsidRPr="0026324E" w:rsidRDefault="00C45C62" w:rsidP="001803F7">
      <w:pPr>
        <w:pStyle w:val="Listaszerbekezds"/>
        <w:numPr>
          <w:ilvl w:val="1"/>
          <w:numId w:val="39"/>
        </w:numPr>
        <w:ind w:left="738"/>
        <w:jc w:val="both"/>
        <w:rPr>
          <w:lang w:val="en-AU"/>
        </w:rPr>
      </w:pPr>
      <w:r w:rsidRPr="0026324E">
        <w:rPr>
          <w:lang w:val="en-AU"/>
        </w:rPr>
        <w:t>Even function</w:t>
      </w:r>
    </w:p>
    <w:p w14:paraId="63BD9395" w14:textId="77777777" w:rsidR="00C45C62" w:rsidRPr="0026324E" w:rsidRDefault="00C45C62" w:rsidP="001803F7">
      <w:pPr>
        <w:pStyle w:val="Listaszerbekezds"/>
        <w:numPr>
          <w:ilvl w:val="1"/>
          <w:numId w:val="39"/>
        </w:numPr>
        <w:ind w:left="738"/>
        <w:jc w:val="both"/>
        <w:rPr>
          <w:lang w:val="en-AU"/>
        </w:rPr>
      </w:pPr>
      <w:r w:rsidRPr="0026324E">
        <w:rPr>
          <w:lang w:val="en-AU"/>
        </w:rPr>
        <w:t>Odd function</w:t>
      </w:r>
    </w:p>
    <w:p w14:paraId="63BD9396" w14:textId="77777777" w:rsidR="00C45C62" w:rsidRPr="0026324E" w:rsidRDefault="00C45C62" w:rsidP="00C45C62">
      <w:pPr>
        <w:rPr>
          <w:b/>
          <w:sz w:val="20"/>
          <w:szCs w:val="20"/>
        </w:rPr>
      </w:pPr>
      <w:r w:rsidRPr="0026324E">
        <w:rPr>
          <w:b/>
          <w:sz w:val="20"/>
          <w:szCs w:val="20"/>
        </w:rPr>
        <w:t>Fourier Transform:</w:t>
      </w:r>
    </w:p>
    <w:p w14:paraId="63BD9397" w14:textId="77777777" w:rsidR="00C45C62" w:rsidRPr="0026324E" w:rsidRDefault="00C45C62" w:rsidP="001803F7">
      <w:pPr>
        <w:pStyle w:val="Listaszerbekezds"/>
        <w:numPr>
          <w:ilvl w:val="0"/>
          <w:numId w:val="39"/>
        </w:numPr>
        <w:jc w:val="both"/>
        <w:rPr>
          <w:lang w:val="en-AU"/>
        </w:rPr>
      </w:pPr>
      <w:r w:rsidRPr="0026324E">
        <w:rPr>
          <w:lang w:val="en-AU"/>
        </w:rPr>
        <w:t>Fourier transform</w:t>
      </w:r>
    </w:p>
    <w:p w14:paraId="63BD9398" w14:textId="77777777" w:rsidR="00C45C62" w:rsidRPr="0026324E" w:rsidRDefault="00C45C62" w:rsidP="001803F7">
      <w:pPr>
        <w:pStyle w:val="Listaszerbekezds"/>
        <w:numPr>
          <w:ilvl w:val="0"/>
          <w:numId w:val="39"/>
        </w:numPr>
        <w:jc w:val="both"/>
        <w:rPr>
          <w:lang w:val="en-AU"/>
        </w:rPr>
      </w:pPr>
      <w:r w:rsidRPr="0026324E">
        <w:rPr>
          <w:lang w:val="en-AU"/>
        </w:rPr>
        <w:t>Inverse Fourier transform</w:t>
      </w:r>
    </w:p>
    <w:p w14:paraId="63BD9399" w14:textId="77777777" w:rsidR="00C45C62" w:rsidRPr="0026324E" w:rsidRDefault="00C45C62" w:rsidP="00C45C62">
      <w:pPr>
        <w:rPr>
          <w:b/>
          <w:sz w:val="20"/>
          <w:szCs w:val="20"/>
        </w:rPr>
      </w:pPr>
      <w:r w:rsidRPr="0026324E">
        <w:rPr>
          <w:b/>
          <w:sz w:val="20"/>
          <w:szCs w:val="20"/>
        </w:rPr>
        <w:t>Complex Analysis:</w:t>
      </w:r>
    </w:p>
    <w:p w14:paraId="63BD939A" w14:textId="77777777" w:rsidR="00C45C62" w:rsidRPr="0026324E" w:rsidRDefault="00C45C62" w:rsidP="001803F7">
      <w:pPr>
        <w:pStyle w:val="Listaszerbekezds"/>
        <w:numPr>
          <w:ilvl w:val="0"/>
          <w:numId w:val="39"/>
        </w:numPr>
        <w:jc w:val="both"/>
        <w:rPr>
          <w:lang w:val="en-AU"/>
        </w:rPr>
      </w:pPr>
      <w:r w:rsidRPr="0026324E">
        <w:rPr>
          <w:lang w:val="en-AU"/>
        </w:rPr>
        <w:t>From Algebra to G</w:t>
      </w:r>
      <w:r w:rsidR="00EE0E47">
        <w:rPr>
          <w:lang w:val="en-AU"/>
        </w:rPr>
        <w:t>e</w:t>
      </w:r>
      <w:r w:rsidRPr="0026324E">
        <w:rPr>
          <w:lang w:val="en-AU"/>
        </w:rPr>
        <w:t>ometry and Back</w:t>
      </w:r>
    </w:p>
    <w:p w14:paraId="63BD939B" w14:textId="77777777" w:rsidR="00C45C62" w:rsidRPr="0026324E" w:rsidRDefault="00C45C62" w:rsidP="001803F7">
      <w:pPr>
        <w:pStyle w:val="Listaszerbekezds"/>
        <w:numPr>
          <w:ilvl w:val="0"/>
          <w:numId w:val="39"/>
        </w:numPr>
        <w:jc w:val="both"/>
        <w:rPr>
          <w:lang w:val="en-AU"/>
        </w:rPr>
      </w:pPr>
      <w:r w:rsidRPr="0026324E">
        <w:rPr>
          <w:lang w:val="en-AU"/>
        </w:rPr>
        <w:t>Geometric Properties</w:t>
      </w:r>
    </w:p>
    <w:p w14:paraId="63BD939C" w14:textId="77777777" w:rsidR="00C45C62" w:rsidRPr="0026324E" w:rsidRDefault="00C45C62" w:rsidP="001803F7">
      <w:pPr>
        <w:pStyle w:val="Listaszerbekezds"/>
        <w:numPr>
          <w:ilvl w:val="0"/>
          <w:numId w:val="39"/>
        </w:numPr>
        <w:jc w:val="both"/>
        <w:rPr>
          <w:lang w:val="en-AU"/>
        </w:rPr>
      </w:pPr>
      <w:r w:rsidRPr="0026324E">
        <w:rPr>
          <w:lang w:val="en-AU"/>
        </w:rPr>
        <w:t>Elementary Topology of the Plane</w:t>
      </w:r>
    </w:p>
    <w:p w14:paraId="63BD939D" w14:textId="77777777" w:rsidR="00C45C62" w:rsidRPr="0026324E" w:rsidRDefault="00C45C62" w:rsidP="001803F7">
      <w:pPr>
        <w:pStyle w:val="Listaszerbekezds"/>
        <w:numPr>
          <w:ilvl w:val="0"/>
          <w:numId w:val="39"/>
        </w:numPr>
        <w:jc w:val="both"/>
        <w:rPr>
          <w:lang w:val="en-AU"/>
        </w:rPr>
      </w:pPr>
      <w:r w:rsidRPr="0026324E">
        <w:rPr>
          <w:lang w:val="en-AU"/>
        </w:rPr>
        <w:t>Differentiation, Integration</w:t>
      </w:r>
    </w:p>
    <w:p w14:paraId="63BD939E" w14:textId="77777777" w:rsidR="00C45C62" w:rsidRPr="0026324E" w:rsidRDefault="00C45C62" w:rsidP="001803F7">
      <w:pPr>
        <w:pStyle w:val="Listaszerbekezds"/>
        <w:numPr>
          <w:ilvl w:val="1"/>
          <w:numId w:val="39"/>
        </w:numPr>
        <w:ind w:left="738"/>
        <w:jc w:val="both"/>
        <w:rPr>
          <w:lang w:val="en-AU"/>
        </w:rPr>
      </w:pPr>
      <w:r w:rsidRPr="0026324E">
        <w:rPr>
          <w:lang w:val="en-AU"/>
        </w:rPr>
        <w:t>Definition and Basic Properties</w:t>
      </w:r>
    </w:p>
    <w:p w14:paraId="63BD939F" w14:textId="77777777" w:rsidR="00C45C62" w:rsidRPr="0026324E" w:rsidRDefault="00C45C62" w:rsidP="001803F7">
      <w:pPr>
        <w:pStyle w:val="Listaszerbekezds"/>
        <w:numPr>
          <w:ilvl w:val="1"/>
          <w:numId w:val="39"/>
        </w:numPr>
        <w:ind w:left="738"/>
        <w:jc w:val="both"/>
        <w:rPr>
          <w:lang w:val="en-AU"/>
        </w:rPr>
      </w:pPr>
      <w:r w:rsidRPr="0026324E">
        <w:rPr>
          <w:lang w:val="en-AU"/>
        </w:rPr>
        <w:t>Anti-derivates</w:t>
      </w:r>
    </w:p>
    <w:p w14:paraId="63BD93A0" w14:textId="77777777" w:rsidR="00C45C62" w:rsidRPr="0026324E" w:rsidRDefault="00C45C62" w:rsidP="001803F7">
      <w:pPr>
        <w:pStyle w:val="Listaszerbekezds"/>
        <w:numPr>
          <w:ilvl w:val="1"/>
          <w:numId w:val="39"/>
        </w:numPr>
        <w:ind w:left="738"/>
        <w:jc w:val="both"/>
        <w:rPr>
          <w:lang w:val="en-AU"/>
        </w:rPr>
      </w:pPr>
      <w:r w:rsidRPr="0026324E">
        <w:rPr>
          <w:lang w:val="en-AU"/>
        </w:rPr>
        <w:t>Cauchy’s Theorem</w:t>
      </w:r>
    </w:p>
    <w:p w14:paraId="63BD93A1" w14:textId="77777777" w:rsidR="00C45C62" w:rsidRPr="0026324E" w:rsidRDefault="00C45C62" w:rsidP="001803F7">
      <w:pPr>
        <w:pStyle w:val="Listaszerbekezds"/>
        <w:numPr>
          <w:ilvl w:val="1"/>
          <w:numId w:val="39"/>
        </w:numPr>
        <w:ind w:left="738"/>
        <w:jc w:val="both"/>
        <w:rPr>
          <w:lang w:val="en-AU"/>
        </w:rPr>
      </w:pPr>
      <w:r w:rsidRPr="0026324E">
        <w:rPr>
          <w:lang w:val="en-AU"/>
        </w:rPr>
        <w:t>Cauchy’s Integral Formula</w:t>
      </w:r>
    </w:p>
    <w:p w14:paraId="63BD93A2" w14:textId="77777777" w:rsidR="00C45C62" w:rsidRPr="0026324E" w:rsidRDefault="00C45C62" w:rsidP="00C45C62">
      <w:pPr>
        <w:rPr>
          <w:sz w:val="20"/>
          <w:szCs w:val="20"/>
          <w:lang w:val="en-AU"/>
        </w:rPr>
      </w:pPr>
    </w:p>
    <w:p w14:paraId="63BD93A3" w14:textId="77777777" w:rsidR="00C45C62" w:rsidRPr="0026324E" w:rsidRDefault="00C45C62" w:rsidP="00C45C62">
      <w:pPr>
        <w:rPr>
          <w:b/>
          <w:sz w:val="20"/>
          <w:szCs w:val="20"/>
        </w:rPr>
      </w:pPr>
      <w:r w:rsidRPr="0026324E">
        <w:rPr>
          <w:b/>
          <w:sz w:val="20"/>
          <w:szCs w:val="20"/>
        </w:rPr>
        <w:t>Text Book:</w:t>
      </w:r>
    </w:p>
    <w:p w14:paraId="63BD93A4" w14:textId="77777777" w:rsidR="00C45C62" w:rsidRPr="0026324E" w:rsidRDefault="00C45C62" w:rsidP="001803F7">
      <w:pPr>
        <w:pStyle w:val="Listaszerbekezds"/>
        <w:numPr>
          <w:ilvl w:val="0"/>
          <w:numId w:val="60"/>
        </w:numPr>
        <w:jc w:val="both"/>
      </w:pPr>
      <w:r w:rsidRPr="0026324E">
        <w:t xml:space="preserve">E. Kreyszig </w:t>
      </w:r>
      <w:r w:rsidRPr="0026324E">
        <w:rPr>
          <w:i/>
        </w:rPr>
        <w:t>Advanced Engineering Mathematics,</w:t>
      </w:r>
      <w:r w:rsidRPr="0026324E">
        <w:t xml:space="preserve"> Wiley, 9th Edition, 2006.</w:t>
      </w:r>
    </w:p>
    <w:p w14:paraId="63BD93A5" w14:textId="77777777" w:rsidR="00C45C62" w:rsidRPr="0026324E" w:rsidRDefault="00C45C62" w:rsidP="001803F7">
      <w:pPr>
        <w:pStyle w:val="Listaszerbekezds"/>
        <w:numPr>
          <w:ilvl w:val="0"/>
          <w:numId w:val="60"/>
        </w:numPr>
        <w:jc w:val="both"/>
      </w:pPr>
      <w:r w:rsidRPr="0026324E">
        <w:t xml:space="preserve">J. Bak, Donald J. Newman, </w:t>
      </w:r>
      <w:r w:rsidRPr="0026324E">
        <w:rPr>
          <w:i/>
        </w:rPr>
        <w:t>Complex Analysis,</w:t>
      </w:r>
      <w:r w:rsidRPr="0026324E">
        <w:t xml:space="preserve"> Springer, 3rd Edition, 2010.</w:t>
      </w:r>
    </w:p>
    <w:p w14:paraId="63BD93A6" w14:textId="77777777" w:rsidR="00C45C62" w:rsidRPr="0026324E" w:rsidRDefault="00C45C62" w:rsidP="00C45C62">
      <w:pPr>
        <w:rPr>
          <w:sz w:val="20"/>
          <w:szCs w:val="20"/>
        </w:rPr>
      </w:pPr>
    </w:p>
    <w:p w14:paraId="63BD93A7" w14:textId="77777777" w:rsidR="00C45C62" w:rsidRPr="0026324E" w:rsidRDefault="00C45C62" w:rsidP="00C45C62">
      <w:pPr>
        <w:rPr>
          <w:b/>
          <w:sz w:val="20"/>
          <w:szCs w:val="20"/>
        </w:rPr>
      </w:pPr>
      <w:r w:rsidRPr="0026324E">
        <w:rPr>
          <w:b/>
          <w:sz w:val="20"/>
          <w:szCs w:val="20"/>
        </w:rPr>
        <w:t>Assessment:</w:t>
      </w:r>
    </w:p>
    <w:p w14:paraId="63BD93A8" w14:textId="77777777" w:rsidR="00C45C62" w:rsidRPr="0026324E" w:rsidRDefault="00C45C62" w:rsidP="00C45C62">
      <w:pPr>
        <w:rPr>
          <w:sz w:val="20"/>
          <w:szCs w:val="20"/>
        </w:rPr>
      </w:pPr>
      <w:r w:rsidRPr="0026324E">
        <w:rPr>
          <w:sz w:val="20"/>
          <w:szCs w:val="20"/>
        </w:rPr>
        <w:t>Continuous Assessment</w:t>
      </w:r>
      <w:r w:rsidRPr="0026324E">
        <w:rPr>
          <w:sz w:val="20"/>
          <w:szCs w:val="20"/>
        </w:rPr>
        <w:tab/>
        <w:t>- 40%</w:t>
      </w:r>
    </w:p>
    <w:p w14:paraId="63BD93A9" w14:textId="77777777" w:rsidR="00C45C62" w:rsidRPr="0026324E" w:rsidRDefault="00C45C62" w:rsidP="00C45C62">
      <w:pPr>
        <w:jc w:val="both"/>
        <w:rPr>
          <w:sz w:val="20"/>
          <w:szCs w:val="20"/>
        </w:rPr>
      </w:pPr>
      <w:r w:rsidRPr="0026324E">
        <w:rPr>
          <w:sz w:val="20"/>
          <w:szCs w:val="20"/>
        </w:rPr>
        <w:t>Final Examination</w:t>
      </w:r>
      <w:r w:rsidRPr="0026324E">
        <w:rPr>
          <w:sz w:val="20"/>
          <w:szCs w:val="20"/>
        </w:rPr>
        <w:tab/>
        <w:t>- 60%(1x3 hours)</w:t>
      </w:r>
    </w:p>
    <w:p w14:paraId="63BD93AA" w14:textId="77777777" w:rsidR="00C45C62" w:rsidRPr="0026324E" w:rsidRDefault="00C45C62" w:rsidP="00C45C62">
      <w:pPr>
        <w:jc w:val="both"/>
        <w:rPr>
          <w:sz w:val="20"/>
          <w:szCs w:val="20"/>
        </w:rPr>
      </w:pPr>
    </w:p>
    <w:p w14:paraId="5620C56E" w14:textId="77777777" w:rsidR="00833C9A" w:rsidRPr="00833C9A" w:rsidRDefault="00833C9A" w:rsidP="00833C9A">
      <w:pPr>
        <w:ind w:left="709" w:hanging="742"/>
        <w:jc w:val="both"/>
        <w:rPr>
          <w:b/>
          <w:sz w:val="20"/>
          <w:szCs w:val="20"/>
          <w:lang w:val="en-GB"/>
        </w:rPr>
      </w:pPr>
      <w:r w:rsidRPr="00833C9A">
        <w:rPr>
          <w:b/>
          <w:sz w:val="20"/>
          <w:szCs w:val="20"/>
          <w:lang w:val="en-GB"/>
        </w:rPr>
        <w:lastRenderedPageBreak/>
        <w:t>EE241</w:t>
      </w:r>
      <w:r w:rsidRPr="00833C9A">
        <w:rPr>
          <w:b/>
          <w:sz w:val="20"/>
          <w:szCs w:val="20"/>
          <w:lang w:val="en-GB"/>
        </w:rPr>
        <w:tab/>
        <w:t>COMPUTERS AND SOFTWARE ENGINEERING</w:t>
      </w:r>
    </w:p>
    <w:p w14:paraId="4242F33D" w14:textId="77777777" w:rsidR="00833C9A" w:rsidRPr="00D60D23" w:rsidRDefault="00833C9A" w:rsidP="00833C9A">
      <w:pPr>
        <w:ind w:left="709" w:hanging="742"/>
        <w:jc w:val="both"/>
        <w:rPr>
          <w:color w:val="000000"/>
          <w:sz w:val="20"/>
          <w:szCs w:val="20"/>
        </w:rPr>
      </w:pPr>
    </w:p>
    <w:p w14:paraId="21821076" w14:textId="441ACA8D" w:rsidR="00833C9A" w:rsidRPr="0026324E" w:rsidRDefault="00833C9A" w:rsidP="00833C9A">
      <w:pPr>
        <w:jc w:val="both"/>
        <w:rPr>
          <w:b/>
          <w:sz w:val="20"/>
          <w:szCs w:val="20"/>
          <w:lang w:val="en-GB"/>
        </w:rPr>
      </w:pPr>
      <w:r>
        <w:rPr>
          <w:b/>
          <w:sz w:val="20"/>
          <w:szCs w:val="20"/>
          <w:lang w:val="en-GB"/>
        </w:rPr>
        <w:t>Lecture Hours per week:</w:t>
      </w:r>
      <w:r>
        <w:rPr>
          <w:b/>
          <w:sz w:val="20"/>
          <w:szCs w:val="20"/>
          <w:lang w:val="en-GB"/>
        </w:rPr>
        <w:tab/>
      </w:r>
      <w:r>
        <w:rPr>
          <w:b/>
          <w:sz w:val="20"/>
          <w:szCs w:val="20"/>
          <w:lang w:val="en-GB"/>
        </w:rPr>
        <w:tab/>
      </w:r>
      <w:r>
        <w:rPr>
          <w:b/>
          <w:sz w:val="20"/>
          <w:szCs w:val="20"/>
          <w:lang w:val="en-GB"/>
        </w:rPr>
        <w:tab/>
        <w:t>3</w:t>
      </w:r>
    </w:p>
    <w:p w14:paraId="15BE52F1" w14:textId="283F36DB" w:rsidR="00833C9A" w:rsidRPr="0026324E" w:rsidRDefault="00833C9A" w:rsidP="00833C9A">
      <w:pPr>
        <w:jc w:val="both"/>
        <w:rPr>
          <w:b/>
          <w:sz w:val="20"/>
          <w:szCs w:val="20"/>
          <w:lang w:val="en-GB"/>
        </w:rPr>
      </w:pPr>
      <w:r>
        <w:rPr>
          <w:b/>
          <w:sz w:val="20"/>
          <w:szCs w:val="20"/>
          <w:lang w:val="en-GB"/>
        </w:rPr>
        <w:t>Tutorial Hours per week:</w:t>
      </w:r>
      <w:r>
        <w:rPr>
          <w:b/>
          <w:sz w:val="20"/>
          <w:szCs w:val="20"/>
          <w:lang w:val="en-GB"/>
        </w:rPr>
        <w:tab/>
      </w:r>
      <w:r>
        <w:rPr>
          <w:b/>
          <w:sz w:val="20"/>
          <w:szCs w:val="20"/>
          <w:lang w:val="en-GB"/>
        </w:rPr>
        <w:tab/>
      </w:r>
    </w:p>
    <w:p w14:paraId="41809362" w14:textId="74C57A04" w:rsidR="00833C9A" w:rsidRPr="0026324E" w:rsidRDefault="00833C9A" w:rsidP="00833C9A">
      <w:pPr>
        <w:jc w:val="both"/>
        <w:rPr>
          <w:b/>
          <w:sz w:val="20"/>
          <w:szCs w:val="20"/>
          <w:lang w:val="en-GB"/>
        </w:rPr>
      </w:pPr>
      <w:r w:rsidRPr="0026324E">
        <w:rPr>
          <w:b/>
          <w:sz w:val="20"/>
          <w:szCs w:val="20"/>
          <w:lang w:val="en-GB"/>
        </w:rPr>
        <w:t>Lab (Project) Hours per week:</w:t>
      </w:r>
      <w:r w:rsidRPr="0026324E">
        <w:rPr>
          <w:b/>
          <w:sz w:val="20"/>
          <w:szCs w:val="20"/>
          <w:lang w:val="en-GB"/>
        </w:rPr>
        <w:tab/>
      </w:r>
      <w:r w:rsidRPr="0026324E">
        <w:rPr>
          <w:b/>
          <w:sz w:val="20"/>
          <w:szCs w:val="20"/>
          <w:lang w:val="en-GB"/>
        </w:rPr>
        <w:tab/>
        <w:t>1</w:t>
      </w:r>
    </w:p>
    <w:p w14:paraId="7CA2FA67" w14:textId="77777777" w:rsidR="00833C9A" w:rsidRPr="0026324E" w:rsidRDefault="00833C9A" w:rsidP="00833C9A">
      <w:pPr>
        <w:jc w:val="both"/>
        <w:rPr>
          <w:b/>
          <w:sz w:val="20"/>
          <w:szCs w:val="20"/>
          <w:lang w:val="en-GB"/>
        </w:rPr>
      </w:pPr>
    </w:p>
    <w:p w14:paraId="136D3F86" w14:textId="3590185A" w:rsidR="00833C9A" w:rsidRPr="0026324E" w:rsidRDefault="00833C9A" w:rsidP="00833C9A">
      <w:pPr>
        <w:jc w:val="both"/>
        <w:rPr>
          <w:b/>
          <w:sz w:val="20"/>
          <w:szCs w:val="20"/>
          <w:lang w:val="en-GB"/>
        </w:rPr>
      </w:pPr>
      <w:r>
        <w:rPr>
          <w:b/>
          <w:sz w:val="20"/>
          <w:szCs w:val="20"/>
          <w:lang w:val="en-GB"/>
        </w:rPr>
        <w:t>Credits:</w:t>
      </w:r>
      <w:r>
        <w:rPr>
          <w:b/>
          <w:sz w:val="20"/>
          <w:szCs w:val="20"/>
          <w:lang w:val="en-GB"/>
        </w:rPr>
        <w:tab/>
      </w:r>
      <w:r w:rsidRPr="0026324E">
        <w:rPr>
          <w:b/>
          <w:sz w:val="20"/>
          <w:szCs w:val="20"/>
          <w:lang w:val="en-GB"/>
        </w:rPr>
        <w:tab/>
      </w:r>
      <w:r w:rsidRPr="0026324E">
        <w:rPr>
          <w:b/>
          <w:sz w:val="20"/>
          <w:szCs w:val="20"/>
          <w:lang w:val="en-GB"/>
        </w:rPr>
        <w:tab/>
      </w:r>
      <w:r w:rsidRPr="0026324E">
        <w:rPr>
          <w:b/>
          <w:sz w:val="20"/>
          <w:szCs w:val="20"/>
          <w:lang w:val="en-GB"/>
        </w:rPr>
        <w:tab/>
      </w:r>
      <w:r w:rsidRPr="0026324E">
        <w:rPr>
          <w:b/>
          <w:sz w:val="20"/>
          <w:szCs w:val="20"/>
          <w:lang w:val="en-GB"/>
        </w:rPr>
        <w:tab/>
        <w:t>1</w:t>
      </w:r>
      <w:r w:rsidR="003B2850">
        <w:rPr>
          <w:b/>
          <w:sz w:val="20"/>
          <w:szCs w:val="20"/>
          <w:lang w:val="en-GB"/>
        </w:rPr>
        <w:t>5</w:t>
      </w:r>
    </w:p>
    <w:p w14:paraId="713A7CA4" w14:textId="77777777" w:rsidR="00833C9A" w:rsidRDefault="00833C9A" w:rsidP="00833C9A">
      <w:pPr>
        <w:jc w:val="both"/>
        <w:rPr>
          <w:b/>
          <w:color w:val="000000"/>
          <w:sz w:val="20"/>
          <w:szCs w:val="20"/>
          <w:u w:val="single"/>
        </w:rPr>
      </w:pPr>
    </w:p>
    <w:p w14:paraId="603EE743" w14:textId="45436E1B" w:rsidR="00833C9A" w:rsidRPr="003B2850" w:rsidRDefault="00833C9A" w:rsidP="003B2850">
      <w:pPr>
        <w:rPr>
          <w:b/>
          <w:sz w:val="20"/>
          <w:szCs w:val="20"/>
        </w:rPr>
      </w:pPr>
      <w:r w:rsidRPr="003B2850">
        <w:rPr>
          <w:b/>
          <w:sz w:val="20"/>
          <w:szCs w:val="20"/>
        </w:rPr>
        <w:t>Prerequisite: EE1</w:t>
      </w:r>
      <w:r w:rsidR="003B2850">
        <w:rPr>
          <w:b/>
          <w:sz w:val="20"/>
          <w:szCs w:val="20"/>
        </w:rPr>
        <w:t>1</w:t>
      </w:r>
      <w:r w:rsidRPr="003B2850">
        <w:rPr>
          <w:b/>
          <w:sz w:val="20"/>
          <w:szCs w:val="20"/>
        </w:rPr>
        <w:t>1, EE1</w:t>
      </w:r>
      <w:r w:rsidR="003B2850">
        <w:rPr>
          <w:b/>
          <w:sz w:val="20"/>
          <w:szCs w:val="20"/>
        </w:rPr>
        <w:t>1</w:t>
      </w:r>
      <w:r w:rsidRPr="003B2850">
        <w:rPr>
          <w:b/>
          <w:sz w:val="20"/>
          <w:szCs w:val="20"/>
        </w:rPr>
        <w:t>2</w:t>
      </w:r>
    </w:p>
    <w:p w14:paraId="1E672B43" w14:textId="77777777" w:rsidR="003B2850" w:rsidRDefault="003B2850" w:rsidP="003B2850">
      <w:pPr>
        <w:rPr>
          <w:b/>
          <w:sz w:val="20"/>
          <w:szCs w:val="20"/>
        </w:rPr>
      </w:pPr>
    </w:p>
    <w:p w14:paraId="683ADE76" w14:textId="13294ADE" w:rsidR="00833C9A" w:rsidRPr="003B2850" w:rsidRDefault="00833C9A" w:rsidP="003B2850">
      <w:pPr>
        <w:rPr>
          <w:b/>
          <w:sz w:val="20"/>
          <w:szCs w:val="20"/>
        </w:rPr>
      </w:pPr>
      <w:r w:rsidRPr="003B2850">
        <w:rPr>
          <w:b/>
          <w:sz w:val="20"/>
          <w:szCs w:val="20"/>
        </w:rPr>
        <w:t xml:space="preserve">Corequisite: </w:t>
      </w:r>
      <w:r w:rsidR="003B2850">
        <w:rPr>
          <w:b/>
          <w:sz w:val="20"/>
          <w:szCs w:val="20"/>
        </w:rPr>
        <w:t>EE22</w:t>
      </w:r>
      <w:r w:rsidRPr="003B2850">
        <w:rPr>
          <w:b/>
          <w:sz w:val="20"/>
          <w:szCs w:val="20"/>
        </w:rPr>
        <w:t>1</w:t>
      </w:r>
    </w:p>
    <w:p w14:paraId="35754F00" w14:textId="77777777" w:rsidR="00833C9A" w:rsidRPr="00D60D23" w:rsidRDefault="00833C9A" w:rsidP="00833C9A">
      <w:pPr>
        <w:jc w:val="both"/>
        <w:rPr>
          <w:color w:val="000000"/>
          <w:sz w:val="20"/>
          <w:szCs w:val="20"/>
        </w:rPr>
      </w:pPr>
    </w:p>
    <w:p w14:paraId="70648FAF" w14:textId="77777777" w:rsidR="00833C9A" w:rsidRPr="00224F2F" w:rsidRDefault="00833C9A" w:rsidP="00833C9A">
      <w:pPr>
        <w:jc w:val="both"/>
        <w:rPr>
          <w:b/>
          <w:sz w:val="20"/>
          <w:szCs w:val="20"/>
        </w:rPr>
      </w:pPr>
      <w:r>
        <w:rPr>
          <w:b/>
          <w:sz w:val="20"/>
          <w:szCs w:val="20"/>
        </w:rPr>
        <w:t>Learning Outcomes</w:t>
      </w:r>
      <w:r w:rsidRPr="00224F2F">
        <w:rPr>
          <w:b/>
          <w:sz w:val="20"/>
          <w:szCs w:val="20"/>
        </w:rPr>
        <w:t xml:space="preserve">: </w:t>
      </w:r>
    </w:p>
    <w:p w14:paraId="5CE920DD" w14:textId="71269A77" w:rsidR="00833C9A" w:rsidRPr="003B2850" w:rsidRDefault="00833C9A" w:rsidP="003B2850">
      <w:pPr>
        <w:pStyle w:val="Listaszerbekezds"/>
        <w:numPr>
          <w:ilvl w:val="0"/>
          <w:numId w:val="86"/>
        </w:numPr>
        <w:jc w:val="both"/>
        <w:rPr>
          <w:lang w:val="en-AU"/>
        </w:rPr>
      </w:pPr>
      <w:r w:rsidRPr="003B2850">
        <w:rPr>
          <w:lang w:val="en-AU"/>
        </w:rPr>
        <w:t>Outline the basic functions of an operating system, such as file management, task management, user access and I/O management, and provide examples of each from popular operating systems such as DOS and UNIX.</w:t>
      </w:r>
    </w:p>
    <w:p w14:paraId="769E9486" w14:textId="655DA120" w:rsidR="00833C9A" w:rsidRPr="003B2850" w:rsidRDefault="00833C9A" w:rsidP="003B2850">
      <w:pPr>
        <w:pStyle w:val="Listaszerbekezds"/>
        <w:numPr>
          <w:ilvl w:val="0"/>
          <w:numId w:val="86"/>
        </w:numPr>
        <w:jc w:val="both"/>
        <w:rPr>
          <w:lang w:val="en-AU"/>
        </w:rPr>
      </w:pPr>
      <w:r w:rsidRPr="003B2850">
        <w:rPr>
          <w:lang w:val="en-AU"/>
        </w:rPr>
        <w:t>Describe why formal system specification and design procedures are required throughout engineering before solutions are attempted.</w:t>
      </w:r>
    </w:p>
    <w:p w14:paraId="3CB4DB81" w14:textId="1DAC2D56" w:rsidR="00833C9A" w:rsidRPr="003B2850" w:rsidRDefault="00833C9A" w:rsidP="003B2850">
      <w:pPr>
        <w:pStyle w:val="Listaszerbekezds"/>
        <w:numPr>
          <w:ilvl w:val="0"/>
          <w:numId w:val="86"/>
        </w:numPr>
        <w:jc w:val="both"/>
        <w:rPr>
          <w:lang w:val="en-AU"/>
        </w:rPr>
      </w:pPr>
      <w:r w:rsidRPr="003B2850">
        <w:rPr>
          <w:lang w:val="en-AU"/>
        </w:rPr>
        <w:t>Identify where the main costs of systems development are, and how to minimise those costs.</w:t>
      </w:r>
    </w:p>
    <w:p w14:paraId="0155C367" w14:textId="7622D8C2" w:rsidR="00833C9A" w:rsidRPr="003B2850" w:rsidRDefault="003B2850" w:rsidP="003B2850">
      <w:pPr>
        <w:pStyle w:val="Listaszerbekezds"/>
        <w:numPr>
          <w:ilvl w:val="0"/>
          <w:numId w:val="86"/>
        </w:numPr>
        <w:jc w:val="both"/>
        <w:rPr>
          <w:lang w:val="en-AU"/>
        </w:rPr>
      </w:pPr>
      <w:r>
        <w:rPr>
          <w:lang w:val="en-AU"/>
        </w:rPr>
        <w:t>R</w:t>
      </w:r>
      <w:r w:rsidR="00833C9A" w:rsidRPr="003B2850">
        <w:rPr>
          <w:lang w:val="en-AU"/>
        </w:rPr>
        <w:t>ecognise the main phases of the software life cycle.</w:t>
      </w:r>
    </w:p>
    <w:p w14:paraId="5235EA3C" w14:textId="5FB894BB" w:rsidR="00833C9A" w:rsidRPr="003B2850" w:rsidRDefault="00833C9A" w:rsidP="003B2850">
      <w:pPr>
        <w:pStyle w:val="Listaszerbekezds"/>
        <w:numPr>
          <w:ilvl w:val="0"/>
          <w:numId w:val="86"/>
        </w:numPr>
        <w:jc w:val="both"/>
        <w:rPr>
          <w:lang w:val="en-AU"/>
        </w:rPr>
      </w:pPr>
      <w:r w:rsidRPr="003B2850">
        <w:rPr>
          <w:lang w:val="en-AU"/>
        </w:rPr>
        <w:t>Detail the characteristics of real-time systems and the special problems faced by designers of real-time systems.</w:t>
      </w:r>
    </w:p>
    <w:p w14:paraId="7967D2E4" w14:textId="48AECA25" w:rsidR="00833C9A" w:rsidRPr="003B2850" w:rsidRDefault="00833C9A" w:rsidP="003B2850">
      <w:pPr>
        <w:pStyle w:val="Listaszerbekezds"/>
        <w:numPr>
          <w:ilvl w:val="0"/>
          <w:numId w:val="86"/>
        </w:numPr>
        <w:jc w:val="both"/>
        <w:rPr>
          <w:lang w:val="en-AU"/>
        </w:rPr>
      </w:pPr>
      <w:r w:rsidRPr="003B2850">
        <w:rPr>
          <w:lang w:val="en-AU"/>
        </w:rPr>
        <w:t>Use a variety of formal system specification techniques, including flow charting, structured design and object oriented design methods.</w:t>
      </w:r>
    </w:p>
    <w:p w14:paraId="1F126AFE" w14:textId="649F8E0A" w:rsidR="00833C9A" w:rsidRPr="003B2850" w:rsidRDefault="00833C9A" w:rsidP="003B2850">
      <w:pPr>
        <w:pStyle w:val="Listaszerbekezds"/>
        <w:numPr>
          <w:ilvl w:val="0"/>
          <w:numId w:val="86"/>
        </w:numPr>
        <w:jc w:val="both"/>
        <w:rPr>
          <w:lang w:val="en-AU"/>
        </w:rPr>
      </w:pPr>
      <w:r w:rsidRPr="003B2850">
        <w:rPr>
          <w:lang w:val="en-AU"/>
        </w:rPr>
        <w:t>Identify variable types such as integers, floating point, characters, strings, structures and pointers to each of these types and explain the need for such a diversity of variable types.</w:t>
      </w:r>
    </w:p>
    <w:p w14:paraId="209F56FC" w14:textId="2D8AFFBB" w:rsidR="00833C9A" w:rsidRPr="003B2850" w:rsidRDefault="003B2850" w:rsidP="003B2850">
      <w:pPr>
        <w:pStyle w:val="Listaszerbekezds"/>
        <w:numPr>
          <w:ilvl w:val="0"/>
          <w:numId w:val="86"/>
        </w:numPr>
        <w:jc w:val="both"/>
        <w:rPr>
          <w:lang w:val="en-AU"/>
        </w:rPr>
      </w:pPr>
      <w:r>
        <w:rPr>
          <w:lang w:val="en-AU"/>
        </w:rPr>
        <w:t>D</w:t>
      </w:r>
      <w:r w:rsidR="00833C9A" w:rsidRPr="003B2850">
        <w:rPr>
          <w:lang w:val="en-AU"/>
        </w:rPr>
        <w:t>evelop simple algorithms and accompanying documentation for the solution of a number of problems involving data input, calculations, data sorting and structured data output.</w:t>
      </w:r>
    </w:p>
    <w:p w14:paraId="1BD8CAAE" w14:textId="4B9675CC" w:rsidR="00833C9A" w:rsidRPr="003B2850" w:rsidRDefault="00833C9A" w:rsidP="003B2850">
      <w:pPr>
        <w:pStyle w:val="Listaszerbekezds"/>
        <w:numPr>
          <w:ilvl w:val="0"/>
          <w:numId w:val="86"/>
        </w:numPr>
        <w:jc w:val="both"/>
        <w:rPr>
          <w:lang w:val="en-AU"/>
        </w:rPr>
      </w:pPr>
      <w:r w:rsidRPr="003B2850">
        <w:rPr>
          <w:lang w:val="en-AU"/>
        </w:rPr>
        <w:t>Successfully complete a number of programming assignments in a HLL which implement the above algorithms.</w:t>
      </w:r>
    </w:p>
    <w:p w14:paraId="66E43379" w14:textId="162FBB16" w:rsidR="00833C9A" w:rsidRPr="003B2850" w:rsidRDefault="00833C9A" w:rsidP="003B2850">
      <w:pPr>
        <w:pStyle w:val="Listaszerbekezds"/>
        <w:numPr>
          <w:ilvl w:val="0"/>
          <w:numId w:val="86"/>
        </w:numPr>
        <w:jc w:val="both"/>
        <w:rPr>
          <w:lang w:val="en-AU"/>
        </w:rPr>
      </w:pPr>
      <w:r w:rsidRPr="003B2850">
        <w:rPr>
          <w:lang w:val="en-AU"/>
        </w:rPr>
        <w:t xml:space="preserve">Demonstrate competence in the operation of the MATLAB analysis package, by successfully </w:t>
      </w:r>
      <w:r w:rsidRPr="003B2850">
        <w:rPr>
          <w:lang w:val="en-AU"/>
        </w:rPr>
        <w:tab/>
        <w:t>completing a number of assignments in variable declaration, matrix manipulation, polynomial factorisation and elementary curve plotting and printing.</w:t>
      </w:r>
    </w:p>
    <w:p w14:paraId="5B97A6FC" w14:textId="77777777" w:rsidR="00833C9A" w:rsidRPr="00224F2F" w:rsidRDefault="00833C9A" w:rsidP="00833C9A">
      <w:pPr>
        <w:ind w:left="709" w:hanging="709"/>
        <w:jc w:val="both"/>
        <w:rPr>
          <w:sz w:val="20"/>
          <w:szCs w:val="20"/>
        </w:rPr>
      </w:pPr>
    </w:p>
    <w:p w14:paraId="63EDFF51" w14:textId="77777777" w:rsidR="00833C9A" w:rsidRPr="00AC32D3" w:rsidRDefault="00833C9A" w:rsidP="00833C9A">
      <w:pPr>
        <w:ind w:left="2160" w:hanging="2160"/>
        <w:jc w:val="both"/>
        <w:rPr>
          <w:b/>
          <w:color w:val="000000"/>
          <w:sz w:val="20"/>
          <w:szCs w:val="20"/>
        </w:rPr>
      </w:pPr>
      <w:r w:rsidRPr="00AC32D3">
        <w:rPr>
          <w:b/>
          <w:color w:val="000000"/>
          <w:sz w:val="20"/>
          <w:szCs w:val="20"/>
        </w:rPr>
        <w:t>Syllabus:</w:t>
      </w:r>
    </w:p>
    <w:p w14:paraId="3C68A43D" w14:textId="1DC153DA" w:rsidR="00833C9A" w:rsidRPr="000D148A" w:rsidRDefault="003B2850" w:rsidP="003B2850">
      <w:pPr>
        <w:jc w:val="both"/>
        <w:rPr>
          <w:color w:val="000000"/>
          <w:sz w:val="20"/>
          <w:szCs w:val="20"/>
        </w:rPr>
      </w:pPr>
      <w:r>
        <w:rPr>
          <w:color w:val="000000"/>
          <w:sz w:val="20"/>
          <w:szCs w:val="20"/>
        </w:rPr>
        <w:t>Intr</w:t>
      </w:r>
      <w:r w:rsidR="00833C9A" w:rsidRPr="000D148A">
        <w:rPr>
          <w:color w:val="000000"/>
          <w:sz w:val="20"/>
          <w:szCs w:val="20"/>
        </w:rPr>
        <w:t xml:space="preserve">oduction to the basics of software engineering. </w:t>
      </w:r>
    </w:p>
    <w:p w14:paraId="15717B86" w14:textId="77777777" w:rsidR="00833C9A" w:rsidRPr="000D148A" w:rsidRDefault="00833C9A" w:rsidP="00833C9A">
      <w:pPr>
        <w:jc w:val="both"/>
        <w:rPr>
          <w:color w:val="000000"/>
          <w:sz w:val="20"/>
          <w:szCs w:val="20"/>
        </w:rPr>
      </w:pPr>
      <w:r w:rsidRPr="000D148A">
        <w:rPr>
          <w:color w:val="000000"/>
          <w:sz w:val="20"/>
          <w:szCs w:val="20"/>
        </w:rPr>
        <w:t xml:space="preserve">Principles of software system requirements, from the analysis of problems to the documentation of solutions, including specification, design, coding and maintenance. </w:t>
      </w:r>
    </w:p>
    <w:p w14:paraId="3D9C8278" w14:textId="77777777" w:rsidR="00833C9A" w:rsidRPr="000D148A" w:rsidRDefault="00833C9A" w:rsidP="00833C9A">
      <w:pPr>
        <w:jc w:val="both"/>
        <w:rPr>
          <w:color w:val="000000"/>
          <w:sz w:val="20"/>
          <w:szCs w:val="20"/>
        </w:rPr>
      </w:pPr>
      <w:r w:rsidRPr="000D148A">
        <w:rPr>
          <w:color w:val="000000"/>
          <w:sz w:val="20"/>
          <w:szCs w:val="20"/>
        </w:rPr>
        <w:t xml:space="preserve">Examples are given using a HLL (High Level Language). </w:t>
      </w:r>
    </w:p>
    <w:p w14:paraId="384617AD" w14:textId="77777777" w:rsidR="00833C9A" w:rsidRPr="000D148A" w:rsidRDefault="00833C9A" w:rsidP="00833C9A">
      <w:pPr>
        <w:jc w:val="both"/>
        <w:rPr>
          <w:color w:val="000000"/>
          <w:sz w:val="20"/>
          <w:szCs w:val="20"/>
        </w:rPr>
      </w:pPr>
      <w:r w:rsidRPr="000D148A">
        <w:rPr>
          <w:color w:val="000000"/>
          <w:sz w:val="20"/>
          <w:szCs w:val="20"/>
        </w:rPr>
        <w:t xml:space="preserve">Operating system functions. </w:t>
      </w:r>
    </w:p>
    <w:p w14:paraId="740718C4" w14:textId="77777777" w:rsidR="00833C9A" w:rsidRPr="000D148A" w:rsidRDefault="00833C9A" w:rsidP="00833C9A">
      <w:pPr>
        <w:jc w:val="both"/>
        <w:rPr>
          <w:color w:val="000000"/>
          <w:sz w:val="20"/>
          <w:szCs w:val="20"/>
        </w:rPr>
      </w:pPr>
      <w:r w:rsidRPr="000D148A">
        <w:rPr>
          <w:color w:val="000000"/>
          <w:sz w:val="20"/>
          <w:szCs w:val="20"/>
        </w:rPr>
        <w:t>Examples from widely used commercial systems such as the UCSD P-system, DOS and Unix.</w:t>
      </w:r>
    </w:p>
    <w:p w14:paraId="4F4E1E00" w14:textId="77777777" w:rsidR="00833C9A" w:rsidRPr="003B2850" w:rsidRDefault="00833C9A" w:rsidP="00833C9A">
      <w:pPr>
        <w:jc w:val="both"/>
        <w:rPr>
          <w:color w:val="000000"/>
          <w:sz w:val="20"/>
          <w:szCs w:val="20"/>
        </w:rPr>
      </w:pPr>
      <w:r w:rsidRPr="003B2850">
        <w:rPr>
          <w:color w:val="000000"/>
          <w:sz w:val="20"/>
          <w:szCs w:val="20"/>
        </w:rPr>
        <w:t>Developing soft skills using MATLAB as a tool.</w:t>
      </w:r>
    </w:p>
    <w:p w14:paraId="02E1B727" w14:textId="77777777" w:rsidR="00833C9A" w:rsidRPr="00D60D23" w:rsidRDefault="00833C9A" w:rsidP="00833C9A">
      <w:pPr>
        <w:ind w:firstLine="426"/>
        <w:jc w:val="both"/>
        <w:rPr>
          <w:color w:val="000000"/>
          <w:sz w:val="20"/>
          <w:szCs w:val="20"/>
        </w:rPr>
      </w:pPr>
    </w:p>
    <w:p w14:paraId="283BFBC8" w14:textId="77777777" w:rsidR="00833C9A" w:rsidRPr="003B2850" w:rsidRDefault="00833C9A" w:rsidP="003B2850">
      <w:pPr>
        <w:rPr>
          <w:b/>
          <w:sz w:val="20"/>
          <w:szCs w:val="20"/>
        </w:rPr>
      </w:pPr>
      <w:r w:rsidRPr="003B2850">
        <w:rPr>
          <w:b/>
          <w:sz w:val="20"/>
          <w:szCs w:val="20"/>
        </w:rPr>
        <w:t>Textbook:</w:t>
      </w:r>
    </w:p>
    <w:p w14:paraId="2036EC5F" w14:textId="77777777" w:rsidR="00833C9A" w:rsidRPr="003B2850" w:rsidRDefault="00833C9A" w:rsidP="003B2850">
      <w:pPr>
        <w:pStyle w:val="Listaszerbekezds"/>
        <w:numPr>
          <w:ilvl w:val="0"/>
          <w:numId w:val="87"/>
        </w:numPr>
        <w:jc w:val="both"/>
      </w:pPr>
      <w:r w:rsidRPr="003B2850">
        <w:t>Fitzpatrick, J. M., Ledeczi, A., Computer Programming with MATLAB, MathWorks, Australia, 2013.</w:t>
      </w:r>
    </w:p>
    <w:p w14:paraId="7616B247" w14:textId="77777777" w:rsidR="00833C9A" w:rsidRDefault="00833C9A" w:rsidP="00833C9A">
      <w:pPr>
        <w:ind w:left="2160" w:hanging="2160"/>
        <w:jc w:val="both"/>
        <w:rPr>
          <w:b/>
          <w:color w:val="000000"/>
          <w:sz w:val="20"/>
          <w:szCs w:val="20"/>
        </w:rPr>
      </w:pPr>
    </w:p>
    <w:p w14:paraId="5FC24FB8" w14:textId="77777777" w:rsidR="00833C9A" w:rsidRPr="005A06B6" w:rsidRDefault="00833C9A" w:rsidP="00833C9A">
      <w:pPr>
        <w:ind w:left="2160" w:hanging="2160"/>
        <w:jc w:val="both"/>
        <w:rPr>
          <w:b/>
          <w:color w:val="000000"/>
          <w:sz w:val="20"/>
          <w:szCs w:val="20"/>
        </w:rPr>
      </w:pPr>
      <w:r w:rsidRPr="005A06B6">
        <w:rPr>
          <w:b/>
          <w:color w:val="000000"/>
          <w:sz w:val="20"/>
          <w:szCs w:val="20"/>
        </w:rPr>
        <w:t>Assessment:</w:t>
      </w:r>
    </w:p>
    <w:p w14:paraId="3C791E7C" w14:textId="77777777" w:rsidR="00833C9A" w:rsidRPr="003B2850" w:rsidRDefault="00833C9A" w:rsidP="003B2850">
      <w:pPr>
        <w:jc w:val="both"/>
        <w:rPr>
          <w:sz w:val="20"/>
          <w:szCs w:val="20"/>
        </w:rPr>
      </w:pPr>
      <w:r w:rsidRPr="003B2850">
        <w:rPr>
          <w:sz w:val="20"/>
          <w:szCs w:val="20"/>
        </w:rPr>
        <w:t>Continuous Assessment</w:t>
      </w:r>
      <w:r w:rsidRPr="003B2850">
        <w:rPr>
          <w:sz w:val="20"/>
          <w:szCs w:val="20"/>
        </w:rPr>
        <w:tab/>
        <w:t>- 40%</w:t>
      </w:r>
    </w:p>
    <w:p w14:paraId="63BD93AB" w14:textId="06491FAB" w:rsidR="00C45C62" w:rsidRDefault="00833C9A" w:rsidP="00833C9A">
      <w:pPr>
        <w:jc w:val="both"/>
        <w:rPr>
          <w:sz w:val="20"/>
          <w:szCs w:val="20"/>
        </w:rPr>
      </w:pPr>
      <w:r w:rsidRPr="003B2850">
        <w:rPr>
          <w:sz w:val="20"/>
          <w:szCs w:val="20"/>
        </w:rPr>
        <w:t>Written Examination</w:t>
      </w:r>
      <w:r w:rsidRPr="003B2850">
        <w:rPr>
          <w:sz w:val="20"/>
          <w:szCs w:val="20"/>
        </w:rPr>
        <w:tab/>
        <w:t>- 60% (1 x 3 hrs)</w:t>
      </w:r>
    </w:p>
    <w:p w14:paraId="7F6BC21E" w14:textId="77777777" w:rsidR="00833C9A" w:rsidRDefault="00833C9A" w:rsidP="00C45C62">
      <w:pPr>
        <w:jc w:val="both"/>
        <w:rPr>
          <w:sz w:val="20"/>
          <w:szCs w:val="20"/>
        </w:rPr>
      </w:pPr>
    </w:p>
    <w:p w14:paraId="469B7781" w14:textId="77777777" w:rsidR="00833C9A" w:rsidRPr="0026324E" w:rsidRDefault="00833C9A" w:rsidP="00C45C62">
      <w:pPr>
        <w:jc w:val="both"/>
        <w:rPr>
          <w:sz w:val="20"/>
          <w:szCs w:val="20"/>
        </w:rPr>
      </w:pPr>
    </w:p>
    <w:p w14:paraId="63BD93AC" w14:textId="77777777" w:rsidR="00C45C62" w:rsidRPr="00833C9A" w:rsidRDefault="00C45C62" w:rsidP="00C45C62">
      <w:pPr>
        <w:rPr>
          <w:b/>
          <w:sz w:val="20"/>
          <w:szCs w:val="20"/>
          <w:lang w:val="en-GB" w:eastAsia="en-US"/>
        </w:rPr>
      </w:pPr>
      <w:r w:rsidRPr="00833C9A">
        <w:rPr>
          <w:b/>
          <w:sz w:val="20"/>
          <w:szCs w:val="20"/>
          <w:lang w:val="en-GB"/>
        </w:rPr>
        <w:t>EE252</w:t>
      </w:r>
      <w:r w:rsidRPr="00833C9A">
        <w:rPr>
          <w:b/>
          <w:sz w:val="20"/>
          <w:szCs w:val="20"/>
          <w:lang w:val="en-GB"/>
        </w:rPr>
        <w:tab/>
        <w:t>ELECTRICAL MACHINES</w:t>
      </w:r>
    </w:p>
    <w:p w14:paraId="63BD93AD" w14:textId="77777777" w:rsidR="00C45C62" w:rsidRPr="0026324E" w:rsidRDefault="00C45C62" w:rsidP="00C45C62">
      <w:pPr>
        <w:jc w:val="both"/>
        <w:rPr>
          <w:b/>
          <w:sz w:val="20"/>
          <w:szCs w:val="20"/>
          <w:lang w:val="en-GB"/>
        </w:rPr>
      </w:pPr>
    </w:p>
    <w:p w14:paraId="63BD93AE" w14:textId="77777777" w:rsidR="00C45C62" w:rsidRPr="0026324E" w:rsidRDefault="00C45C62" w:rsidP="00C45C62">
      <w:pPr>
        <w:jc w:val="both"/>
        <w:rPr>
          <w:b/>
          <w:sz w:val="20"/>
          <w:szCs w:val="20"/>
          <w:lang w:val="en-GB"/>
        </w:rPr>
      </w:pPr>
      <w:r w:rsidRPr="0026324E">
        <w:rPr>
          <w:b/>
          <w:sz w:val="20"/>
          <w:szCs w:val="20"/>
          <w:lang w:val="en-GB"/>
        </w:rPr>
        <w:t>Lecture Hours per week:</w:t>
      </w:r>
      <w:r w:rsidRPr="0026324E">
        <w:rPr>
          <w:b/>
          <w:sz w:val="20"/>
          <w:szCs w:val="20"/>
          <w:lang w:val="en-GB"/>
        </w:rPr>
        <w:tab/>
      </w:r>
      <w:r w:rsidRPr="0026324E">
        <w:rPr>
          <w:b/>
          <w:sz w:val="20"/>
          <w:szCs w:val="20"/>
          <w:lang w:val="en-GB"/>
        </w:rPr>
        <w:tab/>
      </w:r>
      <w:r w:rsidRPr="0026324E">
        <w:rPr>
          <w:b/>
          <w:sz w:val="20"/>
          <w:szCs w:val="20"/>
          <w:lang w:val="en-GB"/>
        </w:rPr>
        <w:tab/>
        <w:t>2</w:t>
      </w:r>
    </w:p>
    <w:p w14:paraId="63BD93AF" w14:textId="77777777" w:rsidR="00C45C62" w:rsidRPr="0026324E" w:rsidRDefault="00C45C62" w:rsidP="00C45C62">
      <w:pPr>
        <w:jc w:val="both"/>
        <w:rPr>
          <w:b/>
          <w:sz w:val="20"/>
          <w:szCs w:val="20"/>
          <w:lang w:val="en-GB"/>
        </w:rPr>
      </w:pPr>
      <w:r w:rsidRPr="0026324E">
        <w:rPr>
          <w:b/>
          <w:sz w:val="20"/>
          <w:szCs w:val="20"/>
          <w:lang w:val="en-GB"/>
        </w:rPr>
        <w:t>Tutorial Hours per week:</w:t>
      </w:r>
      <w:r w:rsidRPr="0026324E">
        <w:rPr>
          <w:b/>
          <w:sz w:val="20"/>
          <w:szCs w:val="20"/>
          <w:lang w:val="en-GB"/>
        </w:rPr>
        <w:tab/>
      </w:r>
      <w:r w:rsidRPr="0026324E">
        <w:rPr>
          <w:b/>
          <w:sz w:val="20"/>
          <w:szCs w:val="20"/>
          <w:lang w:val="en-GB"/>
        </w:rPr>
        <w:tab/>
        <w:t>1</w:t>
      </w:r>
    </w:p>
    <w:p w14:paraId="63BD93B0" w14:textId="77777777" w:rsidR="00C45C62" w:rsidRPr="0026324E" w:rsidRDefault="00C45C62" w:rsidP="00C45C62">
      <w:pPr>
        <w:jc w:val="both"/>
        <w:rPr>
          <w:b/>
          <w:sz w:val="20"/>
          <w:szCs w:val="20"/>
          <w:lang w:val="en-GB"/>
        </w:rPr>
      </w:pPr>
      <w:r w:rsidRPr="0026324E">
        <w:rPr>
          <w:b/>
          <w:sz w:val="20"/>
          <w:szCs w:val="20"/>
          <w:lang w:val="en-GB"/>
        </w:rPr>
        <w:t>Lab (Project) Hours per week:</w:t>
      </w:r>
      <w:r w:rsidRPr="0026324E">
        <w:rPr>
          <w:b/>
          <w:sz w:val="20"/>
          <w:szCs w:val="20"/>
          <w:lang w:val="en-GB"/>
        </w:rPr>
        <w:tab/>
      </w:r>
      <w:r w:rsidRPr="0026324E">
        <w:rPr>
          <w:b/>
          <w:sz w:val="20"/>
          <w:szCs w:val="20"/>
          <w:lang w:val="en-GB"/>
        </w:rPr>
        <w:tab/>
        <w:t>1.5</w:t>
      </w:r>
    </w:p>
    <w:p w14:paraId="63BD93B1" w14:textId="77777777" w:rsidR="00C45C62" w:rsidRPr="0026324E" w:rsidRDefault="00C45C62" w:rsidP="00C45C62">
      <w:pPr>
        <w:jc w:val="both"/>
        <w:rPr>
          <w:b/>
          <w:sz w:val="20"/>
          <w:szCs w:val="20"/>
          <w:lang w:val="en-GB"/>
        </w:rPr>
      </w:pPr>
    </w:p>
    <w:p w14:paraId="63BD93B2" w14:textId="77777777" w:rsidR="00C45C62" w:rsidRPr="0026324E" w:rsidRDefault="00C21800" w:rsidP="00C45C62">
      <w:pPr>
        <w:jc w:val="both"/>
        <w:rPr>
          <w:b/>
          <w:sz w:val="20"/>
          <w:szCs w:val="20"/>
          <w:lang w:val="en-GB"/>
        </w:rPr>
      </w:pPr>
      <w:r>
        <w:rPr>
          <w:b/>
          <w:sz w:val="20"/>
          <w:szCs w:val="20"/>
          <w:lang w:val="en-GB"/>
        </w:rPr>
        <w:t>Credits:</w:t>
      </w:r>
      <w:r>
        <w:rPr>
          <w:b/>
          <w:sz w:val="20"/>
          <w:szCs w:val="20"/>
          <w:lang w:val="en-GB"/>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r>
      <w:r w:rsidR="00C45C62" w:rsidRPr="0026324E">
        <w:rPr>
          <w:b/>
          <w:sz w:val="20"/>
          <w:szCs w:val="20"/>
          <w:lang w:val="en-GB"/>
        </w:rPr>
        <w:tab/>
        <w:t>13</w:t>
      </w:r>
    </w:p>
    <w:p w14:paraId="63BD93B3" w14:textId="77777777" w:rsidR="00C45C62" w:rsidRPr="0026324E" w:rsidRDefault="00C45C62" w:rsidP="00C45C62">
      <w:pPr>
        <w:pStyle w:val="FA"/>
        <w:widowControl/>
        <w:ind w:left="2160" w:hanging="2160"/>
        <w:jc w:val="both"/>
      </w:pPr>
    </w:p>
    <w:p w14:paraId="63BD93B4" w14:textId="77777777" w:rsidR="00C45C62" w:rsidRPr="0026324E" w:rsidRDefault="00C45C62" w:rsidP="00C45C62">
      <w:pPr>
        <w:jc w:val="both"/>
        <w:rPr>
          <w:sz w:val="20"/>
          <w:szCs w:val="20"/>
          <w:lang w:val="en-GB"/>
        </w:rPr>
      </w:pPr>
      <w:r w:rsidRPr="0026324E">
        <w:rPr>
          <w:b/>
          <w:sz w:val="20"/>
          <w:szCs w:val="20"/>
          <w:lang w:val="en-GB"/>
        </w:rPr>
        <w:t>Prerequisite:</w:t>
      </w:r>
      <w:r w:rsidRPr="0026324E">
        <w:rPr>
          <w:sz w:val="20"/>
          <w:szCs w:val="20"/>
          <w:lang w:val="en-GB"/>
        </w:rPr>
        <w:t xml:space="preserve"> EE213</w:t>
      </w:r>
    </w:p>
    <w:p w14:paraId="63BD93B5" w14:textId="77777777" w:rsidR="00C45C62" w:rsidRPr="0026324E" w:rsidRDefault="00C45C62" w:rsidP="00C45C62">
      <w:pPr>
        <w:jc w:val="both"/>
        <w:rPr>
          <w:sz w:val="20"/>
          <w:szCs w:val="20"/>
          <w:lang w:val="en-GB"/>
        </w:rPr>
      </w:pPr>
    </w:p>
    <w:p w14:paraId="63BD93B6" w14:textId="77777777" w:rsidR="00C45C62" w:rsidRPr="0026324E" w:rsidRDefault="00C45C62" w:rsidP="00C45C62">
      <w:pPr>
        <w:jc w:val="both"/>
        <w:rPr>
          <w:sz w:val="20"/>
          <w:szCs w:val="20"/>
          <w:lang w:val="en-GB"/>
        </w:rPr>
      </w:pPr>
      <w:r w:rsidRPr="0026324E">
        <w:rPr>
          <w:b/>
          <w:sz w:val="20"/>
          <w:szCs w:val="20"/>
          <w:lang w:val="en-GB"/>
        </w:rPr>
        <w:t>Corequisite:</w:t>
      </w:r>
      <w:r w:rsidRPr="0026324E">
        <w:rPr>
          <w:sz w:val="20"/>
          <w:szCs w:val="20"/>
          <w:lang w:val="en-GB"/>
        </w:rPr>
        <w:t xml:space="preserve"> none</w:t>
      </w:r>
    </w:p>
    <w:p w14:paraId="63BD93B7" w14:textId="77777777" w:rsidR="00C45C62" w:rsidRPr="0026324E" w:rsidRDefault="00C45C62" w:rsidP="00C45C62">
      <w:pPr>
        <w:jc w:val="both"/>
        <w:rPr>
          <w:sz w:val="20"/>
          <w:szCs w:val="20"/>
          <w:lang w:val="en-GB"/>
        </w:rPr>
      </w:pPr>
    </w:p>
    <w:p w14:paraId="63BD93B8" w14:textId="77777777" w:rsidR="00C45C62" w:rsidRPr="0026324E" w:rsidRDefault="0026324E" w:rsidP="00C45C62">
      <w:pPr>
        <w:jc w:val="both"/>
        <w:rPr>
          <w:b/>
          <w:sz w:val="20"/>
          <w:szCs w:val="20"/>
          <w:lang w:val="en-GB"/>
        </w:rPr>
      </w:pPr>
      <w:r w:rsidRPr="0026324E">
        <w:rPr>
          <w:b/>
          <w:sz w:val="20"/>
          <w:szCs w:val="20"/>
          <w:lang w:val="en-GB"/>
        </w:rPr>
        <w:t>Learning Outcomes:</w:t>
      </w:r>
    </w:p>
    <w:p w14:paraId="63BD93B9" w14:textId="77777777" w:rsidR="00C45C62" w:rsidRPr="0026324E" w:rsidRDefault="00C45C62" w:rsidP="001803F7">
      <w:pPr>
        <w:pStyle w:val="FA"/>
        <w:widowControl/>
        <w:numPr>
          <w:ilvl w:val="0"/>
          <w:numId w:val="61"/>
        </w:numPr>
        <w:jc w:val="both"/>
        <w:rPr>
          <w:lang w:val="en-GB"/>
        </w:rPr>
      </w:pPr>
      <w:r w:rsidRPr="0026324E">
        <w:rPr>
          <w:lang w:val="en-GB"/>
        </w:rPr>
        <w:t>To familiarize the constructional details, the principle of operation, prediction of performance, the methods of testing the single phase transformers and auto transformers and their connections.</w:t>
      </w:r>
    </w:p>
    <w:p w14:paraId="63BD93BA" w14:textId="77777777" w:rsidR="00C45C62" w:rsidRPr="0026324E" w:rsidRDefault="00C45C62" w:rsidP="001803F7">
      <w:pPr>
        <w:pStyle w:val="FA"/>
        <w:widowControl/>
        <w:numPr>
          <w:ilvl w:val="0"/>
          <w:numId w:val="61"/>
        </w:numPr>
        <w:jc w:val="both"/>
        <w:rPr>
          <w:lang w:val="en-GB"/>
        </w:rPr>
      </w:pPr>
      <w:r w:rsidRPr="0026324E">
        <w:rPr>
          <w:lang w:val="en-GB"/>
        </w:rPr>
        <w:t>To introduce the principles of electromechanical energy conversion in singly and multiply excited systems.</w:t>
      </w:r>
    </w:p>
    <w:p w14:paraId="63BD93BB" w14:textId="77777777" w:rsidR="00C45C62" w:rsidRPr="0026324E" w:rsidRDefault="00C45C62" w:rsidP="001803F7">
      <w:pPr>
        <w:pStyle w:val="FA"/>
        <w:widowControl/>
        <w:numPr>
          <w:ilvl w:val="0"/>
          <w:numId w:val="61"/>
        </w:numPr>
        <w:jc w:val="both"/>
        <w:rPr>
          <w:lang w:val="en-GB"/>
        </w:rPr>
      </w:pPr>
      <w:r w:rsidRPr="0026324E">
        <w:rPr>
          <w:lang w:val="en-GB"/>
        </w:rPr>
        <w:t>To study the working principles of electrical machines using the concepts of electromechanical energy conversion principles and derive expressions for generated voltage and torque developed.</w:t>
      </w:r>
    </w:p>
    <w:p w14:paraId="63BD93BC" w14:textId="77777777" w:rsidR="00C45C62" w:rsidRPr="0026324E" w:rsidRDefault="00C45C62" w:rsidP="001803F7">
      <w:pPr>
        <w:pStyle w:val="FA"/>
        <w:widowControl/>
        <w:numPr>
          <w:ilvl w:val="0"/>
          <w:numId w:val="61"/>
        </w:numPr>
        <w:jc w:val="both"/>
        <w:rPr>
          <w:lang w:val="en-GB"/>
        </w:rPr>
      </w:pPr>
      <w:r w:rsidRPr="0026324E">
        <w:rPr>
          <w:lang w:val="en-GB"/>
        </w:rPr>
        <w:lastRenderedPageBreak/>
        <w:t>To study the working principles of DC machines as Generator and Motor types, determination of their no-load/load characteristics, starting and methods of speed control of motors.</w:t>
      </w:r>
    </w:p>
    <w:p w14:paraId="63BD93BD" w14:textId="77777777" w:rsidR="00C45C62" w:rsidRPr="0026324E" w:rsidRDefault="00C45C62" w:rsidP="00C45C62">
      <w:pPr>
        <w:pStyle w:val="FA"/>
        <w:widowControl/>
        <w:ind w:left="360"/>
        <w:jc w:val="both"/>
      </w:pPr>
    </w:p>
    <w:p w14:paraId="63BD93BE" w14:textId="77777777" w:rsidR="00C45C62" w:rsidRPr="0026324E" w:rsidRDefault="00C45C62" w:rsidP="00C45C62">
      <w:pPr>
        <w:jc w:val="both"/>
        <w:rPr>
          <w:sz w:val="20"/>
          <w:szCs w:val="20"/>
          <w:lang w:val="en-GB"/>
        </w:rPr>
      </w:pPr>
      <w:r w:rsidRPr="0026324E">
        <w:rPr>
          <w:b/>
          <w:sz w:val="20"/>
          <w:szCs w:val="20"/>
          <w:lang w:val="en-GB"/>
        </w:rPr>
        <w:t>Syllabus:</w:t>
      </w:r>
    </w:p>
    <w:p w14:paraId="63BD93BF" w14:textId="77777777" w:rsidR="00C45C62" w:rsidRPr="0026324E" w:rsidRDefault="00C45C62" w:rsidP="00C45C62">
      <w:pPr>
        <w:jc w:val="both"/>
        <w:rPr>
          <w:sz w:val="20"/>
          <w:szCs w:val="20"/>
          <w:lang w:val="en-GB"/>
        </w:rPr>
      </w:pPr>
      <w:r w:rsidRPr="0026324E">
        <w:rPr>
          <w:b/>
          <w:sz w:val="20"/>
          <w:szCs w:val="20"/>
          <w:lang w:val="en-GB"/>
        </w:rPr>
        <w:t>Single-phase Transformers:</w:t>
      </w:r>
    </w:p>
    <w:p w14:paraId="63BD93C0" w14:textId="77777777" w:rsidR="00C45C62" w:rsidRPr="0026324E" w:rsidRDefault="00C45C62" w:rsidP="001803F7">
      <w:pPr>
        <w:widowControl/>
        <w:numPr>
          <w:ilvl w:val="0"/>
          <w:numId w:val="62"/>
        </w:numPr>
        <w:suppressAutoHyphens w:val="0"/>
        <w:contextualSpacing/>
        <w:jc w:val="both"/>
        <w:rPr>
          <w:b/>
          <w:sz w:val="20"/>
          <w:szCs w:val="20"/>
          <w:lang w:val="en-GB"/>
        </w:rPr>
      </w:pPr>
      <w:r w:rsidRPr="0026324E">
        <w:rPr>
          <w:sz w:val="20"/>
          <w:szCs w:val="20"/>
        </w:rPr>
        <w:t>Construction of transformer</w:t>
      </w:r>
    </w:p>
    <w:p w14:paraId="63BD93C1" w14:textId="77777777" w:rsidR="00C45C62" w:rsidRPr="0026324E" w:rsidRDefault="00C45C62" w:rsidP="001803F7">
      <w:pPr>
        <w:widowControl/>
        <w:numPr>
          <w:ilvl w:val="0"/>
          <w:numId w:val="62"/>
        </w:numPr>
        <w:suppressAutoHyphens w:val="0"/>
        <w:contextualSpacing/>
        <w:jc w:val="both"/>
        <w:rPr>
          <w:b/>
          <w:sz w:val="20"/>
          <w:szCs w:val="20"/>
          <w:lang w:val="en-GB"/>
        </w:rPr>
      </w:pPr>
      <w:r w:rsidRPr="0026324E">
        <w:rPr>
          <w:sz w:val="20"/>
          <w:szCs w:val="20"/>
        </w:rPr>
        <w:t>Ideal transformer</w:t>
      </w:r>
    </w:p>
    <w:p w14:paraId="63BD93C2" w14:textId="77777777" w:rsidR="00C45C62" w:rsidRPr="0026324E" w:rsidRDefault="00C45C62" w:rsidP="001803F7">
      <w:pPr>
        <w:widowControl/>
        <w:numPr>
          <w:ilvl w:val="0"/>
          <w:numId w:val="62"/>
        </w:numPr>
        <w:suppressAutoHyphens w:val="0"/>
        <w:contextualSpacing/>
        <w:jc w:val="both"/>
        <w:rPr>
          <w:b/>
          <w:sz w:val="20"/>
          <w:szCs w:val="20"/>
          <w:lang w:val="en-GB"/>
        </w:rPr>
      </w:pPr>
      <w:r w:rsidRPr="0026324E">
        <w:rPr>
          <w:sz w:val="20"/>
          <w:szCs w:val="20"/>
        </w:rPr>
        <w:t>Non-ideal transformers</w:t>
      </w:r>
    </w:p>
    <w:p w14:paraId="63BD93C3" w14:textId="77777777" w:rsidR="00C45C62" w:rsidRPr="0026324E" w:rsidRDefault="00C45C62" w:rsidP="001803F7">
      <w:pPr>
        <w:widowControl/>
        <w:numPr>
          <w:ilvl w:val="0"/>
          <w:numId w:val="62"/>
        </w:numPr>
        <w:suppressAutoHyphens w:val="0"/>
        <w:contextualSpacing/>
        <w:jc w:val="both"/>
        <w:rPr>
          <w:b/>
          <w:sz w:val="20"/>
          <w:szCs w:val="20"/>
          <w:lang w:val="en-GB"/>
        </w:rPr>
      </w:pPr>
      <w:r w:rsidRPr="0026324E">
        <w:rPr>
          <w:sz w:val="20"/>
          <w:szCs w:val="20"/>
        </w:rPr>
        <w:t>Voltage regulation</w:t>
      </w:r>
    </w:p>
    <w:p w14:paraId="63BD93C4" w14:textId="77777777" w:rsidR="00C45C62" w:rsidRPr="0026324E" w:rsidRDefault="00C45C62" w:rsidP="001803F7">
      <w:pPr>
        <w:widowControl/>
        <w:numPr>
          <w:ilvl w:val="0"/>
          <w:numId w:val="62"/>
        </w:numPr>
        <w:suppressAutoHyphens w:val="0"/>
        <w:contextualSpacing/>
        <w:jc w:val="both"/>
        <w:rPr>
          <w:b/>
          <w:sz w:val="20"/>
          <w:szCs w:val="20"/>
          <w:lang w:val="en-GB"/>
        </w:rPr>
      </w:pPr>
      <w:r w:rsidRPr="0026324E">
        <w:rPr>
          <w:sz w:val="20"/>
          <w:szCs w:val="20"/>
        </w:rPr>
        <w:t>Maximum efficiency criterion</w:t>
      </w:r>
    </w:p>
    <w:p w14:paraId="63BD93C5" w14:textId="77777777" w:rsidR="00C45C62" w:rsidRPr="0026324E" w:rsidRDefault="00C45C62" w:rsidP="001803F7">
      <w:pPr>
        <w:widowControl/>
        <w:numPr>
          <w:ilvl w:val="0"/>
          <w:numId w:val="62"/>
        </w:numPr>
        <w:suppressAutoHyphens w:val="0"/>
        <w:contextualSpacing/>
        <w:jc w:val="both"/>
        <w:rPr>
          <w:b/>
          <w:sz w:val="20"/>
          <w:szCs w:val="20"/>
          <w:lang w:val="en-GB"/>
        </w:rPr>
      </w:pPr>
      <w:r w:rsidRPr="0026324E">
        <w:rPr>
          <w:sz w:val="20"/>
          <w:szCs w:val="20"/>
        </w:rPr>
        <w:t>Transformer parameters</w:t>
      </w:r>
    </w:p>
    <w:p w14:paraId="63BD93C6" w14:textId="77777777" w:rsidR="00C45C62" w:rsidRPr="0026324E" w:rsidRDefault="00C45C62" w:rsidP="001803F7">
      <w:pPr>
        <w:widowControl/>
        <w:numPr>
          <w:ilvl w:val="0"/>
          <w:numId w:val="62"/>
        </w:numPr>
        <w:suppressAutoHyphens w:val="0"/>
        <w:contextualSpacing/>
        <w:jc w:val="both"/>
        <w:rPr>
          <w:b/>
          <w:sz w:val="20"/>
          <w:szCs w:val="20"/>
          <w:lang w:val="en-GB"/>
        </w:rPr>
      </w:pPr>
      <w:r w:rsidRPr="0026324E">
        <w:rPr>
          <w:sz w:val="20"/>
          <w:szCs w:val="20"/>
        </w:rPr>
        <w:t>Per unit computation</w:t>
      </w:r>
    </w:p>
    <w:p w14:paraId="63BD93C7" w14:textId="77777777" w:rsidR="00C45C62" w:rsidRPr="0026324E" w:rsidRDefault="00C45C62" w:rsidP="00C45C62">
      <w:pPr>
        <w:jc w:val="both"/>
        <w:rPr>
          <w:b/>
          <w:sz w:val="20"/>
          <w:szCs w:val="20"/>
          <w:lang w:val="en-GB"/>
        </w:rPr>
      </w:pPr>
      <w:r w:rsidRPr="0026324E">
        <w:rPr>
          <w:b/>
          <w:sz w:val="20"/>
          <w:szCs w:val="20"/>
          <w:lang w:val="en-GB"/>
        </w:rPr>
        <w:t>Autotransformers:</w:t>
      </w:r>
    </w:p>
    <w:p w14:paraId="63BD93C8" w14:textId="77777777" w:rsidR="00C45C62" w:rsidRPr="0026324E" w:rsidRDefault="00C45C62" w:rsidP="001803F7">
      <w:pPr>
        <w:widowControl/>
        <w:numPr>
          <w:ilvl w:val="0"/>
          <w:numId w:val="63"/>
        </w:numPr>
        <w:suppressAutoHyphens w:val="0"/>
        <w:jc w:val="both"/>
        <w:rPr>
          <w:i/>
          <w:sz w:val="20"/>
          <w:szCs w:val="20"/>
        </w:rPr>
      </w:pPr>
      <w:r w:rsidRPr="0026324E">
        <w:rPr>
          <w:sz w:val="20"/>
          <w:szCs w:val="20"/>
        </w:rPr>
        <w:t>The autotransformer</w:t>
      </w:r>
    </w:p>
    <w:p w14:paraId="63BD93C9" w14:textId="77777777" w:rsidR="00C45C62" w:rsidRPr="0026324E" w:rsidRDefault="00C45C62" w:rsidP="00C45C62">
      <w:pPr>
        <w:jc w:val="both"/>
        <w:rPr>
          <w:sz w:val="20"/>
          <w:szCs w:val="20"/>
          <w:lang w:val="en-GB"/>
        </w:rPr>
      </w:pPr>
      <w:r w:rsidRPr="0026324E">
        <w:rPr>
          <w:b/>
          <w:sz w:val="20"/>
          <w:szCs w:val="20"/>
          <w:lang w:val="en-GB"/>
        </w:rPr>
        <w:t>DC generators:</w:t>
      </w:r>
    </w:p>
    <w:p w14:paraId="63BD93CA"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Mechanical construction, windings</w:t>
      </w:r>
    </w:p>
    <w:p w14:paraId="63BD93CB"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Induced emf equations</w:t>
      </w:r>
    </w:p>
    <w:p w14:paraId="63BD93CC"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Developed torque</w:t>
      </w:r>
    </w:p>
    <w:p w14:paraId="63BD93CD"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Magnetization characteristics</w:t>
      </w:r>
    </w:p>
    <w:p w14:paraId="63BD93CE"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Armature Reaction</w:t>
      </w:r>
    </w:p>
    <w:p w14:paraId="63BD93CF"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Types of DC Generators</w:t>
      </w:r>
    </w:p>
    <w:p w14:paraId="63BD93D0"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Voltage regulations</w:t>
      </w:r>
    </w:p>
    <w:p w14:paraId="63BD93D1"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Losses in DC generators</w:t>
      </w:r>
    </w:p>
    <w:p w14:paraId="63BD93D2"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Separately excited DC generators</w:t>
      </w:r>
    </w:p>
    <w:p w14:paraId="63BD93D3"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Shunt, series and compound excited generators</w:t>
      </w:r>
    </w:p>
    <w:p w14:paraId="63BD93D4"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Maximum efficiency criterion</w:t>
      </w:r>
    </w:p>
    <w:p w14:paraId="63BD93D5" w14:textId="77777777" w:rsidR="00C45C62" w:rsidRPr="0026324E" w:rsidRDefault="00C45C62" w:rsidP="00C45C62">
      <w:pPr>
        <w:jc w:val="both"/>
        <w:rPr>
          <w:b/>
          <w:sz w:val="20"/>
          <w:szCs w:val="20"/>
        </w:rPr>
      </w:pPr>
      <w:r w:rsidRPr="0026324E">
        <w:rPr>
          <w:b/>
          <w:sz w:val="20"/>
          <w:szCs w:val="20"/>
        </w:rPr>
        <w:t>DC motors:</w:t>
      </w:r>
    </w:p>
    <w:p w14:paraId="63BD93D6"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Introduction</w:t>
      </w:r>
    </w:p>
    <w:p w14:paraId="63BD93D7"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Operation of a DC motor</w:t>
      </w:r>
    </w:p>
    <w:p w14:paraId="63BD93D8"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Speed regulation</w:t>
      </w:r>
    </w:p>
    <w:p w14:paraId="63BD93D9"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Losses in a DC motor</w:t>
      </w:r>
    </w:p>
    <w:p w14:paraId="63BD93DA"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Types of DC motor</w:t>
      </w:r>
    </w:p>
    <w:p w14:paraId="63BD93DB"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Methods of speed control</w:t>
      </w:r>
    </w:p>
    <w:p w14:paraId="63BD93DC"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The Ward-Leonard system</w:t>
      </w:r>
    </w:p>
    <w:p w14:paraId="63BD93DD"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Torque measurement</w:t>
      </w:r>
    </w:p>
    <w:p w14:paraId="63BD93DE" w14:textId="77777777" w:rsidR="00C45C62" w:rsidRPr="0026324E" w:rsidRDefault="00C45C62" w:rsidP="001803F7">
      <w:pPr>
        <w:widowControl/>
        <w:numPr>
          <w:ilvl w:val="0"/>
          <w:numId w:val="64"/>
        </w:numPr>
        <w:suppressAutoHyphens w:val="0"/>
        <w:contextualSpacing/>
        <w:rPr>
          <w:sz w:val="20"/>
          <w:szCs w:val="20"/>
        </w:rPr>
      </w:pPr>
      <w:r w:rsidRPr="0026324E">
        <w:rPr>
          <w:sz w:val="20"/>
          <w:szCs w:val="20"/>
        </w:rPr>
        <w:t>Braking/Reversing a DC Motor</w:t>
      </w:r>
    </w:p>
    <w:p w14:paraId="63BD93DF" w14:textId="77777777" w:rsidR="00C45C62" w:rsidRPr="0026324E" w:rsidRDefault="00C45C62" w:rsidP="00C45C62">
      <w:pPr>
        <w:pStyle w:val="FA"/>
        <w:widowControl/>
        <w:jc w:val="both"/>
      </w:pPr>
    </w:p>
    <w:p w14:paraId="63BD93E0" w14:textId="77777777" w:rsidR="00C45C62" w:rsidRPr="0026324E" w:rsidRDefault="00C45C62" w:rsidP="00C45C62">
      <w:pPr>
        <w:ind w:left="1701" w:hanging="1701"/>
        <w:jc w:val="both"/>
        <w:rPr>
          <w:sz w:val="20"/>
          <w:szCs w:val="20"/>
          <w:lang w:val="en-GB"/>
        </w:rPr>
      </w:pPr>
      <w:r w:rsidRPr="0026324E">
        <w:rPr>
          <w:b/>
          <w:sz w:val="20"/>
          <w:szCs w:val="20"/>
          <w:lang w:val="en-GB"/>
        </w:rPr>
        <w:t>Textbook:</w:t>
      </w:r>
      <w:r w:rsidRPr="0026324E">
        <w:rPr>
          <w:sz w:val="20"/>
          <w:szCs w:val="20"/>
          <w:lang w:val="en-GB"/>
        </w:rPr>
        <w:tab/>
      </w:r>
    </w:p>
    <w:p w14:paraId="63BD93E1" w14:textId="77777777" w:rsidR="00C45C62" w:rsidRPr="0026324E" w:rsidRDefault="00C45C62" w:rsidP="001803F7">
      <w:pPr>
        <w:pStyle w:val="Listaszerbekezds"/>
        <w:numPr>
          <w:ilvl w:val="0"/>
          <w:numId w:val="65"/>
        </w:numPr>
        <w:ind w:left="360"/>
        <w:jc w:val="both"/>
      </w:pPr>
      <w:r w:rsidRPr="0026324E">
        <w:t xml:space="preserve">B. S. Guru and M.R. Hiziroglu, </w:t>
      </w:r>
      <w:r w:rsidRPr="0026324E">
        <w:rPr>
          <w:i/>
        </w:rPr>
        <w:t>Electric Machinery &amp; Transformers</w:t>
      </w:r>
      <w:r w:rsidRPr="0026324E">
        <w:t xml:space="preserve"> 3rd Edition, Oxford University Press, 2003.</w:t>
      </w:r>
    </w:p>
    <w:p w14:paraId="63BD93E2" w14:textId="77777777" w:rsidR="00C45C62" w:rsidRPr="0026324E" w:rsidRDefault="00C45C62" w:rsidP="001803F7">
      <w:pPr>
        <w:pStyle w:val="Listaszerbekezds"/>
        <w:numPr>
          <w:ilvl w:val="0"/>
          <w:numId w:val="65"/>
        </w:numPr>
        <w:ind w:left="360"/>
        <w:jc w:val="both"/>
      </w:pPr>
      <w:r w:rsidRPr="0026324E">
        <w:t xml:space="preserve">George McPherson and  Robert D. Lueamore, </w:t>
      </w:r>
      <w:r w:rsidRPr="0026324E">
        <w:rPr>
          <w:i/>
        </w:rPr>
        <w:t xml:space="preserve">An Introduction to Electrical Machines and </w:t>
      </w:r>
      <w:r w:rsidRPr="0026324E">
        <w:rPr>
          <w:i/>
        </w:rPr>
        <w:lastRenderedPageBreak/>
        <w:t>Transformers</w:t>
      </w:r>
      <w:r w:rsidRPr="0026324E">
        <w:t>, 2nd Edition, John Wiley &amp; Sons, Inc. 1990</w:t>
      </w:r>
    </w:p>
    <w:p w14:paraId="63BD93E3" w14:textId="77777777" w:rsidR="00C45C62" w:rsidRPr="0026324E" w:rsidRDefault="00C45C62" w:rsidP="00C45C62">
      <w:pPr>
        <w:pStyle w:val="FA"/>
        <w:widowControl/>
        <w:jc w:val="both"/>
      </w:pPr>
    </w:p>
    <w:p w14:paraId="63BD93E4" w14:textId="77777777" w:rsidR="00C45C62" w:rsidRPr="0026324E" w:rsidRDefault="00C45C62" w:rsidP="00C45C62">
      <w:pPr>
        <w:ind w:left="1701" w:hanging="1701"/>
        <w:jc w:val="both"/>
        <w:rPr>
          <w:sz w:val="20"/>
          <w:szCs w:val="20"/>
          <w:lang w:val="en-GB"/>
        </w:rPr>
      </w:pPr>
      <w:r w:rsidRPr="0026324E">
        <w:rPr>
          <w:b/>
          <w:sz w:val="20"/>
          <w:szCs w:val="20"/>
          <w:lang w:val="en-GB"/>
        </w:rPr>
        <w:t>Assessment:</w:t>
      </w:r>
      <w:r w:rsidRPr="0026324E">
        <w:rPr>
          <w:sz w:val="20"/>
          <w:szCs w:val="20"/>
          <w:lang w:val="en-GB"/>
        </w:rPr>
        <w:tab/>
      </w:r>
    </w:p>
    <w:p w14:paraId="63BD93E5" w14:textId="77777777" w:rsidR="00C45C62" w:rsidRPr="0026324E" w:rsidRDefault="00C45C62" w:rsidP="00C45C62">
      <w:pPr>
        <w:ind w:left="1701" w:hanging="1701"/>
        <w:jc w:val="both"/>
        <w:rPr>
          <w:sz w:val="20"/>
          <w:szCs w:val="20"/>
          <w:lang w:val="en-GB"/>
        </w:rPr>
      </w:pPr>
      <w:r w:rsidRPr="0026324E">
        <w:rPr>
          <w:sz w:val="20"/>
          <w:szCs w:val="20"/>
          <w:lang w:val="en-GB"/>
        </w:rPr>
        <w:t>Continuous Assessment – 40%</w:t>
      </w:r>
    </w:p>
    <w:p w14:paraId="63BD93E6" w14:textId="77777777" w:rsidR="00C45C62" w:rsidRPr="0026324E" w:rsidRDefault="00C45C62" w:rsidP="00C45C62">
      <w:pPr>
        <w:jc w:val="both"/>
        <w:rPr>
          <w:sz w:val="20"/>
          <w:lang w:val="en-AU" w:eastAsia="ar-SA"/>
        </w:rPr>
      </w:pPr>
      <w:r w:rsidRPr="0026324E">
        <w:rPr>
          <w:sz w:val="20"/>
          <w:szCs w:val="20"/>
          <w:lang w:val="en-GB"/>
        </w:rPr>
        <w:t>Final Examination   - 60%(1x3hrs)</w:t>
      </w:r>
    </w:p>
    <w:p w14:paraId="63BD93E7" w14:textId="77777777" w:rsidR="00C45C62" w:rsidRPr="0026324E" w:rsidRDefault="00C45C62">
      <w:pPr>
        <w:jc w:val="both"/>
        <w:rPr>
          <w:sz w:val="20"/>
          <w:lang w:val="en-AU" w:eastAsia="ar-SA"/>
        </w:rPr>
      </w:pPr>
    </w:p>
    <w:p w14:paraId="63BD93E8" w14:textId="77777777" w:rsidR="00C45C62" w:rsidRPr="0026324E" w:rsidRDefault="00C45C62">
      <w:pPr>
        <w:jc w:val="both"/>
        <w:rPr>
          <w:sz w:val="20"/>
          <w:lang w:val="en-AU" w:eastAsia="ar-SA"/>
        </w:rPr>
      </w:pPr>
    </w:p>
    <w:p w14:paraId="63BD93E9" w14:textId="77777777" w:rsidR="00CE5883" w:rsidRPr="0026324E" w:rsidRDefault="00CE5883" w:rsidP="00CE5883">
      <w:pPr>
        <w:rPr>
          <w:b/>
          <w:sz w:val="20"/>
          <w:szCs w:val="20"/>
          <w:lang w:val="en-AU" w:eastAsia="en-US"/>
        </w:rPr>
      </w:pPr>
      <w:r w:rsidRPr="0026324E">
        <w:rPr>
          <w:b/>
          <w:sz w:val="20"/>
          <w:szCs w:val="20"/>
        </w:rPr>
        <w:t>EE264</w:t>
      </w:r>
      <w:r w:rsidRPr="0026324E">
        <w:rPr>
          <w:b/>
          <w:sz w:val="20"/>
          <w:szCs w:val="20"/>
        </w:rPr>
        <w:tab/>
        <w:t>PRINCIPLES OF ELECTRICAL ENGINEERING FOR MECHANICAL ENGINEERS</w:t>
      </w:r>
    </w:p>
    <w:p w14:paraId="63BD93EA" w14:textId="77777777" w:rsidR="00CE5883" w:rsidRPr="0026324E" w:rsidRDefault="00CE5883" w:rsidP="00CE5883">
      <w:pPr>
        <w:rPr>
          <w:sz w:val="20"/>
          <w:szCs w:val="20"/>
        </w:rPr>
      </w:pPr>
    </w:p>
    <w:p w14:paraId="63BD93EB" w14:textId="77777777" w:rsidR="00CE5883" w:rsidRPr="0026324E" w:rsidRDefault="00CE5883" w:rsidP="00CE5883">
      <w:pPr>
        <w:jc w:val="both"/>
        <w:rPr>
          <w:b/>
          <w:sz w:val="20"/>
          <w:szCs w:val="20"/>
        </w:rPr>
      </w:pPr>
      <w:r w:rsidRPr="0026324E">
        <w:rPr>
          <w:b/>
          <w:sz w:val="20"/>
          <w:szCs w:val="20"/>
        </w:rPr>
        <w:t>Lecture Hours per week:</w:t>
      </w:r>
      <w:r w:rsidRPr="0026324E">
        <w:rPr>
          <w:b/>
          <w:sz w:val="20"/>
          <w:szCs w:val="20"/>
        </w:rPr>
        <w:tab/>
      </w:r>
      <w:r w:rsidRPr="0026324E">
        <w:rPr>
          <w:b/>
          <w:sz w:val="20"/>
          <w:szCs w:val="20"/>
        </w:rPr>
        <w:tab/>
      </w:r>
      <w:r w:rsidRPr="0026324E">
        <w:rPr>
          <w:b/>
          <w:sz w:val="20"/>
          <w:szCs w:val="20"/>
        </w:rPr>
        <w:tab/>
        <w:t>3</w:t>
      </w:r>
    </w:p>
    <w:p w14:paraId="63BD93EC" w14:textId="77777777" w:rsidR="00CE5883" w:rsidRPr="0026324E" w:rsidRDefault="00CE5883" w:rsidP="00CE5883">
      <w:pPr>
        <w:jc w:val="both"/>
        <w:rPr>
          <w:b/>
          <w:sz w:val="20"/>
          <w:szCs w:val="20"/>
        </w:rPr>
      </w:pPr>
      <w:r w:rsidRPr="0026324E">
        <w:rPr>
          <w:b/>
          <w:sz w:val="20"/>
          <w:szCs w:val="20"/>
        </w:rPr>
        <w:t>Tutorial Hours per week:</w:t>
      </w:r>
      <w:r w:rsidRPr="0026324E">
        <w:rPr>
          <w:b/>
          <w:sz w:val="20"/>
          <w:szCs w:val="20"/>
        </w:rPr>
        <w:tab/>
      </w:r>
      <w:r w:rsidRPr="0026324E">
        <w:rPr>
          <w:b/>
          <w:sz w:val="20"/>
          <w:szCs w:val="20"/>
        </w:rPr>
        <w:tab/>
        <w:t>1</w:t>
      </w:r>
    </w:p>
    <w:p w14:paraId="63BD93ED" w14:textId="77777777" w:rsidR="00CE5883" w:rsidRPr="0026324E" w:rsidRDefault="00CE5883" w:rsidP="00CE5883">
      <w:pPr>
        <w:jc w:val="both"/>
        <w:rPr>
          <w:b/>
          <w:sz w:val="20"/>
          <w:szCs w:val="20"/>
        </w:rPr>
      </w:pPr>
      <w:r w:rsidRPr="0026324E">
        <w:rPr>
          <w:b/>
          <w:sz w:val="20"/>
          <w:szCs w:val="20"/>
        </w:rPr>
        <w:t>Laboratory Hours per week:</w:t>
      </w:r>
      <w:r w:rsidRPr="0026324E">
        <w:rPr>
          <w:b/>
          <w:sz w:val="20"/>
          <w:szCs w:val="20"/>
        </w:rPr>
        <w:tab/>
      </w:r>
      <w:r w:rsidRPr="0026324E">
        <w:rPr>
          <w:b/>
          <w:sz w:val="20"/>
          <w:szCs w:val="20"/>
        </w:rPr>
        <w:tab/>
        <w:t>1.5</w:t>
      </w:r>
    </w:p>
    <w:p w14:paraId="63BD93EE" w14:textId="77777777" w:rsidR="00CE5883" w:rsidRPr="0026324E" w:rsidRDefault="00CE5883" w:rsidP="00CE5883">
      <w:pPr>
        <w:jc w:val="both"/>
        <w:rPr>
          <w:b/>
          <w:sz w:val="20"/>
          <w:szCs w:val="20"/>
        </w:rPr>
      </w:pPr>
    </w:p>
    <w:p w14:paraId="63BD93EF" w14:textId="77777777" w:rsidR="00CE5883" w:rsidRPr="0026324E" w:rsidRDefault="00C21800" w:rsidP="00CE5883">
      <w:pPr>
        <w:jc w:val="both"/>
        <w:rPr>
          <w:b/>
          <w:sz w:val="20"/>
          <w:szCs w:val="20"/>
        </w:rPr>
      </w:pPr>
      <w:r>
        <w:rPr>
          <w:b/>
          <w:sz w:val="20"/>
          <w:szCs w:val="20"/>
        </w:rPr>
        <w:t>Credits:</w:t>
      </w:r>
      <w:r>
        <w:rPr>
          <w:b/>
          <w:sz w:val="20"/>
          <w:szCs w:val="20"/>
        </w:rPr>
        <w:tab/>
      </w:r>
      <w:r w:rsidR="00CE5883" w:rsidRPr="0026324E">
        <w:rPr>
          <w:b/>
          <w:sz w:val="20"/>
          <w:szCs w:val="20"/>
          <w:lang w:val="en-GB"/>
        </w:rPr>
        <w:tab/>
      </w:r>
      <w:r w:rsidR="00CE5883" w:rsidRPr="0026324E">
        <w:rPr>
          <w:b/>
          <w:sz w:val="20"/>
          <w:szCs w:val="20"/>
          <w:lang w:val="en-GB"/>
        </w:rPr>
        <w:tab/>
      </w:r>
      <w:r w:rsidR="00CE5883" w:rsidRPr="0026324E">
        <w:rPr>
          <w:b/>
          <w:sz w:val="20"/>
          <w:szCs w:val="20"/>
          <w:lang w:val="en-GB"/>
        </w:rPr>
        <w:tab/>
      </w:r>
      <w:r w:rsidR="00CE5883" w:rsidRPr="0026324E">
        <w:rPr>
          <w:b/>
          <w:sz w:val="20"/>
          <w:szCs w:val="20"/>
          <w:lang w:val="en-GB"/>
        </w:rPr>
        <w:tab/>
        <w:t>18</w:t>
      </w:r>
    </w:p>
    <w:p w14:paraId="63BD93F0" w14:textId="77777777" w:rsidR="00CE5883" w:rsidRPr="0026324E" w:rsidRDefault="00CE5883" w:rsidP="00CE5883">
      <w:pPr>
        <w:rPr>
          <w:sz w:val="20"/>
          <w:szCs w:val="20"/>
        </w:rPr>
      </w:pPr>
    </w:p>
    <w:p w14:paraId="63BD93F1" w14:textId="77777777" w:rsidR="00CE5883" w:rsidRPr="0026324E" w:rsidRDefault="00CE5883" w:rsidP="00CE5883">
      <w:pPr>
        <w:rPr>
          <w:sz w:val="20"/>
          <w:szCs w:val="20"/>
        </w:rPr>
      </w:pPr>
      <w:r w:rsidRPr="0026324E">
        <w:rPr>
          <w:b/>
          <w:sz w:val="20"/>
          <w:szCs w:val="20"/>
        </w:rPr>
        <w:t xml:space="preserve">Prerequisite: </w:t>
      </w:r>
      <w:r w:rsidRPr="0026324E">
        <w:rPr>
          <w:sz w:val="20"/>
          <w:szCs w:val="20"/>
        </w:rPr>
        <w:t>none</w:t>
      </w:r>
    </w:p>
    <w:p w14:paraId="63BD93F2" w14:textId="77777777" w:rsidR="00CE5883" w:rsidRPr="0026324E" w:rsidRDefault="00CE5883" w:rsidP="00CE5883">
      <w:pPr>
        <w:rPr>
          <w:sz w:val="20"/>
          <w:szCs w:val="20"/>
        </w:rPr>
      </w:pPr>
    </w:p>
    <w:p w14:paraId="63BD93F3" w14:textId="77777777" w:rsidR="00CE5883" w:rsidRPr="0026324E" w:rsidRDefault="00CE5883" w:rsidP="00CE5883">
      <w:pPr>
        <w:rPr>
          <w:sz w:val="20"/>
          <w:szCs w:val="20"/>
        </w:rPr>
      </w:pPr>
      <w:r w:rsidRPr="0026324E">
        <w:rPr>
          <w:b/>
          <w:sz w:val="20"/>
          <w:szCs w:val="20"/>
        </w:rPr>
        <w:t>Corequisite:</w:t>
      </w:r>
      <w:r w:rsidRPr="0026324E">
        <w:rPr>
          <w:sz w:val="20"/>
          <w:szCs w:val="20"/>
        </w:rPr>
        <w:t xml:space="preserve"> none</w:t>
      </w:r>
    </w:p>
    <w:p w14:paraId="04BD0E9A" w14:textId="77777777" w:rsidR="003B2850" w:rsidRDefault="003B2850" w:rsidP="00CE5883">
      <w:pPr>
        <w:rPr>
          <w:b/>
          <w:sz w:val="20"/>
          <w:szCs w:val="20"/>
        </w:rPr>
      </w:pPr>
    </w:p>
    <w:p w14:paraId="63BD93F4" w14:textId="429FBA5B" w:rsidR="00CE5883" w:rsidRPr="0026324E" w:rsidRDefault="0026324E" w:rsidP="00CE5883">
      <w:pPr>
        <w:rPr>
          <w:b/>
          <w:sz w:val="20"/>
          <w:szCs w:val="20"/>
        </w:rPr>
      </w:pPr>
      <w:r w:rsidRPr="0026324E">
        <w:rPr>
          <w:b/>
          <w:sz w:val="20"/>
          <w:szCs w:val="20"/>
        </w:rPr>
        <w:t>Learning Outcomes:</w:t>
      </w:r>
    </w:p>
    <w:p w14:paraId="63BD93F5" w14:textId="77777777" w:rsidR="00CE5883" w:rsidRPr="0026324E" w:rsidRDefault="00CE5883" w:rsidP="001803F7">
      <w:pPr>
        <w:pStyle w:val="Listaszerbekezds"/>
        <w:numPr>
          <w:ilvl w:val="0"/>
          <w:numId w:val="81"/>
        </w:numPr>
        <w:jc w:val="both"/>
        <w:rPr>
          <w:lang w:val="en-AU"/>
        </w:rPr>
      </w:pPr>
      <w:r w:rsidRPr="0026324E">
        <w:rPr>
          <w:lang w:val="en-AU"/>
        </w:rPr>
        <w:t>Understand basic AC and DC circuits</w:t>
      </w:r>
    </w:p>
    <w:p w14:paraId="63BD93F6" w14:textId="77777777" w:rsidR="00CE5883" w:rsidRPr="0026324E" w:rsidRDefault="00CE5883" w:rsidP="001803F7">
      <w:pPr>
        <w:pStyle w:val="Listaszerbekezds"/>
        <w:numPr>
          <w:ilvl w:val="0"/>
          <w:numId w:val="81"/>
        </w:numPr>
        <w:jc w:val="both"/>
        <w:rPr>
          <w:lang w:val="en-AU"/>
        </w:rPr>
      </w:pPr>
      <w:r w:rsidRPr="0026324E">
        <w:rPr>
          <w:lang w:val="en-AU"/>
        </w:rPr>
        <w:t>Understand single and three phase circuits and their operation</w:t>
      </w:r>
    </w:p>
    <w:p w14:paraId="63BD93F7" w14:textId="77777777" w:rsidR="00CE5883" w:rsidRPr="0026324E" w:rsidRDefault="00CE5883" w:rsidP="001803F7">
      <w:pPr>
        <w:pStyle w:val="Listaszerbekezds"/>
        <w:numPr>
          <w:ilvl w:val="0"/>
          <w:numId w:val="81"/>
        </w:numPr>
        <w:jc w:val="both"/>
        <w:rPr>
          <w:lang w:val="en-AU"/>
        </w:rPr>
      </w:pPr>
      <w:r w:rsidRPr="0026324E">
        <w:rPr>
          <w:lang w:val="en-AU"/>
        </w:rPr>
        <w:t>Understand AC and DC machines and controls</w:t>
      </w:r>
    </w:p>
    <w:p w14:paraId="63BD93F8" w14:textId="77777777" w:rsidR="00CE5883" w:rsidRPr="0026324E" w:rsidRDefault="00CE5883" w:rsidP="001803F7">
      <w:pPr>
        <w:pStyle w:val="Listaszerbekezds"/>
        <w:numPr>
          <w:ilvl w:val="0"/>
          <w:numId w:val="81"/>
        </w:numPr>
        <w:jc w:val="both"/>
        <w:rPr>
          <w:lang w:val="en-AU"/>
        </w:rPr>
      </w:pPr>
      <w:r w:rsidRPr="0026324E">
        <w:rPr>
          <w:lang w:val="en-AU"/>
        </w:rPr>
        <w:t>Understand the basic construction principles of AC generators and applications</w:t>
      </w:r>
    </w:p>
    <w:p w14:paraId="63BD93F9" w14:textId="77777777" w:rsidR="00CE5883" w:rsidRPr="0026324E" w:rsidRDefault="00CE5883" w:rsidP="001803F7">
      <w:pPr>
        <w:pStyle w:val="Listaszerbekezds"/>
        <w:numPr>
          <w:ilvl w:val="0"/>
          <w:numId w:val="81"/>
        </w:numPr>
        <w:jc w:val="both"/>
        <w:rPr>
          <w:lang w:val="en-AU"/>
        </w:rPr>
      </w:pPr>
      <w:r w:rsidRPr="0026324E">
        <w:rPr>
          <w:lang w:val="en-AU"/>
        </w:rPr>
        <w:t>Be familiar with different types of transformers, regulators and electrical generators when exposed to industry</w:t>
      </w:r>
    </w:p>
    <w:p w14:paraId="63BD93FA" w14:textId="77777777" w:rsidR="00CE5883" w:rsidRPr="0026324E" w:rsidRDefault="00CE5883" w:rsidP="001803F7">
      <w:pPr>
        <w:pStyle w:val="Listaszerbekezds"/>
        <w:numPr>
          <w:ilvl w:val="0"/>
          <w:numId w:val="81"/>
        </w:numPr>
        <w:jc w:val="both"/>
        <w:rPr>
          <w:lang w:val="en-AU"/>
        </w:rPr>
      </w:pPr>
      <w:r w:rsidRPr="0026324E">
        <w:rPr>
          <w:lang w:val="en-AU"/>
        </w:rPr>
        <w:t>Be familiar with the determination of different size/capacity of electrical machines</w:t>
      </w:r>
    </w:p>
    <w:p w14:paraId="63BD93FB" w14:textId="77777777" w:rsidR="00CE5883" w:rsidRPr="0026324E" w:rsidRDefault="00CE5883" w:rsidP="00CE5883">
      <w:pPr>
        <w:rPr>
          <w:b/>
          <w:sz w:val="20"/>
          <w:szCs w:val="20"/>
        </w:rPr>
      </w:pPr>
      <w:r w:rsidRPr="0026324E">
        <w:rPr>
          <w:b/>
          <w:sz w:val="20"/>
          <w:szCs w:val="20"/>
        </w:rPr>
        <w:t>Syllabus:</w:t>
      </w:r>
    </w:p>
    <w:p w14:paraId="63BD93FC" w14:textId="77777777" w:rsidR="00CE5883" w:rsidRPr="0026324E" w:rsidRDefault="00CE5883" w:rsidP="00CE5883">
      <w:pPr>
        <w:rPr>
          <w:b/>
          <w:sz w:val="20"/>
          <w:szCs w:val="20"/>
        </w:rPr>
      </w:pPr>
      <w:r w:rsidRPr="0026324E">
        <w:rPr>
          <w:b/>
          <w:sz w:val="20"/>
          <w:szCs w:val="20"/>
        </w:rPr>
        <w:t>Direct Current (DC):</w:t>
      </w:r>
    </w:p>
    <w:p w14:paraId="63BD93FD" w14:textId="77777777" w:rsidR="00CE5883" w:rsidRPr="0026324E" w:rsidRDefault="00CE5883" w:rsidP="001803F7">
      <w:pPr>
        <w:pStyle w:val="Listaszerbekezds"/>
        <w:numPr>
          <w:ilvl w:val="0"/>
          <w:numId w:val="39"/>
        </w:numPr>
        <w:jc w:val="both"/>
        <w:rPr>
          <w:lang w:val="en-AU"/>
        </w:rPr>
      </w:pPr>
      <w:r w:rsidRPr="0026324E">
        <w:rPr>
          <w:lang w:val="en-AU"/>
        </w:rPr>
        <w:t>Direct Current circuits</w:t>
      </w:r>
    </w:p>
    <w:p w14:paraId="63BD93FE" w14:textId="77777777" w:rsidR="00CE5883" w:rsidRPr="0026324E" w:rsidRDefault="00CE5883" w:rsidP="001803F7">
      <w:pPr>
        <w:pStyle w:val="Listaszerbekezds"/>
        <w:numPr>
          <w:ilvl w:val="0"/>
          <w:numId w:val="39"/>
        </w:numPr>
        <w:jc w:val="both"/>
        <w:rPr>
          <w:lang w:val="en-AU"/>
        </w:rPr>
      </w:pPr>
      <w:r w:rsidRPr="0026324E">
        <w:rPr>
          <w:lang w:val="en-AU"/>
        </w:rPr>
        <w:t>Primary and Secondary cells</w:t>
      </w:r>
    </w:p>
    <w:p w14:paraId="63BD93FF" w14:textId="77777777" w:rsidR="00CE5883" w:rsidRPr="0026324E" w:rsidRDefault="00CE5883" w:rsidP="001803F7">
      <w:pPr>
        <w:pStyle w:val="Listaszerbekezds"/>
        <w:numPr>
          <w:ilvl w:val="0"/>
          <w:numId w:val="39"/>
        </w:numPr>
        <w:jc w:val="both"/>
        <w:rPr>
          <w:lang w:val="en-AU"/>
        </w:rPr>
      </w:pPr>
      <w:r w:rsidRPr="0026324E">
        <w:rPr>
          <w:lang w:val="en-AU"/>
        </w:rPr>
        <w:t>DC generators</w:t>
      </w:r>
    </w:p>
    <w:p w14:paraId="63BD9400" w14:textId="77777777" w:rsidR="00CE5883" w:rsidRPr="0026324E" w:rsidRDefault="00CE5883" w:rsidP="001803F7">
      <w:pPr>
        <w:pStyle w:val="Listaszerbekezds"/>
        <w:numPr>
          <w:ilvl w:val="0"/>
          <w:numId w:val="39"/>
        </w:numPr>
        <w:jc w:val="both"/>
        <w:rPr>
          <w:lang w:val="en-AU"/>
        </w:rPr>
      </w:pPr>
      <w:r w:rsidRPr="0026324E">
        <w:rPr>
          <w:lang w:val="en-AU"/>
        </w:rPr>
        <w:t>DC motors and controls</w:t>
      </w:r>
    </w:p>
    <w:p w14:paraId="63BD9401" w14:textId="77777777" w:rsidR="00CE5883" w:rsidRPr="0026324E" w:rsidRDefault="00CE5883" w:rsidP="001803F7">
      <w:pPr>
        <w:pStyle w:val="Listaszerbekezds"/>
        <w:numPr>
          <w:ilvl w:val="0"/>
          <w:numId w:val="39"/>
        </w:numPr>
        <w:jc w:val="both"/>
        <w:rPr>
          <w:lang w:val="en-AU"/>
        </w:rPr>
      </w:pPr>
      <w:r w:rsidRPr="0026324E">
        <w:rPr>
          <w:lang w:val="en-AU"/>
        </w:rPr>
        <w:t>DC machine windings</w:t>
      </w:r>
    </w:p>
    <w:p w14:paraId="63BD9402" w14:textId="77777777" w:rsidR="00CE5883" w:rsidRPr="0026324E" w:rsidRDefault="00CE5883" w:rsidP="00CE5883">
      <w:pPr>
        <w:rPr>
          <w:b/>
          <w:sz w:val="20"/>
          <w:szCs w:val="20"/>
        </w:rPr>
      </w:pPr>
      <w:r w:rsidRPr="0026324E">
        <w:rPr>
          <w:b/>
          <w:sz w:val="20"/>
          <w:szCs w:val="20"/>
        </w:rPr>
        <w:t>Alternating Current:</w:t>
      </w:r>
    </w:p>
    <w:p w14:paraId="63BD9403" w14:textId="77777777" w:rsidR="00CE5883" w:rsidRPr="0026324E" w:rsidRDefault="00CE5883" w:rsidP="001803F7">
      <w:pPr>
        <w:pStyle w:val="Listaszerbekezds"/>
        <w:numPr>
          <w:ilvl w:val="0"/>
          <w:numId w:val="39"/>
        </w:numPr>
        <w:jc w:val="both"/>
        <w:rPr>
          <w:lang w:val="en-AU"/>
        </w:rPr>
      </w:pPr>
      <w:r w:rsidRPr="0026324E">
        <w:rPr>
          <w:lang w:val="en-AU"/>
        </w:rPr>
        <w:t>Single phase circuits</w:t>
      </w:r>
    </w:p>
    <w:p w14:paraId="63BD9404" w14:textId="77777777" w:rsidR="00CE5883" w:rsidRPr="0026324E" w:rsidRDefault="00CE5883" w:rsidP="001803F7">
      <w:pPr>
        <w:pStyle w:val="Listaszerbekezds"/>
        <w:numPr>
          <w:ilvl w:val="0"/>
          <w:numId w:val="39"/>
        </w:numPr>
        <w:jc w:val="both"/>
        <w:rPr>
          <w:lang w:val="en-AU"/>
        </w:rPr>
      </w:pPr>
      <w:r w:rsidRPr="0026324E">
        <w:rPr>
          <w:lang w:val="en-AU"/>
        </w:rPr>
        <w:t>Three phase circuits</w:t>
      </w:r>
    </w:p>
    <w:p w14:paraId="63BD9405" w14:textId="77777777" w:rsidR="00CE5883" w:rsidRPr="0026324E" w:rsidRDefault="00CE5883" w:rsidP="001803F7">
      <w:pPr>
        <w:pStyle w:val="Listaszerbekezds"/>
        <w:numPr>
          <w:ilvl w:val="0"/>
          <w:numId w:val="39"/>
        </w:numPr>
        <w:jc w:val="both"/>
        <w:rPr>
          <w:lang w:val="en-AU"/>
        </w:rPr>
      </w:pPr>
      <w:r w:rsidRPr="0026324E">
        <w:rPr>
          <w:lang w:val="en-AU"/>
        </w:rPr>
        <w:t>Electromagnetic induction</w:t>
      </w:r>
    </w:p>
    <w:p w14:paraId="63BD9406" w14:textId="77777777" w:rsidR="00CE5883" w:rsidRPr="0026324E" w:rsidRDefault="00CE5883" w:rsidP="001803F7">
      <w:pPr>
        <w:pStyle w:val="Listaszerbekezds"/>
        <w:numPr>
          <w:ilvl w:val="0"/>
          <w:numId w:val="39"/>
        </w:numPr>
        <w:jc w:val="both"/>
        <w:rPr>
          <w:lang w:val="en-AU"/>
        </w:rPr>
      </w:pPr>
      <w:r w:rsidRPr="0026324E">
        <w:rPr>
          <w:lang w:val="en-AU"/>
        </w:rPr>
        <w:t>Transformers and regulators</w:t>
      </w:r>
    </w:p>
    <w:p w14:paraId="63BD9407" w14:textId="77777777" w:rsidR="00CE5883" w:rsidRPr="0026324E" w:rsidRDefault="00CE5883" w:rsidP="001803F7">
      <w:pPr>
        <w:pStyle w:val="Listaszerbekezds"/>
        <w:numPr>
          <w:ilvl w:val="0"/>
          <w:numId w:val="39"/>
        </w:numPr>
        <w:jc w:val="both"/>
        <w:rPr>
          <w:lang w:val="en-AU"/>
        </w:rPr>
      </w:pPr>
      <w:r w:rsidRPr="0026324E">
        <w:rPr>
          <w:lang w:val="en-AU"/>
        </w:rPr>
        <w:t>Alternating current generators</w:t>
      </w:r>
    </w:p>
    <w:p w14:paraId="63BD9408" w14:textId="77777777" w:rsidR="00CE5883" w:rsidRPr="0026324E" w:rsidRDefault="00CE5883" w:rsidP="001803F7">
      <w:pPr>
        <w:pStyle w:val="Listaszerbekezds"/>
        <w:numPr>
          <w:ilvl w:val="0"/>
          <w:numId w:val="39"/>
        </w:numPr>
        <w:jc w:val="both"/>
        <w:rPr>
          <w:lang w:val="en-AU"/>
        </w:rPr>
      </w:pPr>
      <w:r w:rsidRPr="0026324E">
        <w:rPr>
          <w:lang w:val="en-AU"/>
        </w:rPr>
        <w:t>Single phase motors.</w:t>
      </w:r>
    </w:p>
    <w:p w14:paraId="63BD9409" w14:textId="77777777" w:rsidR="00CE5883" w:rsidRPr="0026324E" w:rsidRDefault="00CE5883" w:rsidP="001803F7">
      <w:pPr>
        <w:pStyle w:val="Listaszerbekezds"/>
        <w:numPr>
          <w:ilvl w:val="0"/>
          <w:numId w:val="39"/>
        </w:numPr>
        <w:jc w:val="both"/>
        <w:rPr>
          <w:lang w:val="en-AU"/>
        </w:rPr>
      </w:pPr>
      <w:r w:rsidRPr="0026324E">
        <w:rPr>
          <w:lang w:val="en-AU"/>
        </w:rPr>
        <w:lastRenderedPageBreak/>
        <w:t>Synchronous motors and self-synchronous apparatus</w:t>
      </w:r>
    </w:p>
    <w:p w14:paraId="63BD940A" w14:textId="77777777" w:rsidR="00CE5883" w:rsidRPr="0026324E" w:rsidRDefault="00CE5883" w:rsidP="00CE5883">
      <w:pPr>
        <w:rPr>
          <w:sz w:val="20"/>
          <w:szCs w:val="20"/>
          <w:lang w:val="en-AU"/>
        </w:rPr>
      </w:pPr>
    </w:p>
    <w:p w14:paraId="63BD940B" w14:textId="77777777" w:rsidR="00CE5883" w:rsidRPr="0026324E" w:rsidRDefault="00CE5883" w:rsidP="00CE5883">
      <w:pPr>
        <w:rPr>
          <w:b/>
          <w:sz w:val="20"/>
          <w:szCs w:val="20"/>
        </w:rPr>
      </w:pPr>
      <w:r w:rsidRPr="0026324E">
        <w:rPr>
          <w:b/>
          <w:sz w:val="20"/>
          <w:szCs w:val="20"/>
        </w:rPr>
        <w:t>Text Book:</w:t>
      </w:r>
    </w:p>
    <w:p w14:paraId="63BD940C" w14:textId="77777777" w:rsidR="00CE5883" w:rsidRPr="0026324E" w:rsidRDefault="00CE5883" w:rsidP="001803F7">
      <w:pPr>
        <w:pStyle w:val="Listaszerbekezds"/>
        <w:numPr>
          <w:ilvl w:val="0"/>
          <w:numId w:val="82"/>
        </w:numPr>
        <w:jc w:val="both"/>
      </w:pPr>
      <w:r w:rsidRPr="0026324E">
        <w:t xml:space="preserve">Michael, A, </w:t>
      </w:r>
      <w:r w:rsidRPr="0026324E">
        <w:rPr>
          <w:i/>
        </w:rPr>
        <w:t>Electric Circuits and Machines,</w:t>
      </w:r>
      <w:r w:rsidRPr="0026324E">
        <w:t xml:space="preserve"> 4th Edition, McGraw Hill Book Company, NY 1977.</w:t>
      </w:r>
    </w:p>
    <w:p w14:paraId="63BD940D" w14:textId="77777777" w:rsidR="00CE5883" w:rsidRPr="0026324E" w:rsidRDefault="00CE5883" w:rsidP="00CE5883">
      <w:pPr>
        <w:rPr>
          <w:sz w:val="20"/>
          <w:szCs w:val="20"/>
        </w:rPr>
      </w:pPr>
    </w:p>
    <w:p w14:paraId="63BD940E" w14:textId="77777777" w:rsidR="00CE5883" w:rsidRPr="0026324E" w:rsidRDefault="00CE5883" w:rsidP="00CE5883">
      <w:pPr>
        <w:rPr>
          <w:b/>
          <w:sz w:val="20"/>
          <w:szCs w:val="20"/>
        </w:rPr>
      </w:pPr>
      <w:r w:rsidRPr="0026324E">
        <w:rPr>
          <w:b/>
          <w:sz w:val="20"/>
          <w:szCs w:val="20"/>
        </w:rPr>
        <w:t>Assessment:</w:t>
      </w:r>
    </w:p>
    <w:p w14:paraId="63BD940F" w14:textId="77777777" w:rsidR="00CE5883" w:rsidRPr="0026324E" w:rsidRDefault="00CE5883" w:rsidP="00CE5883">
      <w:pPr>
        <w:rPr>
          <w:sz w:val="20"/>
          <w:szCs w:val="20"/>
        </w:rPr>
      </w:pPr>
      <w:r w:rsidRPr="0026324E">
        <w:rPr>
          <w:sz w:val="20"/>
          <w:szCs w:val="20"/>
        </w:rPr>
        <w:t>Continuous Assessment</w:t>
      </w:r>
      <w:r w:rsidRPr="0026324E">
        <w:rPr>
          <w:sz w:val="20"/>
          <w:szCs w:val="20"/>
        </w:rPr>
        <w:tab/>
        <w:t>- 60%</w:t>
      </w:r>
    </w:p>
    <w:p w14:paraId="63BD9410" w14:textId="77777777" w:rsidR="00CE5883" w:rsidRPr="0026324E" w:rsidRDefault="00CE5883" w:rsidP="00CE5883">
      <w:pPr>
        <w:jc w:val="both"/>
        <w:rPr>
          <w:sz w:val="20"/>
          <w:lang w:val="en-AU" w:eastAsia="ar-SA"/>
        </w:rPr>
      </w:pPr>
      <w:r w:rsidRPr="0026324E">
        <w:rPr>
          <w:sz w:val="20"/>
          <w:szCs w:val="20"/>
        </w:rPr>
        <w:t>Final Examination</w:t>
      </w:r>
      <w:r w:rsidRPr="0026324E">
        <w:rPr>
          <w:sz w:val="20"/>
          <w:szCs w:val="20"/>
        </w:rPr>
        <w:tab/>
        <w:t>- 40%(1x3 hours)</w:t>
      </w:r>
    </w:p>
    <w:p w14:paraId="63BD9411" w14:textId="77777777" w:rsidR="00CE5883" w:rsidRPr="0026324E" w:rsidRDefault="00CE5883">
      <w:pPr>
        <w:jc w:val="both"/>
        <w:rPr>
          <w:sz w:val="20"/>
          <w:lang w:val="en-AU" w:eastAsia="ar-SA"/>
        </w:rPr>
      </w:pPr>
    </w:p>
    <w:p w14:paraId="63BD9412" w14:textId="77777777" w:rsidR="00CE5883" w:rsidRPr="0062553C" w:rsidRDefault="00CE5883">
      <w:pPr>
        <w:jc w:val="both"/>
        <w:rPr>
          <w:sz w:val="20"/>
          <w:lang w:val="en-AU" w:eastAsia="ar-SA"/>
        </w:rPr>
      </w:pPr>
    </w:p>
    <w:p w14:paraId="63BD9413" w14:textId="77777777" w:rsidR="00A75BCC" w:rsidRPr="0062553C" w:rsidRDefault="00A75BCC" w:rsidP="00A75BCC">
      <w:pPr>
        <w:ind w:left="1701" w:hanging="1701"/>
        <w:jc w:val="both"/>
        <w:rPr>
          <w:b/>
          <w:sz w:val="20"/>
          <w:lang w:val="en-AU" w:eastAsia="ar-SA"/>
        </w:rPr>
      </w:pPr>
      <w:r w:rsidRPr="0062553C">
        <w:rPr>
          <w:b/>
          <w:sz w:val="20"/>
          <w:lang w:val="en-AU" w:eastAsia="ar-SA"/>
        </w:rPr>
        <w:t>EE 311:  SIGNALS &amp; SYSTEMS</w:t>
      </w:r>
    </w:p>
    <w:p w14:paraId="63BD9414" w14:textId="77777777" w:rsidR="00A75BCC" w:rsidRPr="0062553C" w:rsidRDefault="00A75BCC" w:rsidP="00A75BCC">
      <w:pPr>
        <w:jc w:val="both"/>
        <w:rPr>
          <w:sz w:val="20"/>
          <w:lang w:val="en-AU" w:eastAsia="ar-SA"/>
        </w:rPr>
      </w:pPr>
    </w:p>
    <w:p w14:paraId="63BD9415" w14:textId="77777777" w:rsidR="00A75BCC" w:rsidRPr="00FC0E30" w:rsidRDefault="00A75BCC" w:rsidP="00FC0E30">
      <w:pPr>
        <w:tabs>
          <w:tab w:val="left" w:pos="1595"/>
        </w:tabs>
        <w:rPr>
          <w:b/>
          <w:sz w:val="20"/>
          <w:szCs w:val="20"/>
          <w:lang w:val="en-AU"/>
        </w:rPr>
      </w:pPr>
      <w:r w:rsidRPr="00FC0E30">
        <w:rPr>
          <w:b/>
          <w:sz w:val="20"/>
          <w:szCs w:val="20"/>
          <w:lang w:val="en-AU"/>
        </w:rPr>
        <w:t xml:space="preserve">Lecture hours per week: </w:t>
      </w:r>
      <w:r w:rsidRPr="00FC0E30">
        <w:rPr>
          <w:b/>
          <w:sz w:val="20"/>
          <w:szCs w:val="20"/>
          <w:lang w:val="en-AU"/>
        </w:rPr>
        <w:tab/>
      </w:r>
      <w:r w:rsidRPr="00FC0E30">
        <w:rPr>
          <w:b/>
          <w:sz w:val="20"/>
          <w:szCs w:val="20"/>
          <w:lang w:val="en-AU"/>
        </w:rPr>
        <w:tab/>
      </w:r>
      <w:r w:rsidR="00FC0E30">
        <w:rPr>
          <w:b/>
          <w:sz w:val="20"/>
          <w:szCs w:val="20"/>
          <w:lang w:val="en-AU"/>
        </w:rPr>
        <w:tab/>
      </w:r>
      <w:r w:rsidRPr="00FC0E30">
        <w:rPr>
          <w:b/>
          <w:sz w:val="20"/>
          <w:szCs w:val="20"/>
          <w:lang w:val="en-AU"/>
        </w:rPr>
        <w:t>3</w:t>
      </w:r>
    </w:p>
    <w:p w14:paraId="63BD9416" w14:textId="77777777" w:rsidR="00A75BCC" w:rsidRPr="00FC0E30" w:rsidRDefault="00A75BCC" w:rsidP="00FC0E30">
      <w:pPr>
        <w:jc w:val="both"/>
        <w:rPr>
          <w:b/>
          <w:sz w:val="20"/>
          <w:szCs w:val="20"/>
          <w:lang w:val="en-AU"/>
        </w:rPr>
      </w:pPr>
      <w:r w:rsidRPr="00FC0E30">
        <w:rPr>
          <w:b/>
          <w:sz w:val="20"/>
          <w:szCs w:val="20"/>
          <w:lang w:val="en-AU"/>
        </w:rPr>
        <w:t xml:space="preserve">Tutorial hours per week: </w:t>
      </w:r>
      <w:r w:rsidRPr="00FC0E30">
        <w:rPr>
          <w:b/>
          <w:sz w:val="20"/>
          <w:szCs w:val="20"/>
          <w:lang w:val="en-AU"/>
        </w:rPr>
        <w:tab/>
      </w:r>
      <w:r w:rsidRPr="00FC0E30">
        <w:rPr>
          <w:b/>
          <w:sz w:val="20"/>
          <w:szCs w:val="20"/>
          <w:lang w:val="en-AU"/>
        </w:rPr>
        <w:tab/>
      </w:r>
    </w:p>
    <w:p w14:paraId="63BD9417" w14:textId="77777777" w:rsidR="00A75BCC" w:rsidRPr="00FC0E30" w:rsidRDefault="00A75BCC" w:rsidP="00FC0E30">
      <w:pPr>
        <w:tabs>
          <w:tab w:val="left" w:pos="1595"/>
        </w:tabs>
        <w:rPr>
          <w:b/>
          <w:sz w:val="20"/>
          <w:szCs w:val="20"/>
          <w:lang w:val="en-AU"/>
        </w:rPr>
      </w:pPr>
      <w:r w:rsidRPr="00FC0E30">
        <w:rPr>
          <w:b/>
          <w:sz w:val="20"/>
          <w:szCs w:val="20"/>
          <w:lang w:val="en-AU"/>
        </w:rPr>
        <w:t xml:space="preserve">Laboratory hours per week: </w:t>
      </w:r>
      <w:r w:rsidRPr="00FC0E30">
        <w:rPr>
          <w:b/>
          <w:sz w:val="20"/>
          <w:szCs w:val="20"/>
          <w:lang w:val="en-AU"/>
        </w:rPr>
        <w:tab/>
      </w:r>
      <w:r w:rsidR="00C45C62" w:rsidRPr="00FC0E30">
        <w:rPr>
          <w:b/>
          <w:sz w:val="20"/>
          <w:szCs w:val="20"/>
          <w:lang w:val="en-AU"/>
        </w:rPr>
        <w:tab/>
        <w:t>1</w:t>
      </w:r>
    </w:p>
    <w:p w14:paraId="63BD9418" w14:textId="77777777" w:rsidR="00A75BCC" w:rsidRPr="0062553C" w:rsidRDefault="00A75BCC" w:rsidP="00A75BCC">
      <w:pPr>
        <w:jc w:val="both"/>
        <w:rPr>
          <w:b/>
          <w:sz w:val="20"/>
          <w:szCs w:val="20"/>
          <w:lang w:val="en-AU"/>
        </w:rPr>
      </w:pPr>
    </w:p>
    <w:p w14:paraId="63BD9419" w14:textId="77777777" w:rsidR="00C45C62" w:rsidRPr="00C45C62" w:rsidRDefault="00C21800" w:rsidP="00C45C62">
      <w:pPr>
        <w:jc w:val="both"/>
        <w:rPr>
          <w:b/>
          <w:sz w:val="20"/>
          <w:szCs w:val="20"/>
        </w:rPr>
      </w:pPr>
      <w:r>
        <w:rPr>
          <w:b/>
          <w:sz w:val="20"/>
          <w:szCs w:val="20"/>
        </w:rPr>
        <w:t>Credits:</w:t>
      </w:r>
      <w:r>
        <w:rPr>
          <w:b/>
          <w:sz w:val="20"/>
          <w:szCs w:val="20"/>
        </w:rPr>
        <w:tab/>
      </w:r>
      <w:r w:rsidR="00C45C62" w:rsidRPr="00C45C62">
        <w:rPr>
          <w:b/>
          <w:sz w:val="20"/>
          <w:szCs w:val="20"/>
          <w:lang w:val="en-GB"/>
        </w:rPr>
        <w:tab/>
      </w:r>
      <w:r w:rsidR="00C45C62" w:rsidRPr="00C45C62">
        <w:rPr>
          <w:b/>
          <w:sz w:val="20"/>
          <w:szCs w:val="20"/>
          <w:lang w:val="en-GB"/>
        </w:rPr>
        <w:tab/>
      </w:r>
      <w:r w:rsidR="00C45C62" w:rsidRPr="00C45C62">
        <w:rPr>
          <w:b/>
          <w:sz w:val="20"/>
          <w:szCs w:val="20"/>
          <w:lang w:val="en-GB"/>
        </w:rPr>
        <w:tab/>
      </w:r>
      <w:r w:rsidR="00C45C62" w:rsidRPr="00C45C62">
        <w:rPr>
          <w:b/>
          <w:sz w:val="20"/>
          <w:szCs w:val="20"/>
          <w:lang w:val="en-GB"/>
        </w:rPr>
        <w:tab/>
        <w:t>1</w:t>
      </w:r>
      <w:r w:rsidR="00C45C62">
        <w:rPr>
          <w:b/>
          <w:sz w:val="20"/>
          <w:szCs w:val="20"/>
          <w:lang w:val="en-GB"/>
        </w:rPr>
        <w:t>5</w:t>
      </w:r>
    </w:p>
    <w:p w14:paraId="63BD941A" w14:textId="77777777" w:rsidR="00A75BCC" w:rsidRPr="0062553C" w:rsidRDefault="00A75BCC" w:rsidP="00A75BCC">
      <w:pPr>
        <w:jc w:val="both"/>
        <w:rPr>
          <w:b/>
          <w:sz w:val="20"/>
          <w:lang w:val="en-AU" w:eastAsia="ar-SA"/>
        </w:rPr>
      </w:pPr>
    </w:p>
    <w:p w14:paraId="63BD941B" w14:textId="77777777" w:rsidR="00A75BCC" w:rsidRPr="0062553C" w:rsidRDefault="00A75BCC" w:rsidP="00A75BCC">
      <w:pPr>
        <w:jc w:val="both"/>
        <w:rPr>
          <w:b/>
          <w:sz w:val="20"/>
          <w:lang w:val="en-AU" w:eastAsia="ar-SA"/>
        </w:rPr>
      </w:pPr>
      <w:r w:rsidRPr="0062553C">
        <w:rPr>
          <w:b/>
          <w:sz w:val="20"/>
          <w:lang w:val="en-AU" w:eastAsia="ar-SA"/>
        </w:rPr>
        <w:t xml:space="preserve">Prerequisite: </w:t>
      </w:r>
      <w:r w:rsidRPr="00C45C62">
        <w:rPr>
          <w:sz w:val="20"/>
          <w:lang w:val="en-AU" w:eastAsia="ar-SA"/>
        </w:rPr>
        <w:t>MA235, MA236, EE211</w:t>
      </w:r>
    </w:p>
    <w:p w14:paraId="63BD941C" w14:textId="77777777" w:rsidR="00A75BCC" w:rsidRPr="0062553C" w:rsidRDefault="00A75BCC" w:rsidP="00A75BCC">
      <w:pPr>
        <w:jc w:val="both"/>
        <w:rPr>
          <w:sz w:val="20"/>
          <w:lang w:val="en-AU" w:eastAsia="ar-SA"/>
        </w:rPr>
      </w:pPr>
    </w:p>
    <w:p w14:paraId="63BD941D" w14:textId="77777777" w:rsidR="00A75BCC" w:rsidRPr="0062553C" w:rsidRDefault="00A75BCC" w:rsidP="00A75BCC">
      <w:pPr>
        <w:jc w:val="both"/>
        <w:rPr>
          <w:sz w:val="20"/>
          <w:lang w:val="en-AU" w:eastAsia="ar-SA"/>
        </w:rPr>
      </w:pPr>
      <w:r w:rsidRPr="0062553C">
        <w:rPr>
          <w:b/>
          <w:sz w:val="20"/>
          <w:lang w:val="en-AU" w:eastAsia="ar-SA"/>
        </w:rPr>
        <w:t>Learning Outcomes:</w:t>
      </w:r>
      <w:r w:rsidRPr="0062553C">
        <w:rPr>
          <w:sz w:val="20"/>
          <w:lang w:val="en-AU" w:eastAsia="ar-SA"/>
        </w:rPr>
        <w:tab/>
      </w:r>
    </w:p>
    <w:p w14:paraId="63BD941E" w14:textId="77777777" w:rsidR="00A75BCC" w:rsidRPr="0062553C" w:rsidRDefault="00A75BCC" w:rsidP="00A75BCC">
      <w:pPr>
        <w:jc w:val="both"/>
        <w:rPr>
          <w:sz w:val="20"/>
          <w:lang w:val="en-AU" w:eastAsia="ar-SA"/>
        </w:rPr>
      </w:pPr>
      <w:r w:rsidRPr="0062553C">
        <w:rPr>
          <w:sz w:val="20"/>
          <w:lang w:val="en-AU" w:eastAsia="ar-SA"/>
        </w:rPr>
        <w:t>The main objective is to provide an in depth foundation on the mathematical tools and techniques used in the study of Linear Systems.  The course will build a sound background in Discrete Time and Continuous Time Linear Systems required for more advanced courses in the area of Electronics &amp; Communication, Computer Science &amp; Engineering and Control System &amp; Power Engineering.</w:t>
      </w:r>
    </w:p>
    <w:p w14:paraId="63BD941F" w14:textId="77777777" w:rsidR="00A75BCC" w:rsidRPr="0062553C" w:rsidRDefault="00A75BCC" w:rsidP="00A75BCC">
      <w:pPr>
        <w:jc w:val="both"/>
        <w:rPr>
          <w:sz w:val="20"/>
          <w:lang w:val="en-AU" w:eastAsia="ar-SA"/>
        </w:rPr>
      </w:pPr>
    </w:p>
    <w:p w14:paraId="63BD9420" w14:textId="77777777" w:rsidR="00A75BCC" w:rsidRPr="0062553C" w:rsidRDefault="00A75BCC" w:rsidP="00A75BCC">
      <w:pPr>
        <w:jc w:val="both"/>
        <w:rPr>
          <w:b/>
          <w:sz w:val="20"/>
          <w:lang w:val="en-AU" w:eastAsia="ar-SA"/>
        </w:rPr>
      </w:pPr>
      <w:r w:rsidRPr="0062553C">
        <w:rPr>
          <w:b/>
          <w:sz w:val="20"/>
          <w:lang w:val="en-AU" w:eastAsia="ar-SA"/>
        </w:rPr>
        <w:t>Syllabus:</w:t>
      </w:r>
    </w:p>
    <w:p w14:paraId="63BD9421" w14:textId="77777777" w:rsidR="00A75BCC" w:rsidRPr="0062553C" w:rsidRDefault="00A75BCC" w:rsidP="00A75BCC">
      <w:pPr>
        <w:jc w:val="both"/>
        <w:rPr>
          <w:sz w:val="20"/>
          <w:lang w:val="en-AU" w:eastAsia="ar-SA"/>
        </w:rPr>
      </w:pPr>
      <w:r w:rsidRPr="0062553C">
        <w:rPr>
          <w:b/>
          <w:sz w:val="20"/>
          <w:lang w:val="en-AU" w:eastAsia="ar-SA"/>
        </w:rPr>
        <w:t>Signals:</w:t>
      </w:r>
      <w:r w:rsidRPr="0062553C">
        <w:rPr>
          <w:sz w:val="20"/>
          <w:lang w:val="en-AU" w:eastAsia="ar-SA"/>
        </w:rPr>
        <w:t xml:space="preserve"> Definition, classification, transformation of independent variables, basic continuous time (CT) and discrete time (DT) signals.  Representation of an arbitrary signals by linear combination of the basic signals.  Systems:  definition, properties and classification of systems.  </w:t>
      </w:r>
    </w:p>
    <w:p w14:paraId="63BD9422" w14:textId="77777777" w:rsidR="00A75BCC" w:rsidRPr="0062553C" w:rsidRDefault="00A75BCC" w:rsidP="00A75BCC">
      <w:pPr>
        <w:jc w:val="both"/>
        <w:rPr>
          <w:sz w:val="20"/>
          <w:lang w:val="en-AU" w:eastAsia="ar-SA"/>
        </w:rPr>
      </w:pPr>
      <w:r w:rsidRPr="0062553C">
        <w:rPr>
          <w:b/>
          <w:sz w:val="20"/>
          <w:lang w:val="en-AU" w:eastAsia="ar-SA"/>
        </w:rPr>
        <w:t>Linear Time-Invariant (LTI) Systems:</w:t>
      </w:r>
      <w:r w:rsidRPr="0062553C">
        <w:rPr>
          <w:sz w:val="20"/>
          <w:lang w:val="en-AU" w:eastAsia="ar-SA"/>
        </w:rPr>
        <w:t xml:space="preserve">  Impulse response, convolution integral and summation, properties of LTI systems, causality and stability conditions.  System described by linear constant coefficients differential and difference equations.</w:t>
      </w:r>
    </w:p>
    <w:p w14:paraId="63BD9423" w14:textId="77777777" w:rsidR="00A75BCC" w:rsidRPr="0062553C" w:rsidRDefault="00A75BCC" w:rsidP="00A75BCC">
      <w:pPr>
        <w:jc w:val="both"/>
        <w:rPr>
          <w:sz w:val="20"/>
          <w:lang w:val="en-AU" w:eastAsia="ar-SA"/>
        </w:rPr>
      </w:pPr>
      <w:r w:rsidRPr="0062553C">
        <w:rPr>
          <w:b/>
          <w:sz w:val="20"/>
          <w:lang w:val="en-AU" w:eastAsia="ar-SA"/>
        </w:rPr>
        <w:t>Fourier Techniques:</w:t>
      </w:r>
      <w:r w:rsidR="00C21800">
        <w:rPr>
          <w:b/>
          <w:sz w:val="20"/>
          <w:lang w:val="en-AU" w:eastAsia="ar-SA"/>
        </w:rPr>
        <w:t xml:space="preserve"> </w:t>
      </w:r>
      <w:r w:rsidRPr="0062553C">
        <w:rPr>
          <w:sz w:val="20"/>
          <w:lang w:val="en-AU" w:eastAsia="ar-SA"/>
        </w:rPr>
        <w:t xml:space="preserve">Eigenfunction of LTI systems.  Fourier series using complex exponentials.  </w:t>
      </w:r>
    </w:p>
    <w:p w14:paraId="63BD9424" w14:textId="77777777" w:rsidR="00A75BCC" w:rsidRPr="0062553C" w:rsidRDefault="00A75BCC" w:rsidP="00A75BCC">
      <w:pPr>
        <w:jc w:val="both"/>
        <w:rPr>
          <w:sz w:val="20"/>
          <w:lang w:val="en-AU" w:eastAsia="ar-SA"/>
        </w:rPr>
      </w:pPr>
      <w:r w:rsidRPr="0062553C">
        <w:rPr>
          <w:b/>
          <w:sz w:val="20"/>
          <w:lang w:val="en-AU" w:eastAsia="ar-SA"/>
        </w:rPr>
        <w:t>Fourier transforms (FT):</w:t>
      </w:r>
      <w:r w:rsidRPr="0062553C">
        <w:rPr>
          <w:sz w:val="20"/>
          <w:lang w:val="en-AU" w:eastAsia="ar-SA"/>
        </w:rPr>
        <w:t xml:space="preserve"> Definition and </w:t>
      </w:r>
      <w:r w:rsidRPr="0062553C">
        <w:rPr>
          <w:sz w:val="20"/>
          <w:lang w:val="en-AU" w:eastAsia="ar-SA"/>
        </w:rPr>
        <w:lastRenderedPageBreak/>
        <w:t xml:space="preserve">properties.  FT of periodic signals.  Use of FT in analysis of linear systems - frequency response.  </w:t>
      </w:r>
    </w:p>
    <w:p w14:paraId="63BD9425" w14:textId="77777777" w:rsidR="00A75BCC" w:rsidRPr="0062553C" w:rsidRDefault="00A75BCC" w:rsidP="00A75BCC">
      <w:pPr>
        <w:jc w:val="both"/>
        <w:rPr>
          <w:sz w:val="20"/>
          <w:lang w:val="en-AU" w:eastAsia="ar-SA"/>
        </w:rPr>
      </w:pPr>
      <w:r w:rsidRPr="0062553C">
        <w:rPr>
          <w:b/>
          <w:sz w:val="20"/>
          <w:lang w:val="en-AU" w:eastAsia="ar-SA"/>
        </w:rPr>
        <w:t>Laplace Transform (LT):</w:t>
      </w:r>
      <w:r w:rsidRPr="0062553C">
        <w:rPr>
          <w:sz w:val="20"/>
          <w:lang w:val="en-AU" w:eastAsia="ar-SA"/>
        </w:rPr>
        <w:t xml:space="preserve">  Bilateral LT and region of convergence (ROC).  Properties of LT.  Relationship with FT. Use of LT in study of LTI systems-transfer function, poles and zeros, frequency response, stability.</w:t>
      </w:r>
    </w:p>
    <w:p w14:paraId="63BD9426" w14:textId="77777777" w:rsidR="00A75BCC" w:rsidRPr="0062553C" w:rsidRDefault="00A75BCC" w:rsidP="00A75BCC">
      <w:pPr>
        <w:jc w:val="both"/>
        <w:rPr>
          <w:sz w:val="20"/>
          <w:lang w:val="en-AU" w:eastAsia="ar-SA"/>
        </w:rPr>
      </w:pPr>
      <w:r w:rsidRPr="0062553C">
        <w:rPr>
          <w:b/>
          <w:sz w:val="20"/>
          <w:lang w:val="en-AU" w:eastAsia="ar-SA"/>
        </w:rPr>
        <w:t>Sampling of CT Signals:</w:t>
      </w:r>
      <w:r w:rsidRPr="0062553C">
        <w:rPr>
          <w:sz w:val="20"/>
          <w:lang w:val="en-AU" w:eastAsia="ar-SA"/>
        </w:rPr>
        <w:t xml:space="preserve">  Sampling theorem.  Reconstruction of signal from its sampled values.</w:t>
      </w:r>
    </w:p>
    <w:p w14:paraId="63BD9427" w14:textId="77777777" w:rsidR="00A75BCC" w:rsidRPr="0062553C" w:rsidRDefault="00A75BCC" w:rsidP="00A75BCC">
      <w:pPr>
        <w:jc w:val="both"/>
        <w:rPr>
          <w:sz w:val="20"/>
          <w:lang w:val="en-AU" w:eastAsia="ar-SA"/>
        </w:rPr>
      </w:pPr>
      <w:r w:rsidRPr="0062553C">
        <w:rPr>
          <w:b/>
          <w:sz w:val="20"/>
          <w:lang w:val="en-AU" w:eastAsia="ar-SA"/>
        </w:rPr>
        <w:t>Fourier Transform (FT) of Discrete Time Signals:</w:t>
      </w:r>
      <w:r w:rsidRPr="0062553C">
        <w:rPr>
          <w:sz w:val="20"/>
          <w:lang w:val="en-AU" w:eastAsia="ar-SA"/>
        </w:rPr>
        <w:t xml:space="preserve">  Periodic spectrum.  Brief introduction of DFT and FFT.</w:t>
      </w:r>
    </w:p>
    <w:p w14:paraId="63BD9428" w14:textId="77777777" w:rsidR="00A75BCC" w:rsidRPr="0062553C" w:rsidRDefault="00A75BCC" w:rsidP="00A75BCC">
      <w:pPr>
        <w:jc w:val="both"/>
        <w:rPr>
          <w:b/>
          <w:sz w:val="20"/>
          <w:lang w:val="en-AU" w:eastAsia="ar-SA"/>
        </w:rPr>
      </w:pPr>
      <w:r w:rsidRPr="0062553C">
        <w:rPr>
          <w:b/>
          <w:sz w:val="20"/>
          <w:lang w:val="en-AU" w:eastAsia="ar-SA"/>
        </w:rPr>
        <w:t>z-Transform:</w:t>
      </w:r>
      <w:r w:rsidRPr="0062553C">
        <w:rPr>
          <w:sz w:val="20"/>
          <w:lang w:val="en-AU" w:eastAsia="ar-SA"/>
        </w:rPr>
        <w:t xml:space="preserve"> Definition, ROC, properties.  Transfer function of DT system </w:t>
      </w:r>
      <w:r w:rsidRPr="0062553C">
        <w:rPr>
          <w:sz w:val="20"/>
          <w:lang w:val="en-AU" w:eastAsia="ar-SA"/>
        </w:rPr>
        <w:t> pole and zeros, stability, frequency response.  Relationship with FT.</w:t>
      </w:r>
    </w:p>
    <w:p w14:paraId="63BD9429" w14:textId="77777777" w:rsidR="00A75BCC" w:rsidRPr="0062553C" w:rsidRDefault="00A75BCC" w:rsidP="00A75BCC">
      <w:pPr>
        <w:jc w:val="both"/>
        <w:rPr>
          <w:b/>
          <w:sz w:val="20"/>
          <w:lang w:val="en-AU" w:eastAsia="ar-SA"/>
        </w:rPr>
      </w:pPr>
      <w:r w:rsidRPr="0062553C">
        <w:rPr>
          <w:b/>
          <w:sz w:val="20"/>
          <w:lang w:val="en-AU" w:eastAsia="ar-SA"/>
        </w:rPr>
        <w:t>Introduction to Filters:</w:t>
      </w:r>
    </w:p>
    <w:p w14:paraId="63BD942A" w14:textId="77777777" w:rsidR="00A75BCC" w:rsidRPr="0062553C" w:rsidRDefault="00A75BCC" w:rsidP="00A75BCC">
      <w:pPr>
        <w:jc w:val="both"/>
        <w:rPr>
          <w:sz w:val="20"/>
          <w:lang w:val="en-AU" w:eastAsia="ar-SA"/>
        </w:rPr>
      </w:pPr>
      <w:r w:rsidRPr="0062553C">
        <w:rPr>
          <w:sz w:val="20"/>
          <w:lang w:val="en-AU" w:eastAsia="ar-SA"/>
        </w:rPr>
        <w:t>Ideal filters, type and degree of approximations.  Butterworth, Chebysev, elliptic and computer aided approximations.  Butterworth low pass filter function.</w:t>
      </w:r>
    </w:p>
    <w:p w14:paraId="63BD942B" w14:textId="77777777" w:rsidR="00A75BCC" w:rsidRPr="0062553C" w:rsidRDefault="00A75BCC" w:rsidP="00A75BCC">
      <w:pPr>
        <w:jc w:val="both"/>
        <w:rPr>
          <w:b/>
          <w:sz w:val="20"/>
          <w:lang w:val="en-AU" w:eastAsia="ar-SA"/>
        </w:rPr>
      </w:pPr>
    </w:p>
    <w:p w14:paraId="63BD942C" w14:textId="77777777" w:rsidR="00A75BCC" w:rsidRPr="0062553C" w:rsidRDefault="00A75BCC" w:rsidP="00A75BCC">
      <w:pPr>
        <w:jc w:val="both"/>
        <w:rPr>
          <w:sz w:val="20"/>
          <w:lang w:val="en-AU" w:eastAsia="ar-SA"/>
        </w:rPr>
      </w:pPr>
      <w:r w:rsidRPr="0062553C">
        <w:rPr>
          <w:b/>
          <w:sz w:val="20"/>
          <w:lang w:val="en-AU" w:eastAsia="ar-SA"/>
        </w:rPr>
        <w:t>Introduction to Random Signals:</w:t>
      </w:r>
      <w:r w:rsidRPr="0062553C">
        <w:rPr>
          <w:sz w:val="20"/>
          <w:lang w:val="en-AU" w:eastAsia="ar-SA"/>
        </w:rPr>
        <w:t xml:space="preserve">  Random variables, statistical averages, random process, and response of LTI systems to random signal input.</w:t>
      </w:r>
    </w:p>
    <w:p w14:paraId="63BD942D" w14:textId="77777777" w:rsidR="00A75BCC" w:rsidRPr="0062553C" w:rsidRDefault="00A75BCC" w:rsidP="00A75BCC">
      <w:pPr>
        <w:jc w:val="both"/>
        <w:rPr>
          <w:sz w:val="20"/>
          <w:lang w:val="en-AU" w:eastAsia="ar-SA"/>
        </w:rPr>
      </w:pPr>
      <w:r w:rsidRPr="0062553C">
        <w:rPr>
          <w:b/>
          <w:sz w:val="20"/>
          <w:lang w:val="en-AU" w:eastAsia="ar-SA"/>
        </w:rPr>
        <w:t>Use of Computer Tools:</w:t>
      </w:r>
      <w:r w:rsidRPr="0062553C">
        <w:rPr>
          <w:sz w:val="20"/>
          <w:lang w:val="en-AU" w:eastAsia="ar-SA"/>
        </w:rPr>
        <w:t xml:space="preserve"> Students may be introduced  to software tools (like MATLAB) in the evaluation of convolution, impulse response, magnitude and phase response of LTI systems through assignments.</w:t>
      </w:r>
    </w:p>
    <w:p w14:paraId="63BD942E" w14:textId="77777777" w:rsidR="00A75BCC" w:rsidRPr="0062553C" w:rsidRDefault="00A75BCC" w:rsidP="00A75BCC">
      <w:pPr>
        <w:jc w:val="both"/>
        <w:rPr>
          <w:sz w:val="20"/>
          <w:lang w:val="en-AU" w:eastAsia="ar-SA"/>
        </w:rPr>
      </w:pPr>
    </w:p>
    <w:p w14:paraId="63BD942F" w14:textId="77777777" w:rsidR="00A75BCC" w:rsidRPr="0062553C" w:rsidRDefault="00A75BCC" w:rsidP="00A75BCC">
      <w:pPr>
        <w:jc w:val="both"/>
        <w:rPr>
          <w:sz w:val="20"/>
          <w:lang w:val="en-AU" w:eastAsia="ar-SA"/>
        </w:rPr>
      </w:pPr>
      <w:r w:rsidRPr="0062553C">
        <w:rPr>
          <w:b/>
          <w:sz w:val="20"/>
          <w:lang w:val="en-AU" w:eastAsia="ar-SA"/>
        </w:rPr>
        <w:t>Text Books:</w:t>
      </w:r>
      <w:r w:rsidRPr="0062553C">
        <w:rPr>
          <w:sz w:val="20"/>
          <w:lang w:val="en-AU" w:eastAsia="ar-SA"/>
        </w:rPr>
        <w:tab/>
      </w:r>
    </w:p>
    <w:p w14:paraId="63BD9430" w14:textId="77777777" w:rsidR="00A75BCC" w:rsidRPr="0062553C" w:rsidRDefault="00A75BCC" w:rsidP="00A75BCC">
      <w:pPr>
        <w:jc w:val="both"/>
        <w:rPr>
          <w:sz w:val="20"/>
          <w:lang w:val="en-AU" w:eastAsia="ar-SA"/>
        </w:rPr>
      </w:pPr>
      <w:r w:rsidRPr="0062553C">
        <w:rPr>
          <w:sz w:val="20"/>
          <w:lang w:val="en-AU" w:eastAsia="ar-SA"/>
        </w:rPr>
        <w:t>A.V. Oppenhime, A.S. Willsky and I.T. Young, Signals and Systems, Englewood Cliffs, N.J.: Prentice Hall, 1983.</w:t>
      </w:r>
    </w:p>
    <w:p w14:paraId="63BD9431" w14:textId="77777777" w:rsidR="00A75BCC" w:rsidRPr="0062553C" w:rsidRDefault="00A75BCC" w:rsidP="00A75BCC">
      <w:pPr>
        <w:jc w:val="both"/>
        <w:rPr>
          <w:sz w:val="20"/>
          <w:lang w:val="en-AU" w:eastAsia="ar-SA"/>
        </w:rPr>
      </w:pPr>
      <w:r w:rsidRPr="0062553C">
        <w:rPr>
          <w:sz w:val="20"/>
          <w:lang w:val="en-AU" w:eastAsia="ar-SA"/>
        </w:rPr>
        <w:t>C.D. McGillen and G.R. Cooper, Continuous and Discrete Signal and System Analysis, New York, Holt Rinehart and Winston, 1984.</w:t>
      </w:r>
    </w:p>
    <w:p w14:paraId="63BD9432" w14:textId="77777777" w:rsidR="00A75BCC" w:rsidRPr="0062553C" w:rsidRDefault="00A75BCC" w:rsidP="00A75BCC">
      <w:pPr>
        <w:jc w:val="both"/>
        <w:rPr>
          <w:sz w:val="20"/>
          <w:lang w:val="en-AU" w:eastAsia="ar-SA"/>
        </w:rPr>
      </w:pPr>
    </w:p>
    <w:p w14:paraId="63BD9433" w14:textId="77777777" w:rsidR="00A75BCC" w:rsidRPr="0062553C" w:rsidRDefault="00A75BCC" w:rsidP="00A75BCC">
      <w:pPr>
        <w:jc w:val="both"/>
        <w:rPr>
          <w:sz w:val="20"/>
          <w:lang w:val="en-AU" w:eastAsia="ar-SA"/>
        </w:rPr>
      </w:pPr>
      <w:r w:rsidRPr="0062553C">
        <w:rPr>
          <w:b/>
          <w:sz w:val="20"/>
          <w:lang w:val="en-AU" w:eastAsia="ar-SA"/>
        </w:rPr>
        <w:t>Practicals</w:t>
      </w:r>
      <w:r w:rsidRPr="0062553C">
        <w:rPr>
          <w:sz w:val="20"/>
          <w:lang w:val="en-AU" w:eastAsia="ar-SA"/>
        </w:rPr>
        <w:t xml:space="preserve">  -  computer simulations 12 hours</w:t>
      </w:r>
    </w:p>
    <w:p w14:paraId="63BD9434" w14:textId="77777777" w:rsidR="00A75BCC" w:rsidRPr="0062553C" w:rsidRDefault="00A75BCC" w:rsidP="00A75BCC">
      <w:pPr>
        <w:jc w:val="both"/>
        <w:rPr>
          <w:sz w:val="20"/>
          <w:lang w:val="en-AU" w:eastAsia="ar-SA"/>
        </w:rPr>
      </w:pPr>
    </w:p>
    <w:p w14:paraId="63BD9435" w14:textId="77777777" w:rsidR="00A75BCC" w:rsidRPr="0062553C" w:rsidRDefault="00A75BCC" w:rsidP="00A75BCC">
      <w:pPr>
        <w:ind w:left="1701" w:hanging="1701"/>
        <w:jc w:val="both"/>
        <w:rPr>
          <w:b/>
          <w:sz w:val="20"/>
          <w:lang w:val="en-AU" w:eastAsia="ar-SA"/>
        </w:rPr>
      </w:pPr>
      <w:r w:rsidRPr="0062553C">
        <w:rPr>
          <w:b/>
          <w:sz w:val="20"/>
          <w:lang w:val="en-AU" w:eastAsia="ar-SA"/>
        </w:rPr>
        <w:t>Assessment:</w:t>
      </w:r>
      <w:r w:rsidRPr="0062553C">
        <w:rPr>
          <w:b/>
          <w:sz w:val="20"/>
          <w:lang w:val="en-AU" w:eastAsia="ar-SA"/>
        </w:rPr>
        <w:tab/>
      </w:r>
    </w:p>
    <w:p w14:paraId="63BD9436" w14:textId="77777777" w:rsidR="00A75BCC" w:rsidRPr="0062553C" w:rsidRDefault="00A75BCC" w:rsidP="00A75BCC">
      <w:pPr>
        <w:ind w:left="1701" w:hanging="1701"/>
        <w:jc w:val="both"/>
        <w:rPr>
          <w:sz w:val="20"/>
          <w:lang w:val="en-AU" w:eastAsia="ar-SA"/>
        </w:rPr>
      </w:pPr>
      <w:r w:rsidRPr="0062553C">
        <w:rPr>
          <w:sz w:val="20"/>
          <w:lang w:val="en-AU" w:eastAsia="ar-SA"/>
        </w:rPr>
        <w:t>Continuous assessment         - 40%</w:t>
      </w:r>
    </w:p>
    <w:p w14:paraId="63BD9437" w14:textId="77777777" w:rsidR="00A75BCC" w:rsidRPr="0062553C" w:rsidRDefault="00A75BCC" w:rsidP="00A75BCC">
      <w:pPr>
        <w:ind w:left="1701" w:hanging="1701"/>
        <w:jc w:val="both"/>
        <w:rPr>
          <w:sz w:val="20"/>
          <w:lang w:val="en-AU" w:eastAsia="ar-SA"/>
        </w:rPr>
      </w:pPr>
      <w:r w:rsidRPr="0062553C">
        <w:rPr>
          <w:sz w:val="20"/>
          <w:lang w:val="en-AU" w:eastAsia="ar-SA"/>
        </w:rPr>
        <w:t>Written examination             - 60% (1x3 hrs)</w:t>
      </w:r>
    </w:p>
    <w:p w14:paraId="63BD9438" w14:textId="77777777" w:rsidR="00D826AA" w:rsidRPr="0062553C" w:rsidRDefault="00D826AA">
      <w:pPr>
        <w:jc w:val="both"/>
        <w:rPr>
          <w:sz w:val="20"/>
          <w:lang w:val="en-AU" w:eastAsia="ar-SA"/>
        </w:rPr>
      </w:pPr>
    </w:p>
    <w:p w14:paraId="63BD9439" w14:textId="77777777" w:rsidR="00D826AA" w:rsidRPr="0062553C" w:rsidRDefault="00D826AA">
      <w:pPr>
        <w:jc w:val="both"/>
        <w:rPr>
          <w:sz w:val="20"/>
          <w:lang w:val="en-AU" w:eastAsia="ar-SA"/>
        </w:rPr>
      </w:pPr>
    </w:p>
    <w:p w14:paraId="63BD943A" w14:textId="77777777" w:rsidR="00D826AA" w:rsidRPr="0062553C" w:rsidRDefault="00D826AA">
      <w:pPr>
        <w:jc w:val="both"/>
        <w:rPr>
          <w:b/>
          <w:sz w:val="20"/>
          <w:lang w:val="en-AU" w:eastAsia="ar-SA"/>
        </w:rPr>
      </w:pPr>
      <w:r w:rsidRPr="0062553C">
        <w:rPr>
          <w:b/>
          <w:sz w:val="20"/>
          <w:lang w:val="en-AU" w:eastAsia="ar-SA"/>
        </w:rPr>
        <w:t>EE 321:</w:t>
      </w:r>
      <w:r w:rsidRPr="0062553C">
        <w:rPr>
          <w:b/>
          <w:sz w:val="20"/>
          <w:lang w:val="en-AU" w:eastAsia="ar-SA"/>
        </w:rPr>
        <w:tab/>
        <w:t xml:space="preserve"> ELECTRICAL MEASUREMENTS</w:t>
      </w:r>
    </w:p>
    <w:p w14:paraId="63BD943B" w14:textId="77777777" w:rsidR="00D826AA" w:rsidRPr="0062553C" w:rsidRDefault="00D826AA">
      <w:pPr>
        <w:ind w:firstLine="720"/>
        <w:jc w:val="both"/>
        <w:rPr>
          <w:b/>
          <w:sz w:val="20"/>
          <w:lang w:val="en-AU" w:eastAsia="ar-SA"/>
        </w:rPr>
      </w:pPr>
      <w:r w:rsidRPr="0062553C">
        <w:rPr>
          <w:b/>
          <w:sz w:val="20"/>
          <w:lang w:val="en-AU" w:eastAsia="ar-SA"/>
        </w:rPr>
        <w:t xml:space="preserve"> AND INSTRUMENTATION</w:t>
      </w:r>
    </w:p>
    <w:p w14:paraId="63BD943C" w14:textId="77777777" w:rsidR="00D826AA" w:rsidRPr="0062553C" w:rsidRDefault="00D826AA">
      <w:pPr>
        <w:ind w:firstLine="720"/>
        <w:jc w:val="both"/>
        <w:rPr>
          <w:b/>
          <w:sz w:val="20"/>
          <w:lang w:val="en-AU" w:eastAsia="ar-SA"/>
        </w:rPr>
      </w:pPr>
    </w:p>
    <w:p w14:paraId="63BD943D" w14:textId="77777777" w:rsidR="00DA312E" w:rsidRPr="00FC0E30" w:rsidRDefault="00DA312E" w:rsidP="00FC0E30">
      <w:pPr>
        <w:tabs>
          <w:tab w:val="left" w:pos="1595"/>
        </w:tabs>
        <w:rPr>
          <w:b/>
          <w:sz w:val="20"/>
          <w:szCs w:val="20"/>
          <w:lang w:val="en-AU"/>
        </w:rPr>
      </w:pPr>
      <w:r w:rsidRPr="00FC0E30">
        <w:rPr>
          <w:b/>
          <w:sz w:val="20"/>
          <w:szCs w:val="20"/>
          <w:lang w:val="en-AU"/>
        </w:rPr>
        <w:t xml:space="preserve">Lecture hours per week: </w:t>
      </w:r>
      <w:r w:rsidRPr="00FC0E30">
        <w:rPr>
          <w:b/>
          <w:sz w:val="20"/>
          <w:szCs w:val="20"/>
          <w:lang w:val="en-AU"/>
        </w:rPr>
        <w:tab/>
      </w:r>
      <w:r w:rsidR="00FC0E30">
        <w:rPr>
          <w:b/>
          <w:sz w:val="20"/>
          <w:szCs w:val="20"/>
          <w:lang w:val="en-AU"/>
        </w:rPr>
        <w:tab/>
      </w:r>
      <w:r w:rsidRPr="00FC0E30">
        <w:rPr>
          <w:b/>
          <w:sz w:val="20"/>
          <w:szCs w:val="20"/>
          <w:lang w:val="en-AU"/>
        </w:rPr>
        <w:tab/>
        <w:t>2</w:t>
      </w:r>
    </w:p>
    <w:p w14:paraId="63BD943E" w14:textId="77777777" w:rsidR="00DA312E" w:rsidRPr="00FC0E30" w:rsidRDefault="00DA312E" w:rsidP="00FC0E30">
      <w:pPr>
        <w:jc w:val="both"/>
        <w:rPr>
          <w:b/>
          <w:sz w:val="20"/>
          <w:szCs w:val="20"/>
          <w:lang w:val="en-AU"/>
        </w:rPr>
      </w:pPr>
      <w:r w:rsidRPr="00FC0E30">
        <w:rPr>
          <w:b/>
          <w:sz w:val="20"/>
          <w:szCs w:val="20"/>
          <w:lang w:val="en-AU"/>
        </w:rPr>
        <w:lastRenderedPageBreak/>
        <w:t xml:space="preserve">Tutorial hours per week: </w:t>
      </w:r>
      <w:r w:rsidRPr="00FC0E30">
        <w:rPr>
          <w:b/>
          <w:sz w:val="20"/>
          <w:szCs w:val="20"/>
          <w:lang w:val="en-AU"/>
        </w:rPr>
        <w:tab/>
      </w:r>
      <w:r w:rsidRPr="00FC0E30">
        <w:rPr>
          <w:b/>
          <w:sz w:val="20"/>
          <w:szCs w:val="20"/>
          <w:lang w:val="en-AU"/>
        </w:rPr>
        <w:tab/>
      </w:r>
    </w:p>
    <w:p w14:paraId="63BD943F" w14:textId="77777777" w:rsidR="00DA312E" w:rsidRPr="00FC0E30" w:rsidRDefault="00DA312E" w:rsidP="00FC0E30">
      <w:pPr>
        <w:tabs>
          <w:tab w:val="left" w:pos="1595"/>
        </w:tabs>
        <w:rPr>
          <w:b/>
          <w:sz w:val="20"/>
          <w:szCs w:val="20"/>
          <w:lang w:val="en-AU"/>
        </w:rPr>
      </w:pPr>
      <w:r w:rsidRPr="00FC0E30">
        <w:rPr>
          <w:b/>
          <w:sz w:val="20"/>
          <w:szCs w:val="20"/>
          <w:lang w:val="en-AU"/>
        </w:rPr>
        <w:t xml:space="preserve">Laboratory hours per week: </w:t>
      </w:r>
      <w:r w:rsidRPr="00FC0E30">
        <w:rPr>
          <w:b/>
          <w:sz w:val="20"/>
          <w:szCs w:val="20"/>
          <w:lang w:val="en-AU"/>
        </w:rPr>
        <w:tab/>
      </w:r>
      <w:r w:rsidR="00DE652B" w:rsidRPr="00FC0E30">
        <w:rPr>
          <w:b/>
          <w:sz w:val="20"/>
          <w:szCs w:val="20"/>
          <w:lang w:val="en-AU"/>
        </w:rPr>
        <w:tab/>
      </w:r>
      <w:r w:rsidRPr="00FC0E30">
        <w:rPr>
          <w:b/>
          <w:sz w:val="20"/>
          <w:szCs w:val="20"/>
          <w:lang w:val="en-AU"/>
        </w:rPr>
        <w:t xml:space="preserve">1 </w:t>
      </w:r>
    </w:p>
    <w:p w14:paraId="63BD9440" w14:textId="77777777" w:rsidR="00DA312E" w:rsidRPr="0062553C" w:rsidRDefault="00DA312E" w:rsidP="00DA312E">
      <w:pPr>
        <w:jc w:val="both"/>
        <w:rPr>
          <w:b/>
          <w:sz w:val="20"/>
          <w:szCs w:val="20"/>
          <w:lang w:val="en-AU"/>
        </w:rPr>
      </w:pPr>
    </w:p>
    <w:p w14:paraId="63BD9441" w14:textId="77777777" w:rsidR="00DE652B" w:rsidRPr="00C45C62" w:rsidRDefault="00C21800" w:rsidP="00DE652B">
      <w:pPr>
        <w:jc w:val="both"/>
        <w:rPr>
          <w:b/>
          <w:sz w:val="20"/>
          <w:szCs w:val="20"/>
        </w:rPr>
      </w:pPr>
      <w:r>
        <w:rPr>
          <w:b/>
          <w:sz w:val="20"/>
          <w:szCs w:val="20"/>
        </w:rPr>
        <w:t>Credits:</w:t>
      </w:r>
      <w:r>
        <w:rPr>
          <w:b/>
          <w:sz w:val="20"/>
          <w:szCs w:val="20"/>
        </w:rPr>
        <w:tab/>
      </w:r>
      <w:r w:rsidR="00DE652B" w:rsidRPr="00C45C62">
        <w:rPr>
          <w:b/>
          <w:sz w:val="20"/>
          <w:szCs w:val="20"/>
          <w:lang w:val="en-GB"/>
        </w:rPr>
        <w:tab/>
      </w:r>
      <w:r w:rsidR="00DE652B" w:rsidRPr="00C45C62">
        <w:rPr>
          <w:b/>
          <w:sz w:val="20"/>
          <w:szCs w:val="20"/>
          <w:lang w:val="en-GB"/>
        </w:rPr>
        <w:tab/>
      </w:r>
      <w:r w:rsidR="00DE652B" w:rsidRPr="00C45C62">
        <w:rPr>
          <w:b/>
          <w:sz w:val="20"/>
          <w:szCs w:val="20"/>
          <w:lang w:val="en-GB"/>
        </w:rPr>
        <w:tab/>
      </w:r>
      <w:r w:rsidR="00DE652B" w:rsidRPr="00C45C62">
        <w:rPr>
          <w:b/>
          <w:sz w:val="20"/>
          <w:szCs w:val="20"/>
          <w:lang w:val="en-GB"/>
        </w:rPr>
        <w:tab/>
      </w:r>
      <w:r w:rsidR="00DE652B">
        <w:rPr>
          <w:b/>
          <w:sz w:val="20"/>
          <w:szCs w:val="20"/>
          <w:lang w:val="en-GB"/>
        </w:rPr>
        <w:t>10</w:t>
      </w:r>
    </w:p>
    <w:p w14:paraId="63BD9442" w14:textId="77777777" w:rsidR="00DA312E" w:rsidRPr="0062553C" w:rsidRDefault="00DA312E" w:rsidP="00DA312E">
      <w:pPr>
        <w:jc w:val="both"/>
        <w:rPr>
          <w:b/>
          <w:sz w:val="20"/>
          <w:lang w:val="en-AU" w:eastAsia="ar-SA"/>
        </w:rPr>
      </w:pPr>
    </w:p>
    <w:p w14:paraId="63BD9443" w14:textId="77777777" w:rsidR="00DA312E" w:rsidRPr="0062553C" w:rsidRDefault="00DA312E" w:rsidP="00DA312E">
      <w:pPr>
        <w:jc w:val="both"/>
        <w:rPr>
          <w:b/>
          <w:sz w:val="20"/>
          <w:lang w:val="en-AU" w:eastAsia="ar-SA"/>
        </w:rPr>
      </w:pPr>
      <w:r w:rsidRPr="0062553C">
        <w:rPr>
          <w:b/>
          <w:sz w:val="20"/>
          <w:lang w:val="en-AU" w:eastAsia="ar-SA"/>
        </w:rPr>
        <w:t>Prerequisite:  EE211, EE212</w:t>
      </w:r>
    </w:p>
    <w:p w14:paraId="63BD9444" w14:textId="77777777" w:rsidR="00DA312E" w:rsidRPr="0062553C" w:rsidRDefault="00DA312E" w:rsidP="00DA312E">
      <w:pPr>
        <w:jc w:val="both"/>
        <w:rPr>
          <w:sz w:val="20"/>
          <w:lang w:val="en-AU" w:eastAsia="ar-SA"/>
        </w:rPr>
      </w:pPr>
    </w:p>
    <w:p w14:paraId="63BD9445" w14:textId="77777777" w:rsidR="00DA312E" w:rsidRPr="0062553C" w:rsidRDefault="00DA312E" w:rsidP="00DA312E">
      <w:pPr>
        <w:jc w:val="both"/>
        <w:rPr>
          <w:sz w:val="20"/>
          <w:lang w:val="en-AU" w:eastAsia="ar-SA"/>
        </w:rPr>
      </w:pPr>
      <w:r w:rsidRPr="0062553C">
        <w:rPr>
          <w:b/>
          <w:sz w:val="20"/>
          <w:lang w:val="en-AU" w:eastAsia="ar-SA"/>
        </w:rPr>
        <w:t>Learning Outcomes:</w:t>
      </w:r>
      <w:r w:rsidRPr="0062553C">
        <w:rPr>
          <w:sz w:val="20"/>
          <w:lang w:val="en-AU" w:eastAsia="ar-SA"/>
        </w:rPr>
        <w:tab/>
      </w:r>
    </w:p>
    <w:p w14:paraId="63BD9446" w14:textId="77777777" w:rsidR="00DA312E" w:rsidRPr="0062553C" w:rsidRDefault="00DA312E" w:rsidP="00DA312E">
      <w:pPr>
        <w:jc w:val="both"/>
        <w:rPr>
          <w:sz w:val="20"/>
          <w:lang w:val="en-AU" w:eastAsia="ar-SA"/>
        </w:rPr>
      </w:pPr>
      <w:r w:rsidRPr="0062553C">
        <w:rPr>
          <w:sz w:val="20"/>
          <w:lang w:val="en-AU" w:eastAsia="ar-SA"/>
        </w:rPr>
        <w:t>On completion ofthis subject, the students should be able to:-</w:t>
      </w:r>
    </w:p>
    <w:p w14:paraId="63BD9447" w14:textId="77777777" w:rsidR="00DA312E" w:rsidRPr="0062553C" w:rsidRDefault="00DA312E" w:rsidP="00C21800">
      <w:pPr>
        <w:ind w:left="426" w:hanging="426"/>
        <w:jc w:val="both"/>
        <w:rPr>
          <w:sz w:val="20"/>
          <w:lang w:val="en-AU" w:eastAsia="ar-SA"/>
        </w:rPr>
      </w:pPr>
      <w:r w:rsidRPr="0062553C">
        <w:rPr>
          <w:sz w:val="20"/>
          <w:lang w:val="en-AU" w:eastAsia="ar-SA"/>
        </w:rPr>
        <w:t>1.</w:t>
      </w:r>
      <w:r w:rsidRPr="0062553C">
        <w:rPr>
          <w:sz w:val="20"/>
          <w:lang w:val="en-AU" w:eastAsia="ar-SA"/>
        </w:rPr>
        <w:tab/>
        <w:t>Define, explain and calculate errors: absolute, relative, systematic, FSD and random errors.</w:t>
      </w:r>
    </w:p>
    <w:p w14:paraId="63BD9448" w14:textId="77777777" w:rsidR="00DA312E" w:rsidRPr="0062553C" w:rsidRDefault="00DA312E" w:rsidP="00DA312E">
      <w:pPr>
        <w:ind w:left="426" w:hanging="426"/>
        <w:jc w:val="both"/>
        <w:rPr>
          <w:sz w:val="20"/>
          <w:lang w:val="en-AU" w:eastAsia="ar-SA"/>
        </w:rPr>
      </w:pPr>
      <w:r w:rsidRPr="0062553C">
        <w:rPr>
          <w:sz w:val="20"/>
          <w:lang w:val="en-AU" w:eastAsia="ar-SA"/>
        </w:rPr>
        <w:t>2.</w:t>
      </w:r>
      <w:r w:rsidRPr="0062553C">
        <w:rPr>
          <w:sz w:val="20"/>
          <w:lang w:val="en-AU" w:eastAsia="ar-SA"/>
        </w:rPr>
        <w:tab/>
        <w:t>Explain principle of operationand applications of moving coil, moving iron, dynamometer and induction instruments.</w:t>
      </w:r>
    </w:p>
    <w:p w14:paraId="63BD9449" w14:textId="77777777" w:rsidR="00DA312E" w:rsidRPr="0062553C" w:rsidRDefault="00DA312E" w:rsidP="00C21800">
      <w:pPr>
        <w:ind w:left="426" w:hanging="426"/>
        <w:jc w:val="both"/>
        <w:rPr>
          <w:sz w:val="20"/>
          <w:lang w:val="en-AU" w:eastAsia="ar-SA"/>
        </w:rPr>
      </w:pPr>
      <w:r w:rsidRPr="0062553C">
        <w:rPr>
          <w:sz w:val="20"/>
          <w:lang w:val="en-AU" w:eastAsia="ar-SA"/>
        </w:rPr>
        <w:t>3.</w:t>
      </w:r>
      <w:r w:rsidRPr="0062553C">
        <w:rPr>
          <w:sz w:val="20"/>
          <w:lang w:val="en-AU" w:eastAsia="ar-SA"/>
        </w:rPr>
        <w:tab/>
        <w:t>Explain principle of operation and applications of current transformer (CT) and voltage transformer (VT).</w:t>
      </w:r>
    </w:p>
    <w:p w14:paraId="63BD944A" w14:textId="77777777" w:rsidR="00DA312E" w:rsidRPr="0062553C" w:rsidRDefault="00DA312E" w:rsidP="00DA312E">
      <w:pPr>
        <w:ind w:left="426" w:hanging="426"/>
        <w:jc w:val="both"/>
        <w:rPr>
          <w:sz w:val="20"/>
          <w:lang w:val="en-AU" w:eastAsia="ar-SA"/>
        </w:rPr>
      </w:pPr>
      <w:r w:rsidRPr="0062553C">
        <w:rPr>
          <w:sz w:val="20"/>
          <w:lang w:val="en-AU" w:eastAsia="ar-SA"/>
        </w:rPr>
        <w:t>4.</w:t>
      </w:r>
      <w:r w:rsidRPr="0062553C">
        <w:rPr>
          <w:sz w:val="20"/>
          <w:lang w:val="en-AU" w:eastAsia="ar-SA"/>
        </w:rPr>
        <w:tab/>
        <w:t>Measure power in single and three phase systems, for balanced and unbalanced load and for any waveshape, using dynamometer wattmeters.</w:t>
      </w:r>
    </w:p>
    <w:p w14:paraId="63BD944B" w14:textId="77777777" w:rsidR="00DA312E" w:rsidRPr="0062553C" w:rsidRDefault="00DA312E" w:rsidP="00DA312E">
      <w:pPr>
        <w:ind w:left="426" w:hanging="426"/>
        <w:jc w:val="both"/>
        <w:rPr>
          <w:sz w:val="20"/>
          <w:lang w:val="en-AU" w:eastAsia="ar-SA"/>
        </w:rPr>
      </w:pPr>
      <w:r w:rsidRPr="0062553C">
        <w:rPr>
          <w:sz w:val="20"/>
          <w:lang w:val="en-AU" w:eastAsia="ar-SA"/>
        </w:rPr>
        <w:t>5.</w:t>
      </w:r>
      <w:r w:rsidRPr="0062553C">
        <w:rPr>
          <w:sz w:val="20"/>
          <w:lang w:val="en-AU" w:eastAsia="ar-SA"/>
        </w:rPr>
        <w:tab/>
        <w:t>Use current and voltage transformers for three phase measurements and protection applications.</w:t>
      </w:r>
    </w:p>
    <w:p w14:paraId="63BD944C" w14:textId="77777777" w:rsidR="00DA312E" w:rsidRPr="0062553C" w:rsidRDefault="00DA312E" w:rsidP="00DA312E">
      <w:pPr>
        <w:ind w:left="426" w:hanging="426"/>
        <w:jc w:val="both"/>
        <w:rPr>
          <w:sz w:val="20"/>
          <w:lang w:val="en-AU" w:eastAsia="ar-SA"/>
        </w:rPr>
      </w:pPr>
      <w:r w:rsidRPr="0062553C">
        <w:rPr>
          <w:sz w:val="20"/>
          <w:lang w:val="en-AU" w:eastAsia="ar-SA"/>
        </w:rPr>
        <w:t>6.</w:t>
      </w:r>
      <w:r w:rsidRPr="0062553C">
        <w:rPr>
          <w:sz w:val="20"/>
          <w:lang w:val="en-AU" w:eastAsia="ar-SA"/>
        </w:rPr>
        <w:tab/>
        <w:t>Use bridges for RCL measurements.</w:t>
      </w:r>
    </w:p>
    <w:p w14:paraId="63BD944D" w14:textId="77777777" w:rsidR="00DA312E" w:rsidRPr="0062553C" w:rsidRDefault="00DA312E" w:rsidP="00DA312E">
      <w:pPr>
        <w:jc w:val="both"/>
        <w:rPr>
          <w:sz w:val="20"/>
          <w:lang w:val="en-AU" w:eastAsia="ar-SA"/>
        </w:rPr>
      </w:pPr>
      <w:r w:rsidRPr="0062553C">
        <w:rPr>
          <w:b/>
          <w:sz w:val="20"/>
          <w:lang w:val="en-AU" w:eastAsia="ar-SA"/>
        </w:rPr>
        <w:t>Syllabus:</w:t>
      </w:r>
      <w:r w:rsidRPr="0062553C">
        <w:rPr>
          <w:sz w:val="20"/>
          <w:lang w:val="en-AU" w:eastAsia="ar-SA"/>
        </w:rPr>
        <w:tab/>
      </w:r>
    </w:p>
    <w:p w14:paraId="63BD944E" w14:textId="77777777" w:rsidR="00DA312E" w:rsidRPr="0062553C" w:rsidRDefault="00DA312E" w:rsidP="00DA312E">
      <w:pPr>
        <w:jc w:val="both"/>
        <w:rPr>
          <w:sz w:val="20"/>
          <w:lang w:val="en-AU" w:eastAsia="ar-SA"/>
        </w:rPr>
      </w:pPr>
      <w:r w:rsidRPr="0062553C">
        <w:rPr>
          <w:sz w:val="20"/>
          <w:lang w:val="en-AU" w:eastAsia="ar-SA"/>
        </w:rPr>
        <w:t>Accuracy of measurements.Errors:absolute, relative, systematic, random, FSD error.Error of complex method.Error calculations.Moving coil instruments.Moving iron instruments.Dynamo-meter instruments.Dynamometer wattmeter.Induction instruments.Energy meter.Instrument transformers.Single and three phase power and energy measurements.DC and AC bridges.</w:t>
      </w:r>
    </w:p>
    <w:p w14:paraId="63BD944F" w14:textId="77777777" w:rsidR="00DA312E" w:rsidRPr="0062553C" w:rsidRDefault="00DA312E" w:rsidP="00DA312E">
      <w:pPr>
        <w:jc w:val="both"/>
        <w:rPr>
          <w:sz w:val="20"/>
          <w:lang w:val="en-AU" w:eastAsia="ar-SA"/>
        </w:rPr>
      </w:pPr>
      <w:r w:rsidRPr="0062553C">
        <w:rPr>
          <w:sz w:val="20"/>
          <w:lang w:val="en-AU" w:eastAsia="ar-SA"/>
        </w:rPr>
        <w:t>Practical Sessions:4 x 3 hours</w:t>
      </w:r>
    </w:p>
    <w:p w14:paraId="63BD9450" w14:textId="77777777" w:rsidR="00DA312E" w:rsidRPr="0062553C" w:rsidRDefault="00DA312E" w:rsidP="00DA312E">
      <w:pPr>
        <w:jc w:val="both"/>
        <w:rPr>
          <w:sz w:val="20"/>
          <w:lang w:val="en-AU" w:eastAsia="ar-SA"/>
        </w:rPr>
      </w:pPr>
    </w:p>
    <w:p w14:paraId="63BD9451" w14:textId="77777777" w:rsidR="00DA312E" w:rsidRPr="0062553C" w:rsidRDefault="00DA312E" w:rsidP="00DA312E">
      <w:pPr>
        <w:jc w:val="both"/>
        <w:rPr>
          <w:sz w:val="20"/>
          <w:lang w:val="en-AU" w:eastAsia="ar-SA"/>
        </w:rPr>
      </w:pPr>
      <w:r w:rsidRPr="0062553C">
        <w:rPr>
          <w:b/>
          <w:sz w:val="20"/>
          <w:lang w:val="en-AU" w:eastAsia="ar-SA"/>
        </w:rPr>
        <w:t>Textbook:</w:t>
      </w:r>
      <w:r w:rsidRPr="0062553C">
        <w:rPr>
          <w:sz w:val="20"/>
          <w:lang w:val="en-AU" w:eastAsia="ar-SA"/>
        </w:rPr>
        <w:tab/>
      </w:r>
    </w:p>
    <w:p w14:paraId="63BD9452" w14:textId="77777777" w:rsidR="00DA312E" w:rsidRPr="0062553C" w:rsidRDefault="00DA312E" w:rsidP="00DA312E">
      <w:pPr>
        <w:jc w:val="both"/>
        <w:rPr>
          <w:sz w:val="20"/>
          <w:lang w:val="en-AU" w:eastAsia="ar-SA"/>
        </w:rPr>
      </w:pPr>
      <w:r w:rsidRPr="0062553C">
        <w:rPr>
          <w:sz w:val="20"/>
          <w:lang w:val="en-AU" w:eastAsia="ar-SA"/>
        </w:rPr>
        <w:t>Gregory, B.A., An Introduction to Electrical Instrumentation and Measurement Systems,Macmillan,1982.</w:t>
      </w:r>
    </w:p>
    <w:p w14:paraId="63BD9453" w14:textId="77777777" w:rsidR="00DA312E" w:rsidRPr="0062553C" w:rsidRDefault="00DA312E" w:rsidP="00DA312E">
      <w:pPr>
        <w:jc w:val="both"/>
        <w:rPr>
          <w:sz w:val="20"/>
          <w:lang w:val="en-AU" w:eastAsia="ar-SA"/>
        </w:rPr>
      </w:pPr>
    </w:p>
    <w:p w14:paraId="63BD9454" w14:textId="77777777" w:rsidR="00DA312E" w:rsidRPr="0062553C" w:rsidRDefault="00DA312E" w:rsidP="00DA312E">
      <w:pPr>
        <w:ind w:left="1701" w:hanging="1701"/>
        <w:jc w:val="both"/>
        <w:rPr>
          <w:sz w:val="20"/>
          <w:lang w:val="en-AU" w:eastAsia="ar-SA"/>
        </w:rPr>
      </w:pPr>
      <w:r w:rsidRPr="0062553C">
        <w:rPr>
          <w:b/>
          <w:sz w:val="20"/>
          <w:lang w:val="en-AU" w:eastAsia="ar-SA"/>
        </w:rPr>
        <w:t>Assessment:</w:t>
      </w:r>
      <w:r w:rsidRPr="0062553C">
        <w:rPr>
          <w:sz w:val="20"/>
          <w:lang w:val="en-AU" w:eastAsia="ar-SA"/>
        </w:rPr>
        <w:tab/>
      </w:r>
    </w:p>
    <w:p w14:paraId="63BD9455" w14:textId="77777777" w:rsidR="00DA312E" w:rsidRPr="0062553C" w:rsidRDefault="00DA312E" w:rsidP="00DA312E">
      <w:pPr>
        <w:ind w:left="1701" w:hanging="1701"/>
        <w:jc w:val="both"/>
        <w:rPr>
          <w:rFonts w:ascii="Courier New" w:hAnsi="Courier New" w:cs="Courier New"/>
          <w:sz w:val="20"/>
          <w:lang w:val="en-AU" w:eastAsia="ar-SA"/>
        </w:rPr>
      </w:pPr>
      <w:r w:rsidRPr="0062553C">
        <w:rPr>
          <w:sz w:val="20"/>
          <w:lang w:val="en-AU" w:eastAsia="ar-SA"/>
        </w:rPr>
        <w:t>Continuous assessment  - 100%</w:t>
      </w:r>
    </w:p>
    <w:p w14:paraId="63BD9456" w14:textId="77777777" w:rsidR="00DA312E" w:rsidRPr="0062553C" w:rsidRDefault="00DA312E" w:rsidP="00DA312E">
      <w:pPr>
        <w:rPr>
          <w:lang w:val="en-AU"/>
        </w:rPr>
      </w:pPr>
    </w:p>
    <w:p w14:paraId="63BD9457" w14:textId="77777777" w:rsidR="00D826AA" w:rsidRPr="0062553C" w:rsidRDefault="00D826AA">
      <w:pPr>
        <w:jc w:val="both"/>
        <w:rPr>
          <w:b/>
          <w:sz w:val="20"/>
          <w:lang w:val="en-AU" w:eastAsia="ar-SA"/>
        </w:rPr>
      </w:pPr>
    </w:p>
    <w:p w14:paraId="63BD9458" w14:textId="77777777" w:rsidR="00D826AA" w:rsidRPr="0062553C" w:rsidRDefault="00DE652B">
      <w:pPr>
        <w:jc w:val="both"/>
        <w:rPr>
          <w:b/>
          <w:sz w:val="20"/>
          <w:lang w:val="en-AU" w:eastAsia="ar-SA"/>
        </w:rPr>
      </w:pPr>
      <w:r>
        <w:rPr>
          <w:b/>
          <w:sz w:val="20"/>
          <w:lang w:val="en-AU" w:eastAsia="ar-SA"/>
        </w:rPr>
        <w:t>EE 331:</w:t>
      </w:r>
      <w:r>
        <w:rPr>
          <w:b/>
          <w:sz w:val="20"/>
          <w:lang w:val="en-AU" w:eastAsia="ar-SA"/>
        </w:rPr>
        <w:tab/>
      </w:r>
      <w:r w:rsidR="00D826AA" w:rsidRPr="0062553C">
        <w:rPr>
          <w:b/>
          <w:sz w:val="20"/>
          <w:lang w:val="en-AU" w:eastAsia="ar-SA"/>
        </w:rPr>
        <w:t>TELECOMMUNICATION</w:t>
      </w:r>
    </w:p>
    <w:p w14:paraId="63BD9459" w14:textId="77777777" w:rsidR="00D826AA" w:rsidRPr="0062553C" w:rsidRDefault="00D826AA">
      <w:pPr>
        <w:ind w:firstLine="720"/>
        <w:jc w:val="both"/>
        <w:rPr>
          <w:b/>
          <w:sz w:val="20"/>
          <w:lang w:val="en-AU" w:eastAsia="ar-SA"/>
        </w:rPr>
      </w:pPr>
      <w:r w:rsidRPr="0062553C">
        <w:rPr>
          <w:b/>
          <w:sz w:val="20"/>
          <w:lang w:val="en-AU" w:eastAsia="ar-SA"/>
        </w:rPr>
        <w:t>PRINCIPLES I</w:t>
      </w:r>
    </w:p>
    <w:p w14:paraId="63BD945A" w14:textId="77777777" w:rsidR="00D826AA" w:rsidRPr="0062553C" w:rsidRDefault="00D826AA">
      <w:pPr>
        <w:ind w:firstLine="720"/>
        <w:jc w:val="both"/>
        <w:rPr>
          <w:sz w:val="20"/>
          <w:lang w:val="en-AU" w:eastAsia="ar-SA"/>
        </w:rPr>
      </w:pPr>
    </w:p>
    <w:p w14:paraId="63BD945B" w14:textId="77777777" w:rsidR="00DA312E" w:rsidRPr="0062553C" w:rsidRDefault="00DA312E" w:rsidP="00DA312E">
      <w:pPr>
        <w:jc w:val="both"/>
        <w:rPr>
          <w:sz w:val="20"/>
          <w:szCs w:val="20"/>
          <w:lang w:val="en-AU"/>
        </w:rPr>
      </w:pPr>
      <w:r w:rsidRPr="0062553C">
        <w:rPr>
          <w:b/>
          <w:sz w:val="20"/>
          <w:szCs w:val="20"/>
          <w:lang w:val="en-AU"/>
        </w:rPr>
        <w:lastRenderedPageBreak/>
        <w:t>Lecture hours per week:</w:t>
      </w:r>
      <w:r w:rsidRPr="0062553C">
        <w:rPr>
          <w:b/>
          <w:sz w:val="20"/>
          <w:szCs w:val="20"/>
          <w:lang w:val="en-AU"/>
        </w:rPr>
        <w:tab/>
      </w:r>
      <w:r w:rsidRPr="0062553C">
        <w:rPr>
          <w:b/>
          <w:sz w:val="20"/>
          <w:szCs w:val="20"/>
          <w:lang w:val="en-AU"/>
        </w:rPr>
        <w:tab/>
      </w:r>
      <w:r w:rsidR="00DE652B">
        <w:rPr>
          <w:b/>
          <w:sz w:val="20"/>
          <w:szCs w:val="20"/>
          <w:lang w:val="en-AU"/>
        </w:rPr>
        <w:tab/>
        <w:t>3</w:t>
      </w:r>
    </w:p>
    <w:p w14:paraId="63BD945C" w14:textId="77777777" w:rsidR="00DA312E" w:rsidRDefault="00DA312E" w:rsidP="00DA312E">
      <w:pPr>
        <w:jc w:val="both"/>
        <w:rPr>
          <w:sz w:val="20"/>
          <w:szCs w:val="20"/>
          <w:lang w:val="en-AU"/>
        </w:rPr>
      </w:pPr>
      <w:r w:rsidRPr="0062553C">
        <w:rPr>
          <w:b/>
          <w:sz w:val="20"/>
          <w:szCs w:val="20"/>
          <w:lang w:val="en-AU"/>
        </w:rPr>
        <w:t>Tutorial hours per week:</w:t>
      </w:r>
      <w:r w:rsidR="00DE652B">
        <w:rPr>
          <w:sz w:val="20"/>
          <w:szCs w:val="20"/>
          <w:lang w:val="en-AU"/>
        </w:rPr>
        <w:tab/>
      </w:r>
      <w:r w:rsidR="00DE652B">
        <w:rPr>
          <w:sz w:val="20"/>
          <w:szCs w:val="20"/>
          <w:lang w:val="en-AU"/>
        </w:rPr>
        <w:tab/>
      </w:r>
      <w:r w:rsidR="00DE652B">
        <w:rPr>
          <w:sz w:val="20"/>
          <w:szCs w:val="20"/>
          <w:lang w:val="en-AU"/>
        </w:rPr>
        <w:tab/>
      </w:r>
    </w:p>
    <w:p w14:paraId="63BD945D" w14:textId="77777777" w:rsidR="00DE652B" w:rsidRPr="00DE652B" w:rsidRDefault="00DE652B" w:rsidP="00DA312E">
      <w:pPr>
        <w:jc w:val="both"/>
        <w:rPr>
          <w:b/>
          <w:sz w:val="20"/>
          <w:szCs w:val="20"/>
          <w:lang w:val="en-AU"/>
        </w:rPr>
      </w:pPr>
      <w:r w:rsidRPr="00DE652B">
        <w:rPr>
          <w:b/>
          <w:sz w:val="20"/>
          <w:szCs w:val="20"/>
          <w:lang w:val="en-AU"/>
        </w:rPr>
        <w:t>Laboratory hours per week:</w:t>
      </w:r>
      <w:r w:rsidRPr="00DE652B">
        <w:rPr>
          <w:b/>
          <w:sz w:val="20"/>
          <w:szCs w:val="20"/>
          <w:lang w:val="en-AU"/>
        </w:rPr>
        <w:tab/>
      </w:r>
      <w:r w:rsidRPr="00DE652B">
        <w:rPr>
          <w:b/>
          <w:sz w:val="20"/>
          <w:szCs w:val="20"/>
          <w:lang w:val="en-AU"/>
        </w:rPr>
        <w:tab/>
        <w:t>1</w:t>
      </w:r>
    </w:p>
    <w:p w14:paraId="63BD945E" w14:textId="77777777" w:rsidR="00DA312E" w:rsidRPr="0062553C" w:rsidRDefault="00DA312E" w:rsidP="00DA312E">
      <w:pPr>
        <w:jc w:val="both"/>
        <w:rPr>
          <w:sz w:val="20"/>
          <w:szCs w:val="20"/>
          <w:lang w:val="en-AU"/>
        </w:rPr>
      </w:pPr>
    </w:p>
    <w:p w14:paraId="63BD945F" w14:textId="77777777" w:rsidR="00DE652B" w:rsidRPr="00C45C62" w:rsidRDefault="00C21800" w:rsidP="00DE652B">
      <w:pPr>
        <w:jc w:val="both"/>
        <w:rPr>
          <w:b/>
          <w:sz w:val="20"/>
          <w:szCs w:val="20"/>
        </w:rPr>
      </w:pPr>
      <w:r>
        <w:rPr>
          <w:b/>
          <w:sz w:val="20"/>
          <w:szCs w:val="20"/>
        </w:rPr>
        <w:t>Credits:</w:t>
      </w:r>
      <w:r>
        <w:rPr>
          <w:b/>
          <w:sz w:val="20"/>
          <w:szCs w:val="20"/>
        </w:rPr>
        <w:tab/>
      </w:r>
      <w:r w:rsidR="00DE652B" w:rsidRPr="00C45C62">
        <w:rPr>
          <w:b/>
          <w:sz w:val="20"/>
          <w:szCs w:val="20"/>
          <w:lang w:val="en-GB"/>
        </w:rPr>
        <w:tab/>
      </w:r>
      <w:r w:rsidR="00DE652B" w:rsidRPr="00C45C62">
        <w:rPr>
          <w:b/>
          <w:sz w:val="20"/>
          <w:szCs w:val="20"/>
          <w:lang w:val="en-GB"/>
        </w:rPr>
        <w:tab/>
      </w:r>
      <w:r w:rsidR="00DE652B" w:rsidRPr="00C45C62">
        <w:rPr>
          <w:b/>
          <w:sz w:val="20"/>
          <w:szCs w:val="20"/>
          <w:lang w:val="en-GB"/>
        </w:rPr>
        <w:tab/>
      </w:r>
      <w:r w:rsidR="00DE652B" w:rsidRPr="00C45C62">
        <w:rPr>
          <w:b/>
          <w:sz w:val="20"/>
          <w:szCs w:val="20"/>
          <w:lang w:val="en-GB"/>
        </w:rPr>
        <w:tab/>
      </w:r>
      <w:r w:rsidR="00DE652B">
        <w:rPr>
          <w:b/>
          <w:sz w:val="20"/>
          <w:szCs w:val="20"/>
          <w:lang w:val="en-GB"/>
        </w:rPr>
        <w:t>15</w:t>
      </w:r>
    </w:p>
    <w:p w14:paraId="63BD9460" w14:textId="77777777" w:rsidR="00DA312E" w:rsidRPr="0062553C" w:rsidRDefault="00DA312E" w:rsidP="00DA312E">
      <w:pPr>
        <w:jc w:val="both"/>
        <w:rPr>
          <w:sz w:val="20"/>
          <w:szCs w:val="20"/>
          <w:lang w:val="en-AU"/>
        </w:rPr>
      </w:pPr>
    </w:p>
    <w:p w14:paraId="63BD9461" w14:textId="77777777" w:rsidR="00DA312E" w:rsidRPr="0062553C" w:rsidRDefault="00DA312E" w:rsidP="00DA312E">
      <w:pPr>
        <w:jc w:val="both"/>
        <w:rPr>
          <w:sz w:val="20"/>
          <w:szCs w:val="20"/>
          <w:lang w:val="en-AU"/>
        </w:rPr>
      </w:pPr>
      <w:r w:rsidRPr="0062553C">
        <w:rPr>
          <w:b/>
          <w:sz w:val="20"/>
          <w:szCs w:val="20"/>
          <w:lang w:val="en-AU"/>
        </w:rPr>
        <w:t>Prerequisite:</w:t>
      </w:r>
      <w:r w:rsidR="00DE652B">
        <w:rPr>
          <w:sz w:val="20"/>
          <w:szCs w:val="20"/>
          <w:lang w:val="en-AU"/>
        </w:rPr>
        <w:t xml:space="preserve"> </w:t>
      </w:r>
      <w:r w:rsidRPr="0062553C">
        <w:rPr>
          <w:sz w:val="20"/>
          <w:szCs w:val="20"/>
          <w:lang w:val="en-AU"/>
        </w:rPr>
        <w:t>EE233, EE234</w:t>
      </w:r>
    </w:p>
    <w:p w14:paraId="63BD9462" w14:textId="77777777" w:rsidR="00DA312E" w:rsidRPr="0062553C" w:rsidRDefault="00DA312E" w:rsidP="00DA312E">
      <w:pPr>
        <w:jc w:val="both"/>
        <w:rPr>
          <w:sz w:val="20"/>
          <w:szCs w:val="20"/>
          <w:lang w:val="en-AU"/>
        </w:rPr>
      </w:pPr>
    </w:p>
    <w:p w14:paraId="63BD9463" w14:textId="77777777" w:rsidR="00DA312E" w:rsidRPr="0062553C" w:rsidRDefault="00DA312E" w:rsidP="00DA312E">
      <w:pPr>
        <w:jc w:val="both"/>
        <w:rPr>
          <w:sz w:val="20"/>
          <w:szCs w:val="20"/>
          <w:lang w:val="en-AU"/>
        </w:rPr>
      </w:pPr>
      <w:r w:rsidRPr="0062553C">
        <w:rPr>
          <w:b/>
          <w:sz w:val="20"/>
          <w:szCs w:val="20"/>
          <w:lang w:val="en-AU"/>
        </w:rPr>
        <w:t>Corequisite:</w:t>
      </w:r>
      <w:r w:rsidR="00DE652B">
        <w:rPr>
          <w:b/>
          <w:sz w:val="20"/>
          <w:szCs w:val="20"/>
          <w:lang w:val="en-AU"/>
        </w:rPr>
        <w:t xml:space="preserve"> </w:t>
      </w:r>
      <w:r w:rsidRPr="0062553C">
        <w:rPr>
          <w:sz w:val="20"/>
          <w:szCs w:val="20"/>
          <w:lang w:val="en-AU"/>
        </w:rPr>
        <w:t>EE311</w:t>
      </w:r>
    </w:p>
    <w:p w14:paraId="63BD9464" w14:textId="77777777" w:rsidR="00DA312E" w:rsidRPr="0062553C" w:rsidRDefault="00DA312E" w:rsidP="00DA312E">
      <w:pPr>
        <w:jc w:val="both"/>
        <w:rPr>
          <w:sz w:val="20"/>
          <w:szCs w:val="20"/>
          <w:lang w:val="en-AU"/>
        </w:rPr>
      </w:pPr>
    </w:p>
    <w:p w14:paraId="63BD9465" w14:textId="77777777" w:rsidR="00DA312E" w:rsidRPr="0062553C" w:rsidRDefault="0026324E" w:rsidP="00DA312E">
      <w:pPr>
        <w:jc w:val="both"/>
        <w:rPr>
          <w:sz w:val="20"/>
          <w:szCs w:val="20"/>
          <w:lang w:val="en-AU"/>
        </w:rPr>
      </w:pPr>
      <w:r>
        <w:rPr>
          <w:b/>
          <w:sz w:val="20"/>
          <w:szCs w:val="20"/>
          <w:lang w:val="en-AU"/>
        </w:rPr>
        <w:t>Learning Outcomes:</w:t>
      </w:r>
      <w:r w:rsidR="00DA312E" w:rsidRPr="0062553C">
        <w:rPr>
          <w:sz w:val="20"/>
          <w:szCs w:val="20"/>
          <w:lang w:val="en-AU"/>
        </w:rPr>
        <w:tab/>
      </w:r>
    </w:p>
    <w:p w14:paraId="63BD9466" w14:textId="77777777" w:rsidR="00DE652B" w:rsidRPr="00DE652B" w:rsidRDefault="00DE652B" w:rsidP="001803F7">
      <w:pPr>
        <w:pStyle w:val="Listaszerbekezds"/>
        <w:numPr>
          <w:ilvl w:val="0"/>
          <w:numId w:val="66"/>
        </w:numPr>
        <w:jc w:val="both"/>
        <w:rPr>
          <w:lang w:val="en-AU"/>
        </w:rPr>
      </w:pPr>
      <w:r w:rsidRPr="00DE652B">
        <w:rPr>
          <w:lang w:val="en-AU"/>
        </w:rPr>
        <w:t>Understand and apply the principles of sampling, information content and information rate.</w:t>
      </w:r>
    </w:p>
    <w:p w14:paraId="63BD9467" w14:textId="77777777" w:rsidR="00DE652B" w:rsidRPr="00DE652B" w:rsidRDefault="00DE652B" w:rsidP="001803F7">
      <w:pPr>
        <w:pStyle w:val="Listaszerbekezds"/>
        <w:numPr>
          <w:ilvl w:val="0"/>
          <w:numId w:val="66"/>
        </w:numPr>
        <w:jc w:val="both"/>
        <w:rPr>
          <w:lang w:val="en-AU"/>
        </w:rPr>
      </w:pPr>
      <w:r w:rsidRPr="00DE652B">
        <w:rPr>
          <w:lang w:val="en-AU"/>
        </w:rPr>
        <w:t>Understand and apply the concepts of information transmission through digital signal via pulse code modulation.</w:t>
      </w:r>
    </w:p>
    <w:p w14:paraId="63BD9468" w14:textId="77777777" w:rsidR="00DE652B" w:rsidRPr="00DE652B" w:rsidRDefault="00DE652B" w:rsidP="001803F7">
      <w:pPr>
        <w:pStyle w:val="Listaszerbekezds"/>
        <w:numPr>
          <w:ilvl w:val="0"/>
          <w:numId w:val="66"/>
        </w:numPr>
        <w:jc w:val="both"/>
        <w:rPr>
          <w:lang w:val="en-AU"/>
        </w:rPr>
      </w:pPr>
      <w:r w:rsidRPr="00DE652B">
        <w:rPr>
          <w:lang w:val="en-AU"/>
        </w:rPr>
        <w:t xml:space="preserve">Understand and analyze Digital Multiplexing Techniques. </w:t>
      </w:r>
    </w:p>
    <w:p w14:paraId="63BD9469" w14:textId="77777777" w:rsidR="00DE652B" w:rsidRPr="00DE652B" w:rsidRDefault="00DE652B" w:rsidP="001803F7">
      <w:pPr>
        <w:pStyle w:val="Listaszerbekezds"/>
        <w:numPr>
          <w:ilvl w:val="0"/>
          <w:numId w:val="66"/>
        </w:numPr>
        <w:jc w:val="both"/>
        <w:rPr>
          <w:lang w:val="en-AU"/>
        </w:rPr>
      </w:pPr>
      <w:r w:rsidRPr="00DE652B">
        <w:rPr>
          <w:lang w:val="en-AU"/>
        </w:rPr>
        <w:t>Understand and apply the use of lumped and distributed parameters in transmission lines.</w:t>
      </w:r>
    </w:p>
    <w:p w14:paraId="63BD946A" w14:textId="77777777" w:rsidR="00DE652B" w:rsidRPr="00DE652B" w:rsidRDefault="00DE652B" w:rsidP="001803F7">
      <w:pPr>
        <w:pStyle w:val="Listaszerbekezds"/>
        <w:numPr>
          <w:ilvl w:val="0"/>
          <w:numId w:val="66"/>
        </w:numPr>
        <w:jc w:val="both"/>
        <w:rPr>
          <w:lang w:val="en-AU"/>
        </w:rPr>
      </w:pPr>
      <w:r w:rsidRPr="00DE652B">
        <w:rPr>
          <w:lang w:val="en-AU"/>
        </w:rPr>
        <w:t>Analyze transmission line parameters for lossy and lossless lines using direct calculation and the Smith chart.</w:t>
      </w:r>
    </w:p>
    <w:p w14:paraId="63BD946B" w14:textId="77777777" w:rsidR="00DE652B" w:rsidRPr="00DE652B" w:rsidRDefault="00DE652B" w:rsidP="001803F7">
      <w:pPr>
        <w:pStyle w:val="Listaszerbekezds"/>
        <w:numPr>
          <w:ilvl w:val="0"/>
          <w:numId w:val="66"/>
        </w:numPr>
        <w:jc w:val="both"/>
        <w:rPr>
          <w:lang w:val="en-AU"/>
        </w:rPr>
      </w:pPr>
      <w:r w:rsidRPr="00DE652B">
        <w:rPr>
          <w:lang w:val="en-AU"/>
        </w:rPr>
        <w:t>Understanding wave equation and apply in plane-waves.</w:t>
      </w:r>
    </w:p>
    <w:p w14:paraId="63BD946C" w14:textId="77777777" w:rsidR="00DE652B" w:rsidRDefault="00DE652B" w:rsidP="00DE652B">
      <w:pPr>
        <w:ind w:left="567" w:hanging="567"/>
        <w:jc w:val="both"/>
        <w:rPr>
          <w:sz w:val="20"/>
          <w:szCs w:val="20"/>
          <w:lang w:val="en-AU"/>
        </w:rPr>
      </w:pPr>
    </w:p>
    <w:p w14:paraId="63BD946D" w14:textId="77777777" w:rsidR="00DA312E" w:rsidRPr="0062553C" w:rsidRDefault="00DA312E" w:rsidP="00DE652B">
      <w:pPr>
        <w:ind w:left="567" w:hanging="567"/>
        <w:jc w:val="both"/>
        <w:rPr>
          <w:sz w:val="20"/>
          <w:szCs w:val="20"/>
          <w:lang w:val="en-AU"/>
        </w:rPr>
      </w:pPr>
      <w:r w:rsidRPr="0062553C">
        <w:rPr>
          <w:b/>
          <w:sz w:val="20"/>
          <w:szCs w:val="20"/>
          <w:lang w:val="en-AU"/>
        </w:rPr>
        <w:t>Syllabus:</w:t>
      </w:r>
      <w:r w:rsidRPr="0062553C">
        <w:rPr>
          <w:sz w:val="20"/>
          <w:szCs w:val="20"/>
          <w:lang w:val="en-AU"/>
        </w:rPr>
        <w:tab/>
      </w:r>
    </w:p>
    <w:p w14:paraId="63BD946E" w14:textId="77777777" w:rsidR="00DE652B" w:rsidRDefault="00DE652B" w:rsidP="00DE652B">
      <w:pPr>
        <w:ind w:left="2160" w:hanging="2160"/>
        <w:jc w:val="both"/>
        <w:rPr>
          <w:b/>
          <w:sz w:val="20"/>
          <w:szCs w:val="20"/>
        </w:rPr>
      </w:pPr>
      <w:r>
        <w:rPr>
          <w:b/>
          <w:sz w:val="20"/>
          <w:szCs w:val="20"/>
        </w:rPr>
        <w:t>Analogue to Digital Conversion</w:t>
      </w:r>
    </w:p>
    <w:p w14:paraId="63BD946F" w14:textId="77777777" w:rsidR="00DE652B" w:rsidRDefault="00DE652B" w:rsidP="001803F7">
      <w:pPr>
        <w:pStyle w:val="Listaszerbekezds"/>
        <w:numPr>
          <w:ilvl w:val="0"/>
          <w:numId w:val="67"/>
        </w:numPr>
        <w:jc w:val="both"/>
      </w:pPr>
      <w:r w:rsidRPr="00956D8E">
        <w:t>Sampling (Nyquest Theorem)</w:t>
      </w:r>
    </w:p>
    <w:p w14:paraId="63BD9470" w14:textId="77777777" w:rsidR="00DE652B" w:rsidRDefault="00DE652B" w:rsidP="001803F7">
      <w:pPr>
        <w:pStyle w:val="Listaszerbekezds"/>
        <w:numPr>
          <w:ilvl w:val="0"/>
          <w:numId w:val="67"/>
        </w:numPr>
        <w:jc w:val="both"/>
      </w:pPr>
      <w:r>
        <w:t>Quantization</w:t>
      </w:r>
    </w:p>
    <w:p w14:paraId="63BD9471" w14:textId="77777777" w:rsidR="00DE652B" w:rsidRDefault="00DE652B" w:rsidP="001803F7">
      <w:pPr>
        <w:pStyle w:val="Listaszerbekezds"/>
        <w:numPr>
          <w:ilvl w:val="0"/>
          <w:numId w:val="67"/>
        </w:numPr>
        <w:jc w:val="both"/>
      </w:pPr>
      <w:r>
        <w:t>Line coding</w:t>
      </w:r>
    </w:p>
    <w:p w14:paraId="63BD9472" w14:textId="77777777" w:rsidR="00DE652B" w:rsidRDefault="00DE652B" w:rsidP="001803F7">
      <w:pPr>
        <w:pStyle w:val="Listaszerbekezds"/>
        <w:numPr>
          <w:ilvl w:val="0"/>
          <w:numId w:val="67"/>
        </w:numPr>
        <w:jc w:val="both"/>
      </w:pPr>
      <w:r>
        <w:t>Source Coding (PCM)</w:t>
      </w:r>
    </w:p>
    <w:p w14:paraId="63BD9473" w14:textId="77777777" w:rsidR="00DE652B" w:rsidRDefault="00DE652B" w:rsidP="00DE652B">
      <w:pPr>
        <w:jc w:val="both"/>
        <w:rPr>
          <w:b/>
          <w:sz w:val="20"/>
          <w:szCs w:val="20"/>
        </w:rPr>
      </w:pPr>
      <w:r w:rsidRPr="00956D8E">
        <w:rPr>
          <w:b/>
          <w:sz w:val="20"/>
          <w:szCs w:val="20"/>
        </w:rPr>
        <w:t>Information Theory</w:t>
      </w:r>
    </w:p>
    <w:p w14:paraId="63BD9474" w14:textId="77777777" w:rsidR="00DE652B" w:rsidRPr="00956D8E" w:rsidRDefault="00DE652B" w:rsidP="001803F7">
      <w:pPr>
        <w:pStyle w:val="Listaszerbekezds"/>
        <w:numPr>
          <w:ilvl w:val="0"/>
          <w:numId w:val="68"/>
        </w:numPr>
        <w:jc w:val="both"/>
      </w:pPr>
      <w:r w:rsidRPr="00956D8E">
        <w:t>Information measure</w:t>
      </w:r>
    </w:p>
    <w:p w14:paraId="63BD9475" w14:textId="77777777" w:rsidR="00DE652B" w:rsidRPr="00956D8E" w:rsidRDefault="00DE652B" w:rsidP="001803F7">
      <w:pPr>
        <w:pStyle w:val="Listaszerbekezds"/>
        <w:numPr>
          <w:ilvl w:val="0"/>
          <w:numId w:val="68"/>
        </w:numPr>
        <w:jc w:val="both"/>
      </w:pPr>
      <w:r w:rsidRPr="00956D8E">
        <w:t>Shannon Law</w:t>
      </w:r>
    </w:p>
    <w:p w14:paraId="63BD9476" w14:textId="77777777" w:rsidR="00DE652B" w:rsidRPr="00956D8E" w:rsidRDefault="00DE652B" w:rsidP="001803F7">
      <w:pPr>
        <w:pStyle w:val="Listaszerbekezds"/>
        <w:numPr>
          <w:ilvl w:val="0"/>
          <w:numId w:val="68"/>
        </w:numPr>
        <w:jc w:val="both"/>
      </w:pPr>
      <w:r w:rsidRPr="00956D8E">
        <w:t>Channel capacity &amp; Ideal communication</w:t>
      </w:r>
    </w:p>
    <w:p w14:paraId="63BD9477" w14:textId="77777777" w:rsidR="00DE652B" w:rsidRPr="00956D8E" w:rsidRDefault="00DE652B" w:rsidP="001803F7">
      <w:pPr>
        <w:pStyle w:val="Listaszerbekezds"/>
        <w:numPr>
          <w:ilvl w:val="0"/>
          <w:numId w:val="68"/>
        </w:numPr>
        <w:jc w:val="both"/>
      </w:pPr>
      <w:r w:rsidRPr="00956D8E">
        <w:t>Data rate</w:t>
      </w:r>
    </w:p>
    <w:p w14:paraId="63BD9478" w14:textId="77777777" w:rsidR="00DE652B" w:rsidRDefault="00DE652B" w:rsidP="001803F7">
      <w:pPr>
        <w:pStyle w:val="Listaszerbekezds"/>
        <w:numPr>
          <w:ilvl w:val="0"/>
          <w:numId w:val="68"/>
        </w:numPr>
        <w:jc w:val="both"/>
      </w:pPr>
      <w:r w:rsidRPr="00956D8E">
        <w:t>Throughput</w:t>
      </w:r>
    </w:p>
    <w:p w14:paraId="63BD9479" w14:textId="77777777" w:rsidR="00DE652B" w:rsidRDefault="00DE652B" w:rsidP="00DE652B">
      <w:pPr>
        <w:jc w:val="both"/>
        <w:rPr>
          <w:b/>
          <w:sz w:val="20"/>
          <w:szCs w:val="20"/>
        </w:rPr>
      </w:pPr>
      <w:r w:rsidRPr="00956D8E">
        <w:rPr>
          <w:b/>
          <w:sz w:val="20"/>
          <w:szCs w:val="20"/>
        </w:rPr>
        <w:t>Multiplexing Methods</w:t>
      </w:r>
    </w:p>
    <w:p w14:paraId="63BD947A" w14:textId="77777777" w:rsidR="00DE652B" w:rsidRPr="00956D8E" w:rsidRDefault="00DE652B" w:rsidP="001803F7">
      <w:pPr>
        <w:pStyle w:val="Listaszerbekezds"/>
        <w:numPr>
          <w:ilvl w:val="0"/>
          <w:numId w:val="69"/>
        </w:numPr>
        <w:jc w:val="both"/>
      </w:pPr>
      <w:r w:rsidRPr="00956D8E">
        <w:t>FDM</w:t>
      </w:r>
    </w:p>
    <w:p w14:paraId="63BD947B" w14:textId="77777777" w:rsidR="00DE652B" w:rsidRPr="00956D8E" w:rsidRDefault="00DE652B" w:rsidP="001803F7">
      <w:pPr>
        <w:pStyle w:val="Listaszerbekezds"/>
        <w:numPr>
          <w:ilvl w:val="0"/>
          <w:numId w:val="69"/>
        </w:numPr>
        <w:jc w:val="both"/>
      </w:pPr>
      <w:r w:rsidRPr="00956D8E">
        <w:t>TDM</w:t>
      </w:r>
    </w:p>
    <w:p w14:paraId="63BD947C" w14:textId="77777777" w:rsidR="00DE652B" w:rsidRPr="00956D8E" w:rsidRDefault="00DE652B" w:rsidP="00DE652B">
      <w:pPr>
        <w:jc w:val="both"/>
        <w:rPr>
          <w:b/>
          <w:sz w:val="20"/>
          <w:szCs w:val="20"/>
        </w:rPr>
      </w:pPr>
      <w:r w:rsidRPr="00956D8E">
        <w:rPr>
          <w:b/>
          <w:sz w:val="20"/>
          <w:szCs w:val="20"/>
        </w:rPr>
        <w:t>Transmission Lines</w:t>
      </w:r>
    </w:p>
    <w:p w14:paraId="63BD947D" w14:textId="77777777" w:rsidR="00DE652B" w:rsidRPr="0073107E" w:rsidRDefault="00DE652B" w:rsidP="001803F7">
      <w:pPr>
        <w:pStyle w:val="Listaszerbekezds"/>
        <w:numPr>
          <w:ilvl w:val="0"/>
          <w:numId w:val="71"/>
        </w:numPr>
        <w:jc w:val="both"/>
      </w:pPr>
      <w:r w:rsidRPr="0073107E">
        <w:t>Transmission line model</w:t>
      </w:r>
    </w:p>
    <w:p w14:paraId="63BD947E" w14:textId="77777777" w:rsidR="00DE652B" w:rsidRPr="0073107E" w:rsidRDefault="00DE652B" w:rsidP="001803F7">
      <w:pPr>
        <w:pStyle w:val="Listaszerbekezds"/>
        <w:numPr>
          <w:ilvl w:val="0"/>
          <w:numId w:val="71"/>
        </w:numPr>
        <w:jc w:val="both"/>
      </w:pPr>
      <w:r w:rsidRPr="0073107E">
        <w:t>Current and voltage derivation in terms of line parameters</w:t>
      </w:r>
    </w:p>
    <w:p w14:paraId="63BD947F" w14:textId="77777777" w:rsidR="00DE652B" w:rsidRPr="0073107E" w:rsidRDefault="00DE652B" w:rsidP="001803F7">
      <w:pPr>
        <w:pStyle w:val="Listaszerbekezds"/>
        <w:numPr>
          <w:ilvl w:val="0"/>
          <w:numId w:val="71"/>
        </w:numPr>
        <w:jc w:val="both"/>
      </w:pPr>
      <w:r w:rsidRPr="0073107E">
        <w:t xml:space="preserve">Lossless lines </w:t>
      </w:r>
    </w:p>
    <w:p w14:paraId="63BD9480" w14:textId="77777777" w:rsidR="00DE652B" w:rsidRPr="0073107E" w:rsidRDefault="00DE652B" w:rsidP="001803F7">
      <w:pPr>
        <w:pStyle w:val="Listaszerbekezds"/>
        <w:numPr>
          <w:ilvl w:val="0"/>
          <w:numId w:val="71"/>
        </w:numPr>
        <w:jc w:val="both"/>
      </w:pPr>
      <w:r w:rsidRPr="0073107E">
        <w:t>Lossy lines</w:t>
      </w:r>
    </w:p>
    <w:p w14:paraId="63BD9481" w14:textId="77777777" w:rsidR="00DE652B" w:rsidRPr="0073107E" w:rsidRDefault="00DE652B" w:rsidP="001803F7">
      <w:pPr>
        <w:pStyle w:val="Listaszerbekezds"/>
        <w:numPr>
          <w:ilvl w:val="0"/>
          <w:numId w:val="71"/>
        </w:numPr>
        <w:jc w:val="both"/>
      </w:pPr>
      <w:r w:rsidRPr="0073107E">
        <w:t>Reflection coefficient/SWR</w:t>
      </w:r>
    </w:p>
    <w:p w14:paraId="63BD9482" w14:textId="77777777" w:rsidR="00DE652B" w:rsidRPr="0073107E" w:rsidRDefault="00DE652B" w:rsidP="001803F7">
      <w:pPr>
        <w:pStyle w:val="Listaszerbekezds"/>
        <w:numPr>
          <w:ilvl w:val="0"/>
          <w:numId w:val="71"/>
        </w:numPr>
        <w:jc w:val="both"/>
      </w:pPr>
      <w:r w:rsidRPr="0073107E">
        <w:lastRenderedPageBreak/>
        <w:t>Power transfer</w:t>
      </w:r>
    </w:p>
    <w:p w14:paraId="63BD9483" w14:textId="77777777" w:rsidR="00DE652B" w:rsidRPr="0073107E" w:rsidRDefault="00DE652B" w:rsidP="001803F7">
      <w:pPr>
        <w:pStyle w:val="Listaszerbekezds"/>
        <w:numPr>
          <w:ilvl w:val="0"/>
          <w:numId w:val="71"/>
        </w:numPr>
        <w:jc w:val="both"/>
      </w:pPr>
      <w:r w:rsidRPr="0073107E">
        <w:t>Use of the Smith Chart</w:t>
      </w:r>
    </w:p>
    <w:p w14:paraId="63BD9484" w14:textId="77777777" w:rsidR="00DE652B" w:rsidRDefault="00DE652B" w:rsidP="00DE652B">
      <w:pPr>
        <w:jc w:val="both"/>
        <w:rPr>
          <w:b/>
          <w:sz w:val="20"/>
          <w:szCs w:val="20"/>
        </w:rPr>
      </w:pPr>
      <w:r w:rsidRPr="00956D8E">
        <w:rPr>
          <w:b/>
          <w:sz w:val="20"/>
          <w:szCs w:val="20"/>
        </w:rPr>
        <w:t>Plane-Waves</w:t>
      </w:r>
    </w:p>
    <w:p w14:paraId="63BD9485" w14:textId="77777777" w:rsidR="00DE652B" w:rsidRDefault="00DE652B" w:rsidP="001803F7">
      <w:pPr>
        <w:pStyle w:val="Listaszerbekezds"/>
        <w:numPr>
          <w:ilvl w:val="0"/>
          <w:numId w:val="70"/>
        </w:numPr>
        <w:jc w:val="both"/>
      </w:pPr>
      <w:r w:rsidRPr="0073107E">
        <w:t>Wave equation</w:t>
      </w:r>
    </w:p>
    <w:p w14:paraId="63BD9486" w14:textId="77777777" w:rsidR="00DE652B" w:rsidRDefault="00DE652B" w:rsidP="001803F7">
      <w:pPr>
        <w:pStyle w:val="Listaszerbekezds"/>
        <w:numPr>
          <w:ilvl w:val="0"/>
          <w:numId w:val="70"/>
        </w:numPr>
        <w:jc w:val="both"/>
      </w:pPr>
      <w:r>
        <w:t>Electric and Magnetic field relationships</w:t>
      </w:r>
    </w:p>
    <w:p w14:paraId="63BD9487" w14:textId="77777777" w:rsidR="00DE652B" w:rsidRDefault="00DE652B" w:rsidP="001803F7">
      <w:pPr>
        <w:pStyle w:val="Listaszerbekezds"/>
        <w:numPr>
          <w:ilvl w:val="0"/>
          <w:numId w:val="70"/>
        </w:numPr>
        <w:jc w:val="both"/>
      </w:pPr>
      <w:r>
        <w:t>Power calculations</w:t>
      </w:r>
    </w:p>
    <w:p w14:paraId="63BD9488" w14:textId="77777777" w:rsidR="00DE652B" w:rsidRPr="0073107E" w:rsidRDefault="00DE652B" w:rsidP="001803F7">
      <w:pPr>
        <w:pStyle w:val="Listaszerbekezds"/>
        <w:numPr>
          <w:ilvl w:val="0"/>
          <w:numId w:val="70"/>
        </w:numPr>
        <w:jc w:val="both"/>
      </w:pPr>
      <w:r>
        <w:t xml:space="preserve">Reflection and transmitted components </w:t>
      </w:r>
    </w:p>
    <w:p w14:paraId="63BD9489" w14:textId="77777777" w:rsidR="00DE652B" w:rsidRPr="00D60D23" w:rsidRDefault="00DE652B" w:rsidP="00DE652B">
      <w:pPr>
        <w:jc w:val="both"/>
        <w:rPr>
          <w:color w:val="000000"/>
          <w:sz w:val="20"/>
          <w:szCs w:val="20"/>
        </w:rPr>
      </w:pPr>
    </w:p>
    <w:p w14:paraId="63BD948A" w14:textId="77777777" w:rsidR="00DE652B" w:rsidRDefault="00DE652B" w:rsidP="00DE652B">
      <w:pPr>
        <w:ind w:left="2160" w:hanging="2160"/>
        <w:jc w:val="both"/>
        <w:rPr>
          <w:b/>
          <w:color w:val="000000"/>
          <w:sz w:val="20"/>
          <w:szCs w:val="20"/>
        </w:rPr>
      </w:pPr>
      <w:r w:rsidRPr="005A06B6">
        <w:rPr>
          <w:b/>
          <w:color w:val="000000"/>
          <w:sz w:val="20"/>
          <w:szCs w:val="20"/>
        </w:rPr>
        <w:t>Textbook:</w:t>
      </w:r>
    </w:p>
    <w:p w14:paraId="63BD948B" w14:textId="77777777" w:rsidR="00DE652B" w:rsidRPr="00DE652B" w:rsidRDefault="00DE652B" w:rsidP="001803F7">
      <w:pPr>
        <w:pStyle w:val="Listaszerbekezds"/>
        <w:numPr>
          <w:ilvl w:val="0"/>
          <w:numId w:val="72"/>
        </w:numPr>
        <w:jc w:val="both"/>
      </w:pPr>
      <w:r w:rsidRPr="00DE652B">
        <w:t xml:space="preserve">Haykin, S, </w:t>
      </w:r>
      <w:r w:rsidRPr="00DE652B">
        <w:rPr>
          <w:i/>
        </w:rPr>
        <w:t>Analogue and Digital Communications</w:t>
      </w:r>
      <w:r w:rsidRPr="00DE652B">
        <w:t>, 2nd Edition,John Wiley &amp; Sons, 2007</w:t>
      </w:r>
    </w:p>
    <w:p w14:paraId="63BD948C" w14:textId="77777777" w:rsidR="00DE652B" w:rsidRPr="00DE652B" w:rsidRDefault="00DE652B" w:rsidP="001803F7">
      <w:pPr>
        <w:pStyle w:val="Listaszerbekezds"/>
        <w:numPr>
          <w:ilvl w:val="0"/>
          <w:numId w:val="72"/>
        </w:numPr>
        <w:jc w:val="both"/>
      </w:pPr>
      <w:r w:rsidRPr="00DE652B">
        <w:t>David J. Griffiths,</w:t>
      </w:r>
      <w:r w:rsidRPr="00DE652B">
        <w:rPr>
          <w:i/>
        </w:rPr>
        <w:t xml:space="preserve"> Introduction to Electrodynamics</w:t>
      </w:r>
      <w:r w:rsidRPr="00DE652B">
        <w:t>,</w:t>
      </w:r>
      <w:r>
        <w:t xml:space="preserve"> </w:t>
      </w:r>
      <w:r w:rsidRPr="00DE652B">
        <w:t>4th edition , Prentice Hall, 2012</w:t>
      </w:r>
    </w:p>
    <w:p w14:paraId="63BD948D" w14:textId="77777777" w:rsidR="00DA312E" w:rsidRPr="0062553C" w:rsidRDefault="00DA312E" w:rsidP="00DA312E">
      <w:pPr>
        <w:jc w:val="both"/>
        <w:rPr>
          <w:b/>
          <w:sz w:val="20"/>
          <w:szCs w:val="20"/>
          <w:lang w:val="en-AU"/>
        </w:rPr>
      </w:pPr>
    </w:p>
    <w:p w14:paraId="63BD948E" w14:textId="77777777" w:rsidR="00DA312E" w:rsidRPr="0062553C" w:rsidRDefault="00DA312E" w:rsidP="00DA312E">
      <w:pPr>
        <w:jc w:val="both"/>
        <w:rPr>
          <w:b/>
          <w:sz w:val="20"/>
          <w:szCs w:val="20"/>
          <w:lang w:val="en-AU"/>
        </w:rPr>
      </w:pPr>
      <w:r w:rsidRPr="0062553C">
        <w:rPr>
          <w:b/>
          <w:sz w:val="20"/>
          <w:szCs w:val="20"/>
          <w:lang w:val="en-AU"/>
        </w:rPr>
        <w:t>Assessment:</w:t>
      </w:r>
      <w:r w:rsidRPr="0062553C">
        <w:rPr>
          <w:b/>
          <w:sz w:val="20"/>
          <w:szCs w:val="20"/>
          <w:lang w:val="en-AU"/>
        </w:rPr>
        <w:tab/>
      </w:r>
    </w:p>
    <w:p w14:paraId="63BD948F" w14:textId="77777777" w:rsidR="00DA312E" w:rsidRPr="0062553C" w:rsidRDefault="00DA312E" w:rsidP="00DA312E">
      <w:pPr>
        <w:jc w:val="both"/>
        <w:rPr>
          <w:sz w:val="20"/>
          <w:szCs w:val="20"/>
          <w:lang w:val="en-AU"/>
        </w:rPr>
      </w:pPr>
      <w:r w:rsidRPr="0062553C">
        <w:rPr>
          <w:sz w:val="20"/>
          <w:szCs w:val="20"/>
          <w:lang w:val="en-AU"/>
        </w:rPr>
        <w:t>Continuous Assessment - 40%</w:t>
      </w:r>
    </w:p>
    <w:p w14:paraId="63BD9490" w14:textId="77777777" w:rsidR="00DA312E" w:rsidRPr="0062553C" w:rsidRDefault="00DA312E" w:rsidP="00DA312E">
      <w:pPr>
        <w:jc w:val="both"/>
        <w:rPr>
          <w:sz w:val="20"/>
          <w:szCs w:val="20"/>
          <w:lang w:val="en-AU"/>
        </w:rPr>
      </w:pPr>
      <w:r w:rsidRPr="0062553C">
        <w:rPr>
          <w:sz w:val="20"/>
          <w:szCs w:val="20"/>
          <w:lang w:val="en-AU"/>
        </w:rPr>
        <w:t>Written Examination   - 60%(1x3hrs)</w:t>
      </w:r>
    </w:p>
    <w:p w14:paraId="63BD9491" w14:textId="77777777" w:rsidR="00D826AA" w:rsidRPr="0062553C" w:rsidRDefault="00D826AA">
      <w:pPr>
        <w:jc w:val="both"/>
        <w:rPr>
          <w:sz w:val="20"/>
          <w:lang w:val="en-AU" w:eastAsia="ar-SA"/>
        </w:rPr>
      </w:pPr>
    </w:p>
    <w:p w14:paraId="63BD9492" w14:textId="77777777" w:rsidR="00D826AA" w:rsidRPr="0062553C" w:rsidRDefault="00D826AA">
      <w:pPr>
        <w:jc w:val="both"/>
        <w:rPr>
          <w:sz w:val="20"/>
          <w:lang w:val="en-AU" w:eastAsia="ar-SA"/>
        </w:rPr>
      </w:pPr>
    </w:p>
    <w:p w14:paraId="63BD9493" w14:textId="77777777" w:rsidR="00D826AA" w:rsidRPr="0062553C" w:rsidRDefault="00D826AA">
      <w:pPr>
        <w:ind w:left="720" w:hanging="720"/>
        <w:jc w:val="both"/>
        <w:rPr>
          <w:b/>
          <w:sz w:val="20"/>
          <w:lang w:val="en-AU" w:eastAsia="ar-SA"/>
        </w:rPr>
      </w:pPr>
      <w:r w:rsidRPr="0062553C">
        <w:rPr>
          <w:b/>
          <w:sz w:val="20"/>
          <w:lang w:val="en-AU" w:eastAsia="ar-SA"/>
        </w:rPr>
        <w:t>EE 332:</w:t>
      </w:r>
      <w:r w:rsidRPr="0062553C">
        <w:rPr>
          <w:b/>
          <w:sz w:val="20"/>
          <w:lang w:val="en-AU" w:eastAsia="ar-SA"/>
        </w:rPr>
        <w:tab/>
        <w:t xml:space="preserve">  TELECOMMUNICATION   </w:t>
      </w:r>
    </w:p>
    <w:p w14:paraId="63BD9494" w14:textId="77777777" w:rsidR="00D826AA" w:rsidRPr="0062553C" w:rsidRDefault="00D826AA">
      <w:pPr>
        <w:ind w:left="720" w:hanging="720"/>
        <w:jc w:val="both"/>
        <w:rPr>
          <w:b/>
          <w:sz w:val="20"/>
          <w:lang w:val="en-AU" w:eastAsia="ar-SA"/>
        </w:rPr>
      </w:pPr>
      <w:r w:rsidRPr="0062553C">
        <w:rPr>
          <w:b/>
          <w:sz w:val="20"/>
          <w:lang w:val="en-AU" w:eastAsia="ar-SA"/>
        </w:rPr>
        <w:t xml:space="preserve">                 PRINCIPLES II</w:t>
      </w:r>
    </w:p>
    <w:p w14:paraId="63BD9495" w14:textId="77777777" w:rsidR="00D826AA" w:rsidRPr="0062553C" w:rsidRDefault="00D826AA">
      <w:pPr>
        <w:jc w:val="both"/>
        <w:rPr>
          <w:sz w:val="20"/>
          <w:lang w:val="en-AU" w:eastAsia="ar-SA"/>
        </w:rPr>
      </w:pPr>
    </w:p>
    <w:p w14:paraId="63BD9496" w14:textId="77777777" w:rsidR="00DA312E" w:rsidRPr="0062553C" w:rsidRDefault="00DA312E" w:rsidP="00DA312E">
      <w:pPr>
        <w:jc w:val="both"/>
        <w:rPr>
          <w:b/>
          <w:sz w:val="20"/>
          <w:szCs w:val="20"/>
          <w:lang w:val="en-AU"/>
        </w:rPr>
      </w:pPr>
      <w:r w:rsidRPr="0062553C">
        <w:rPr>
          <w:b/>
          <w:sz w:val="20"/>
          <w:szCs w:val="20"/>
          <w:lang w:val="en-AU"/>
        </w:rPr>
        <w:t>Lecture hours per week:</w:t>
      </w:r>
      <w:r w:rsidRPr="0062553C">
        <w:rPr>
          <w:b/>
          <w:sz w:val="20"/>
          <w:szCs w:val="20"/>
          <w:lang w:val="en-AU"/>
        </w:rPr>
        <w:tab/>
      </w:r>
      <w:r w:rsidRPr="0062553C">
        <w:rPr>
          <w:b/>
          <w:sz w:val="20"/>
          <w:szCs w:val="20"/>
          <w:lang w:val="en-AU"/>
        </w:rPr>
        <w:tab/>
      </w:r>
      <w:r w:rsidR="00DE652B">
        <w:rPr>
          <w:b/>
          <w:sz w:val="20"/>
          <w:szCs w:val="20"/>
          <w:lang w:val="en-AU"/>
        </w:rPr>
        <w:tab/>
      </w:r>
      <w:r w:rsidRPr="0062553C">
        <w:rPr>
          <w:b/>
          <w:sz w:val="20"/>
          <w:szCs w:val="20"/>
          <w:lang w:val="en-AU"/>
        </w:rPr>
        <w:t>3</w:t>
      </w:r>
    </w:p>
    <w:p w14:paraId="63BD9497" w14:textId="77777777" w:rsidR="00DA312E" w:rsidRPr="0062553C" w:rsidRDefault="00DE652B" w:rsidP="00DA312E">
      <w:pPr>
        <w:jc w:val="both"/>
        <w:rPr>
          <w:b/>
          <w:sz w:val="20"/>
          <w:szCs w:val="20"/>
          <w:lang w:val="en-AU"/>
        </w:rPr>
      </w:pPr>
      <w:r>
        <w:rPr>
          <w:b/>
          <w:sz w:val="20"/>
          <w:szCs w:val="20"/>
          <w:lang w:val="en-AU"/>
        </w:rPr>
        <w:t xml:space="preserve">Tutorial hours per week: </w:t>
      </w:r>
      <w:r>
        <w:rPr>
          <w:b/>
          <w:sz w:val="20"/>
          <w:szCs w:val="20"/>
          <w:lang w:val="en-AU"/>
        </w:rPr>
        <w:tab/>
      </w:r>
      <w:r>
        <w:rPr>
          <w:b/>
          <w:sz w:val="20"/>
          <w:szCs w:val="20"/>
          <w:lang w:val="en-AU"/>
        </w:rPr>
        <w:tab/>
      </w:r>
    </w:p>
    <w:p w14:paraId="63BD9498" w14:textId="77777777" w:rsidR="00DA312E" w:rsidRPr="0062553C" w:rsidRDefault="00DE652B" w:rsidP="00DA312E">
      <w:pPr>
        <w:jc w:val="both"/>
        <w:rPr>
          <w:b/>
          <w:sz w:val="20"/>
          <w:szCs w:val="20"/>
          <w:lang w:val="en-AU"/>
        </w:rPr>
      </w:pPr>
      <w:r>
        <w:rPr>
          <w:b/>
          <w:sz w:val="20"/>
          <w:szCs w:val="20"/>
          <w:lang w:val="en-AU"/>
        </w:rPr>
        <w:t>Laboratory Hours per week:</w:t>
      </w:r>
      <w:r>
        <w:rPr>
          <w:b/>
          <w:sz w:val="20"/>
          <w:szCs w:val="20"/>
          <w:lang w:val="en-AU"/>
        </w:rPr>
        <w:tab/>
      </w:r>
      <w:r>
        <w:rPr>
          <w:b/>
          <w:sz w:val="20"/>
          <w:szCs w:val="20"/>
          <w:lang w:val="en-AU"/>
        </w:rPr>
        <w:tab/>
        <w:t>1</w:t>
      </w:r>
    </w:p>
    <w:p w14:paraId="63BD9499" w14:textId="77777777" w:rsidR="00DA312E" w:rsidRPr="0062553C" w:rsidRDefault="00DA312E" w:rsidP="00DA312E">
      <w:pPr>
        <w:jc w:val="both"/>
        <w:rPr>
          <w:b/>
          <w:sz w:val="20"/>
          <w:szCs w:val="20"/>
          <w:lang w:val="en-AU"/>
        </w:rPr>
      </w:pPr>
    </w:p>
    <w:p w14:paraId="63BD949A" w14:textId="77777777" w:rsidR="00DE652B" w:rsidRDefault="00C21800" w:rsidP="00DE652B">
      <w:pPr>
        <w:jc w:val="both"/>
        <w:rPr>
          <w:b/>
          <w:sz w:val="20"/>
          <w:szCs w:val="20"/>
        </w:rPr>
      </w:pPr>
      <w:r>
        <w:rPr>
          <w:b/>
          <w:sz w:val="20"/>
          <w:szCs w:val="20"/>
        </w:rPr>
        <w:t>Credits:</w:t>
      </w:r>
      <w:r>
        <w:rPr>
          <w:b/>
          <w:sz w:val="20"/>
          <w:szCs w:val="20"/>
        </w:rPr>
        <w:tab/>
      </w:r>
      <w:r w:rsidR="00DE652B">
        <w:rPr>
          <w:b/>
          <w:sz w:val="20"/>
          <w:szCs w:val="20"/>
          <w:lang w:val="en-GB"/>
        </w:rPr>
        <w:tab/>
      </w:r>
      <w:r w:rsidR="00DE652B">
        <w:rPr>
          <w:b/>
          <w:sz w:val="20"/>
          <w:szCs w:val="20"/>
          <w:lang w:val="en-GB"/>
        </w:rPr>
        <w:tab/>
      </w:r>
      <w:r w:rsidR="00DE652B">
        <w:rPr>
          <w:b/>
          <w:sz w:val="20"/>
          <w:szCs w:val="20"/>
          <w:lang w:val="en-GB"/>
        </w:rPr>
        <w:tab/>
      </w:r>
      <w:r w:rsidR="00DE652B">
        <w:rPr>
          <w:b/>
          <w:sz w:val="20"/>
          <w:szCs w:val="20"/>
          <w:lang w:val="en-GB"/>
        </w:rPr>
        <w:tab/>
        <w:t>15</w:t>
      </w:r>
    </w:p>
    <w:p w14:paraId="63BD949B" w14:textId="77777777" w:rsidR="00DA312E" w:rsidRPr="0062553C" w:rsidRDefault="00DA312E" w:rsidP="00DA312E">
      <w:pPr>
        <w:jc w:val="both"/>
        <w:rPr>
          <w:sz w:val="20"/>
          <w:szCs w:val="20"/>
          <w:lang w:val="en-AU"/>
        </w:rPr>
      </w:pPr>
    </w:p>
    <w:p w14:paraId="63BD949C" w14:textId="77777777" w:rsidR="00DA312E" w:rsidRPr="0062553C" w:rsidRDefault="00DA312E" w:rsidP="00DA312E">
      <w:pPr>
        <w:jc w:val="both"/>
        <w:rPr>
          <w:sz w:val="20"/>
          <w:szCs w:val="20"/>
          <w:lang w:val="en-AU"/>
        </w:rPr>
      </w:pPr>
      <w:r w:rsidRPr="0062553C">
        <w:rPr>
          <w:b/>
          <w:sz w:val="20"/>
          <w:szCs w:val="20"/>
          <w:lang w:val="en-AU"/>
        </w:rPr>
        <w:t>Prerequisite:</w:t>
      </w:r>
      <w:r w:rsidR="00DE652B">
        <w:rPr>
          <w:sz w:val="20"/>
          <w:szCs w:val="20"/>
          <w:lang w:val="en-AU"/>
        </w:rPr>
        <w:t xml:space="preserve"> </w:t>
      </w:r>
      <w:r w:rsidRPr="0062553C">
        <w:rPr>
          <w:sz w:val="20"/>
          <w:szCs w:val="20"/>
          <w:lang w:val="en-AU"/>
        </w:rPr>
        <w:t xml:space="preserve">EE233, EE234, EE331 </w:t>
      </w:r>
    </w:p>
    <w:p w14:paraId="63BD949D" w14:textId="77777777" w:rsidR="00DA312E" w:rsidRPr="0062553C" w:rsidRDefault="00DA312E" w:rsidP="00DA312E">
      <w:pPr>
        <w:jc w:val="both"/>
        <w:rPr>
          <w:sz w:val="20"/>
          <w:szCs w:val="20"/>
          <w:lang w:val="en-AU"/>
        </w:rPr>
      </w:pPr>
    </w:p>
    <w:p w14:paraId="63BD949E" w14:textId="77777777" w:rsidR="00DA312E" w:rsidRPr="0062553C" w:rsidRDefault="0026324E" w:rsidP="00DA312E">
      <w:pPr>
        <w:jc w:val="both"/>
        <w:rPr>
          <w:sz w:val="20"/>
          <w:szCs w:val="20"/>
          <w:lang w:val="en-AU"/>
        </w:rPr>
      </w:pPr>
      <w:r>
        <w:rPr>
          <w:b/>
          <w:sz w:val="20"/>
          <w:szCs w:val="20"/>
          <w:lang w:val="en-AU"/>
        </w:rPr>
        <w:t>Learning Outcomes:</w:t>
      </w:r>
      <w:r w:rsidR="00DA312E" w:rsidRPr="0062553C">
        <w:rPr>
          <w:sz w:val="20"/>
          <w:szCs w:val="20"/>
          <w:lang w:val="en-AU"/>
        </w:rPr>
        <w:tab/>
      </w:r>
    </w:p>
    <w:p w14:paraId="63BD949F" w14:textId="77777777" w:rsidR="00DA312E" w:rsidRPr="0062553C" w:rsidRDefault="00DA312E" w:rsidP="00DA312E">
      <w:pPr>
        <w:jc w:val="both"/>
        <w:rPr>
          <w:sz w:val="20"/>
          <w:szCs w:val="20"/>
          <w:lang w:val="en-AU"/>
        </w:rPr>
      </w:pPr>
      <w:r w:rsidRPr="0062553C">
        <w:rPr>
          <w:sz w:val="20"/>
          <w:szCs w:val="20"/>
          <w:lang w:val="en-AU"/>
        </w:rPr>
        <w:t>On completion ofthis subject, students should be able to:</w:t>
      </w:r>
    </w:p>
    <w:p w14:paraId="63BD94A0" w14:textId="77777777" w:rsidR="00DA312E" w:rsidRPr="0062553C" w:rsidRDefault="00DA312E" w:rsidP="00DA312E">
      <w:pPr>
        <w:jc w:val="both"/>
        <w:rPr>
          <w:sz w:val="20"/>
          <w:szCs w:val="20"/>
          <w:lang w:val="en-AU"/>
        </w:rPr>
      </w:pPr>
    </w:p>
    <w:p w14:paraId="63BD94A1" w14:textId="77777777" w:rsidR="00DA312E" w:rsidRPr="0062553C" w:rsidRDefault="00DA312E" w:rsidP="001803F7">
      <w:pPr>
        <w:widowControl/>
        <w:numPr>
          <w:ilvl w:val="0"/>
          <w:numId w:val="2"/>
        </w:numPr>
        <w:suppressAutoHyphens w:val="0"/>
        <w:jc w:val="both"/>
        <w:rPr>
          <w:sz w:val="20"/>
          <w:szCs w:val="20"/>
          <w:lang w:val="en-AU"/>
        </w:rPr>
      </w:pPr>
      <w:r w:rsidRPr="0062553C">
        <w:rPr>
          <w:sz w:val="20"/>
          <w:szCs w:val="20"/>
          <w:lang w:val="en-AU"/>
        </w:rPr>
        <w:t>Apply and Analyse the conventional AM, DSB-SC and SSB-SC modulation and demodulation principles in time and frequency domain.</w:t>
      </w:r>
    </w:p>
    <w:p w14:paraId="63BD94A2" w14:textId="77777777" w:rsidR="00DA312E" w:rsidRPr="0062553C" w:rsidRDefault="00DA312E" w:rsidP="001803F7">
      <w:pPr>
        <w:widowControl/>
        <w:numPr>
          <w:ilvl w:val="0"/>
          <w:numId w:val="2"/>
        </w:numPr>
        <w:suppressAutoHyphens w:val="0"/>
        <w:jc w:val="both"/>
        <w:rPr>
          <w:sz w:val="20"/>
          <w:szCs w:val="20"/>
          <w:lang w:val="en-AU"/>
        </w:rPr>
      </w:pPr>
      <w:r w:rsidRPr="0062553C">
        <w:rPr>
          <w:sz w:val="20"/>
          <w:szCs w:val="20"/>
          <w:lang w:val="en-AU"/>
        </w:rPr>
        <w:t>Apply and Analyse the Frequency and Phase Modulation principles in time and frequency domain.</w:t>
      </w:r>
    </w:p>
    <w:p w14:paraId="63BD94A3" w14:textId="77777777" w:rsidR="00DA312E" w:rsidRPr="0062553C" w:rsidRDefault="00DA312E" w:rsidP="001803F7">
      <w:pPr>
        <w:widowControl/>
        <w:numPr>
          <w:ilvl w:val="0"/>
          <w:numId w:val="2"/>
        </w:numPr>
        <w:suppressAutoHyphens w:val="0"/>
        <w:jc w:val="both"/>
        <w:rPr>
          <w:sz w:val="20"/>
          <w:szCs w:val="20"/>
          <w:lang w:val="en-AU"/>
        </w:rPr>
      </w:pPr>
      <w:r w:rsidRPr="0062553C">
        <w:rPr>
          <w:sz w:val="20"/>
          <w:szCs w:val="20"/>
          <w:lang w:val="en-AU"/>
        </w:rPr>
        <w:t>Model noise as an random signal and analyse noise models in time and frequency domain</w:t>
      </w:r>
    </w:p>
    <w:p w14:paraId="63BD94A4" w14:textId="77777777" w:rsidR="00DA312E" w:rsidRPr="0062553C" w:rsidRDefault="00DA312E" w:rsidP="001803F7">
      <w:pPr>
        <w:widowControl/>
        <w:numPr>
          <w:ilvl w:val="0"/>
          <w:numId w:val="2"/>
        </w:numPr>
        <w:suppressAutoHyphens w:val="0"/>
        <w:jc w:val="both"/>
        <w:rPr>
          <w:sz w:val="20"/>
          <w:szCs w:val="20"/>
          <w:lang w:val="en-AU"/>
        </w:rPr>
      </w:pPr>
      <w:r w:rsidRPr="0062553C">
        <w:rPr>
          <w:sz w:val="20"/>
          <w:szCs w:val="20"/>
          <w:lang w:val="en-AU"/>
        </w:rPr>
        <w:t xml:space="preserve">Apply signal-noise calculations in analogue communication.   </w:t>
      </w:r>
    </w:p>
    <w:p w14:paraId="63BD94A5" w14:textId="77777777" w:rsidR="00DA312E" w:rsidRPr="0062553C" w:rsidRDefault="00DA312E" w:rsidP="00DA312E">
      <w:pPr>
        <w:jc w:val="both"/>
        <w:rPr>
          <w:sz w:val="20"/>
          <w:szCs w:val="20"/>
          <w:lang w:val="en-AU"/>
        </w:rPr>
      </w:pPr>
    </w:p>
    <w:p w14:paraId="63BD94A6" w14:textId="77777777" w:rsidR="00DA312E" w:rsidRPr="0062553C" w:rsidRDefault="00DA312E" w:rsidP="00DA312E">
      <w:pPr>
        <w:jc w:val="both"/>
        <w:rPr>
          <w:sz w:val="20"/>
          <w:szCs w:val="20"/>
          <w:lang w:val="en-AU"/>
        </w:rPr>
      </w:pPr>
      <w:r w:rsidRPr="0062553C">
        <w:rPr>
          <w:b/>
          <w:sz w:val="20"/>
          <w:szCs w:val="20"/>
          <w:lang w:val="en-AU"/>
        </w:rPr>
        <w:t>Syllabus:</w:t>
      </w:r>
      <w:r w:rsidRPr="0062553C">
        <w:rPr>
          <w:sz w:val="20"/>
          <w:szCs w:val="20"/>
          <w:lang w:val="en-AU"/>
        </w:rPr>
        <w:tab/>
      </w:r>
    </w:p>
    <w:p w14:paraId="63BD94A7" w14:textId="77777777" w:rsidR="00DA312E" w:rsidRPr="0062553C" w:rsidRDefault="00DA312E" w:rsidP="00DA312E">
      <w:pPr>
        <w:jc w:val="both"/>
        <w:rPr>
          <w:b/>
          <w:sz w:val="20"/>
          <w:szCs w:val="20"/>
          <w:lang w:val="en-AU"/>
        </w:rPr>
      </w:pPr>
      <w:r w:rsidRPr="0062553C">
        <w:rPr>
          <w:b/>
          <w:sz w:val="20"/>
          <w:szCs w:val="20"/>
          <w:lang w:val="en-AU"/>
        </w:rPr>
        <w:t>Amplitude Modulation:</w:t>
      </w:r>
    </w:p>
    <w:p w14:paraId="63BD94A8" w14:textId="77777777" w:rsidR="00DA312E" w:rsidRPr="0062553C" w:rsidRDefault="00DA312E" w:rsidP="001803F7">
      <w:pPr>
        <w:widowControl/>
        <w:numPr>
          <w:ilvl w:val="0"/>
          <w:numId w:val="3"/>
        </w:numPr>
        <w:suppressAutoHyphens w:val="0"/>
        <w:jc w:val="both"/>
        <w:rPr>
          <w:sz w:val="20"/>
          <w:szCs w:val="20"/>
          <w:lang w:val="en-AU"/>
        </w:rPr>
      </w:pPr>
      <w:r w:rsidRPr="0062553C">
        <w:rPr>
          <w:sz w:val="20"/>
          <w:szCs w:val="20"/>
          <w:lang w:val="en-AU"/>
        </w:rPr>
        <w:lastRenderedPageBreak/>
        <w:t>Conventional amplitude Modulation</w:t>
      </w:r>
    </w:p>
    <w:p w14:paraId="63BD94A9" w14:textId="77777777" w:rsidR="00DA312E" w:rsidRPr="0062553C" w:rsidRDefault="00DA312E" w:rsidP="001803F7">
      <w:pPr>
        <w:widowControl/>
        <w:numPr>
          <w:ilvl w:val="0"/>
          <w:numId w:val="3"/>
        </w:numPr>
        <w:suppressAutoHyphens w:val="0"/>
        <w:jc w:val="both"/>
        <w:rPr>
          <w:sz w:val="20"/>
          <w:szCs w:val="20"/>
          <w:lang w:val="en-AU"/>
        </w:rPr>
      </w:pPr>
      <w:r w:rsidRPr="0062553C">
        <w:rPr>
          <w:sz w:val="20"/>
          <w:szCs w:val="20"/>
          <w:lang w:val="en-AU"/>
        </w:rPr>
        <w:t>Limitations in Amplitude Modulation</w:t>
      </w:r>
    </w:p>
    <w:p w14:paraId="63BD94AA" w14:textId="77777777" w:rsidR="00DA312E" w:rsidRPr="0062553C" w:rsidRDefault="00DA312E" w:rsidP="001803F7">
      <w:pPr>
        <w:widowControl/>
        <w:numPr>
          <w:ilvl w:val="0"/>
          <w:numId w:val="3"/>
        </w:numPr>
        <w:suppressAutoHyphens w:val="0"/>
        <w:jc w:val="both"/>
        <w:rPr>
          <w:sz w:val="20"/>
          <w:szCs w:val="20"/>
          <w:lang w:val="en-AU"/>
        </w:rPr>
      </w:pPr>
      <w:r w:rsidRPr="0062553C">
        <w:rPr>
          <w:sz w:val="20"/>
          <w:szCs w:val="20"/>
          <w:lang w:val="en-AU"/>
        </w:rPr>
        <w:t>DSB-SC modulation</w:t>
      </w:r>
    </w:p>
    <w:p w14:paraId="63BD94AB" w14:textId="77777777" w:rsidR="00DA312E" w:rsidRPr="0062553C" w:rsidRDefault="00DA312E" w:rsidP="001803F7">
      <w:pPr>
        <w:widowControl/>
        <w:numPr>
          <w:ilvl w:val="0"/>
          <w:numId w:val="3"/>
        </w:numPr>
        <w:suppressAutoHyphens w:val="0"/>
        <w:jc w:val="both"/>
        <w:rPr>
          <w:sz w:val="20"/>
          <w:szCs w:val="20"/>
          <w:lang w:val="en-AU"/>
        </w:rPr>
      </w:pPr>
      <w:r w:rsidRPr="0062553C">
        <w:rPr>
          <w:sz w:val="20"/>
          <w:szCs w:val="20"/>
          <w:lang w:val="en-AU"/>
        </w:rPr>
        <w:t>SSB-SC modulation</w:t>
      </w:r>
    </w:p>
    <w:p w14:paraId="63BD94AC" w14:textId="77777777" w:rsidR="00DA312E" w:rsidRPr="0062553C" w:rsidRDefault="00DA312E" w:rsidP="001803F7">
      <w:pPr>
        <w:widowControl/>
        <w:numPr>
          <w:ilvl w:val="0"/>
          <w:numId w:val="3"/>
        </w:numPr>
        <w:suppressAutoHyphens w:val="0"/>
        <w:jc w:val="both"/>
        <w:rPr>
          <w:sz w:val="20"/>
          <w:szCs w:val="20"/>
          <w:lang w:val="en-AU"/>
        </w:rPr>
      </w:pPr>
      <w:r w:rsidRPr="0062553C">
        <w:rPr>
          <w:sz w:val="20"/>
          <w:szCs w:val="20"/>
          <w:lang w:val="en-AU"/>
        </w:rPr>
        <w:t>Modulation and demodulation methods in various AM</w:t>
      </w:r>
    </w:p>
    <w:p w14:paraId="63BD94AD" w14:textId="77777777" w:rsidR="00DA312E" w:rsidRPr="0062553C" w:rsidRDefault="00DA312E" w:rsidP="001803F7">
      <w:pPr>
        <w:widowControl/>
        <w:numPr>
          <w:ilvl w:val="0"/>
          <w:numId w:val="3"/>
        </w:numPr>
        <w:suppressAutoHyphens w:val="0"/>
        <w:jc w:val="both"/>
        <w:rPr>
          <w:sz w:val="20"/>
          <w:szCs w:val="20"/>
          <w:lang w:val="en-AU"/>
        </w:rPr>
      </w:pPr>
      <w:r w:rsidRPr="0062553C">
        <w:rPr>
          <w:sz w:val="20"/>
          <w:szCs w:val="20"/>
          <w:lang w:val="en-AU"/>
        </w:rPr>
        <w:t>Power calculation of carrier and sidebands</w:t>
      </w:r>
    </w:p>
    <w:p w14:paraId="63BD94AE" w14:textId="77777777" w:rsidR="00DA312E" w:rsidRPr="0062553C" w:rsidRDefault="00DA312E" w:rsidP="001803F7">
      <w:pPr>
        <w:pStyle w:val="Listaszerbekezds"/>
        <w:numPr>
          <w:ilvl w:val="0"/>
          <w:numId w:val="3"/>
        </w:numPr>
        <w:jc w:val="both"/>
        <w:rPr>
          <w:lang w:val="en-AU"/>
        </w:rPr>
      </w:pPr>
      <w:r w:rsidRPr="0062553C">
        <w:rPr>
          <w:lang w:val="en-AU"/>
        </w:rPr>
        <w:t>Time and Frequency domain analysis of AM signals</w:t>
      </w:r>
    </w:p>
    <w:p w14:paraId="63BD94AF" w14:textId="77777777" w:rsidR="00DA312E" w:rsidRPr="0062553C" w:rsidRDefault="00DA312E" w:rsidP="00DA312E">
      <w:pPr>
        <w:jc w:val="both"/>
        <w:rPr>
          <w:b/>
          <w:sz w:val="20"/>
          <w:szCs w:val="20"/>
          <w:lang w:val="en-AU"/>
        </w:rPr>
      </w:pPr>
      <w:r w:rsidRPr="0062553C">
        <w:rPr>
          <w:b/>
          <w:sz w:val="20"/>
          <w:szCs w:val="20"/>
          <w:lang w:val="en-AU"/>
        </w:rPr>
        <w:t>Angle Modulation:</w:t>
      </w:r>
    </w:p>
    <w:p w14:paraId="63BD94B0" w14:textId="77777777" w:rsidR="00DA312E" w:rsidRPr="0062553C" w:rsidRDefault="00DA312E" w:rsidP="001803F7">
      <w:pPr>
        <w:pStyle w:val="Listaszerbekezds"/>
        <w:numPr>
          <w:ilvl w:val="0"/>
          <w:numId w:val="4"/>
        </w:numPr>
        <w:jc w:val="both"/>
        <w:rPr>
          <w:lang w:val="en-AU"/>
        </w:rPr>
      </w:pPr>
      <w:r w:rsidRPr="0062553C">
        <w:rPr>
          <w:lang w:val="en-AU"/>
        </w:rPr>
        <w:t>Properties of Angle-Modulated waves</w:t>
      </w:r>
    </w:p>
    <w:p w14:paraId="63BD94B1" w14:textId="77777777" w:rsidR="00DA312E" w:rsidRPr="0062553C" w:rsidRDefault="00DA312E" w:rsidP="001803F7">
      <w:pPr>
        <w:pStyle w:val="Listaszerbekezds"/>
        <w:numPr>
          <w:ilvl w:val="0"/>
          <w:numId w:val="4"/>
        </w:numPr>
        <w:jc w:val="both"/>
        <w:rPr>
          <w:lang w:val="en-AU"/>
        </w:rPr>
      </w:pPr>
      <w:r w:rsidRPr="0062553C">
        <w:rPr>
          <w:lang w:val="en-AU"/>
        </w:rPr>
        <w:t>Relationship between PM and FM waves</w:t>
      </w:r>
    </w:p>
    <w:p w14:paraId="63BD94B2" w14:textId="77777777" w:rsidR="00DA312E" w:rsidRPr="0062553C" w:rsidRDefault="00DA312E" w:rsidP="001803F7">
      <w:pPr>
        <w:pStyle w:val="Listaszerbekezds"/>
        <w:numPr>
          <w:ilvl w:val="0"/>
          <w:numId w:val="4"/>
        </w:numPr>
        <w:jc w:val="both"/>
        <w:rPr>
          <w:lang w:val="en-AU"/>
        </w:rPr>
      </w:pPr>
      <w:r w:rsidRPr="0062553C">
        <w:rPr>
          <w:lang w:val="en-AU"/>
        </w:rPr>
        <w:t>Narrow-Band Frequency Modulation</w:t>
      </w:r>
    </w:p>
    <w:p w14:paraId="63BD94B3" w14:textId="77777777" w:rsidR="00DA312E" w:rsidRPr="0062553C" w:rsidRDefault="00DA312E" w:rsidP="001803F7">
      <w:pPr>
        <w:pStyle w:val="Listaszerbekezds"/>
        <w:numPr>
          <w:ilvl w:val="0"/>
          <w:numId w:val="4"/>
        </w:numPr>
        <w:jc w:val="both"/>
        <w:rPr>
          <w:lang w:val="en-AU"/>
        </w:rPr>
      </w:pPr>
      <w:r w:rsidRPr="0062553C">
        <w:rPr>
          <w:lang w:val="en-AU"/>
        </w:rPr>
        <w:t>Wide-Band Frequency Modulation</w:t>
      </w:r>
    </w:p>
    <w:p w14:paraId="63BD94B4" w14:textId="77777777" w:rsidR="00DA312E" w:rsidRPr="0062553C" w:rsidRDefault="00DA312E" w:rsidP="001803F7">
      <w:pPr>
        <w:pStyle w:val="Listaszerbekezds"/>
        <w:numPr>
          <w:ilvl w:val="0"/>
          <w:numId w:val="4"/>
        </w:numPr>
        <w:jc w:val="both"/>
        <w:rPr>
          <w:lang w:val="en-AU"/>
        </w:rPr>
      </w:pPr>
      <w:r w:rsidRPr="0062553C">
        <w:rPr>
          <w:lang w:val="en-AU"/>
        </w:rPr>
        <w:t>Transmission bandwidth of FM waves</w:t>
      </w:r>
    </w:p>
    <w:p w14:paraId="63BD94B5" w14:textId="77777777" w:rsidR="00DA312E" w:rsidRPr="0062553C" w:rsidRDefault="00DA312E" w:rsidP="001803F7">
      <w:pPr>
        <w:pStyle w:val="Listaszerbekezds"/>
        <w:numPr>
          <w:ilvl w:val="0"/>
          <w:numId w:val="4"/>
        </w:numPr>
        <w:jc w:val="both"/>
        <w:rPr>
          <w:lang w:val="en-AU"/>
        </w:rPr>
      </w:pPr>
      <w:r w:rsidRPr="0062553C">
        <w:rPr>
          <w:lang w:val="en-AU"/>
        </w:rPr>
        <w:t>Generation of FM waves</w:t>
      </w:r>
    </w:p>
    <w:p w14:paraId="63BD94B6" w14:textId="77777777" w:rsidR="00DA312E" w:rsidRPr="0062553C" w:rsidRDefault="00DA312E" w:rsidP="001803F7">
      <w:pPr>
        <w:pStyle w:val="Listaszerbekezds"/>
        <w:numPr>
          <w:ilvl w:val="0"/>
          <w:numId w:val="4"/>
        </w:numPr>
        <w:jc w:val="both"/>
        <w:rPr>
          <w:lang w:val="en-AU"/>
        </w:rPr>
      </w:pPr>
      <w:r w:rsidRPr="0062553C">
        <w:rPr>
          <w:lang w:val="en-AU"/>
        </w:rPr>
        <w:t>Demodulation of FM waves</w:t>
      </w:r>
    </w:p>
    <w:p w14:paraId="63BD94B7" w14:textId="77777777" w:rsidR="00DA312E" w:rsidRPr="0062553C" w:rsidRDefault="00DA312E" w:rsidP="00DA312E">
      <w:pPr>
        <w:jc w:val="both"/>
        <w:rPr>
          <w:b/>
          <w:sz w:val="20"/>
          <w:szCs w:val="20"/>
          <w:lang w:val="en-AU"/>
        </w:rPr>
      </w:pPr>
      <w:r w:rsidRPr="0062553C">
        <w:rPr>
          <w:b/>
          <w:sz w:val="20"/>
          <w:szCs w:val="20"/>
          <w:lang w:val="en-AU"/>
        </w:rPr>
        <w:t>Random signal and Noise:</w:t>
      </w:r>
    </w:p>
    <w:p w14:paraId="63BD94B8" w14:textId="77777777" w:rsidR="00DA312E" w:rsidRPr="0062553C" w:rsidRDefault="00DA312E" w:rsidP="001803F7">
      <w:pPr>
        <w:widowControl/>
        <w:numPr>
          <w:ilvl w:val="0"/>
          <w:numId w:val="5"/>
        </w:numPr>
        <w:suppressAutoHyphens w:val="0"/>
        <w:jc w:val="both"/>
        <w:rPr>
          <w:sz w:val="20"/>
          <w:szCs w:val="20"/>
          <w:lang w:val="en-AU"/>
        </w:rPr>
      </w:pPr>
      <w:r w:rsidRPr="0062553C">
        <w:rPr>
          <w:sz w:val="20"/>
          <w:szCs w:val="20"/>
          <w:lang w:val="en-AU"/>
        </w:rPr>
        <w:t>Probability and Random variable</w:t>
      </w:r>
    </w:p>
    <w:p w14:paraId="63BD94B9" w14:textId="77777777" w:rsidR="00DA312E" w:rsidRPr="0062553C" w:rsidRDefault="00DA312E" w:rsidP="001803F7">
      <w:pPr>
        <w:widowControl/>
        <w:numPr>
          <w:ilvl w:val="0"/>
          <w:numId w:val="5"/>
        </w:numPr>
        <w:suppressAutoHyphens w:val="0"/>
        <w:jc w:val="both"/>
        <w:rPr>
          <w:sz w:val="20"/>
          <w:szCs w:val="20"/>
          <w:lang w:val="en-AU"/>
        </w:rPr>
      </w:pPr>
      <w:r w:rsidRPr="0062553C">
        <w:rPr>
          <w:sz w:val="20"/>
          <w:szCs w:val="20"/>
          <w:lang w:val="en-AU"/>
        </w:rPr>
        <w:t>Transformation of Random variables</w:t>
      </w:r>
    </w:p>
    <w:p w14:paraId="63BD94BA" w14:textId="77777777" w:rsidR="00DA312E" w:rsidRPr="0062553C" w:rsidRDefault="00DA312E" w:rsidP="001803F7">
      <w:pPr>
        <w:widowControl/>
        <w:numPr>
          <w:ilvl w:val="0"/>
          <w:numId w:val="5"/>
        </w:numPr>
        <w:suppressAutoHyphens w:val="0"/>
        <w:jc w:val="both"/>
        <w:rPr>
          <w:sz w:val="20"/>
          <w:szCs w:val="20"/>
          <w:lang w:val="en-AU"/>
        </w:rPr>
      </w:pPr>
      <w:r w:rsidRPr="0062553C">
        <w:rPr>
          <w:sz w:val="20"/>
          <w:szCs w:val="20"/>
          <w:lang w:val="en-AU"/>
        </w:rPr>
        <w:t>Gaussian Random Variable</w:t>
      </w:r>
    </w:p>
    <w:p w14:paraId="63BD94BB" w14:textId="77777777" w:rsidR="00DA312E" w:rsidRPr="0062553C" w:rsidRDefault="00DA312E" w:rsidP="001803F7">
      <w:pPr>
        <w:widowControl/>
        <w:numPr>
          <w:ilvl w:val="0"/>
          <w:numId w:val="5"/>
        </w:numPr>
        <w:suppressAutoHyphens w:val="0"/>
        <w:jc w:val="both"/>
        <w:rPr>
          <w:sz w:val="20"/>
          <w:szCs w:val="20"/>
          <w:lang w:val="en-AU"/>
        </w:rPr>
      </w:pPr>
      <w:r w:rsidRPr="0062553C">
        <w:rPr>
          <w:sz w:val="20"/>
          <w:szCs w:val="20"/>
          <w:lang w:val="en-AU"/>
        </w:rPr>
        <w:t>Spectra of Random Signal</w:t>
      </w:r>
    </w:p>
    <w:p w14:paraId="63BD94BC" w14:textId="77777777" w:rsidR="00DA312E" w:rsidRPr="0062553C" w:rsidRDefault="00DA312E" w:rsidP="001803F7">
      <w:pPr>
        <w:widowControl/>
        <w:numPr>
          <w:ilvl w:val="0"/>
          <w:numId w:val="5"/>
        </w:numPr>
        <w:suppressAutoHyphens w:val="0"/>
        <w:jc w:val="both"/>
        <w:rPr>
          <w:sz w:val="20"/>
          <w:szCs w:val="20"/>
          <w:lang w:val="en-AU"/>
        </w:rPr>
      </w:pPr>
      <w:r w:rsidRPr="0062553C">
        <w:rPr>
          <w:sz w:val="20"/>
          <w:szCs w:val="20"/>
          <w:lang w:val="en-AU"/>
        </w:rPr>
        <w:t>White Noise</w:t>
      </w:r>
    </w:p>
    <w:p w14:paraId="63BD94BD" w14:textId="77777777" w:rsidR="00DA312E" w:rsidRPr="0062553C" w:rsidRDefault="00DA312E" w:rsidP="001803F7">
      <w:pPr>
        <w:pStyle w:val="Listaszerbekezds"/>
        <w:numPr>
          <w:ilvl w:val="0"/>
          <w:numId w:val="5"/>
        </w:numPr>
        <w:jc w:val="both"/>
        <w:rPr>
          <w:lang w:val="en-AU"/>
        </w:rPr>
      </w:pPr>
      <w:r w:rsidRPr="0062553C">
        <w:rPr>
          <w:lang w:val="en-AU"/>
        </w:rPr>
        <w:t>Narrowband Noise</w:t>
      </w:r>
    </w:p>
    <w:p w14:paraId="63BD94BE" w14:textId="77777777" w:rsidR="00DA312E" w:rsidRPr="0062553C" w:rsidRDefault="00DA312E" w:rsidP="00DA312E">
      <w:pPr>
        <w:jc w:val="both"/>
        <w:rPr>
          <w:b/>
          <w:sz w:val="20"/>
          <w:szCs w:val="20"/>
          <w:lang w:val="en-AU"/>
        </w:rPr>
      </w:pPr>
      <w:r w:rsidRPr="0062553C">
        <w:rPr>
          <w:b/>
          <w:sz w:val="20"/>
          <w:szCs w:val="20"/>
          <w:lang w:val="en-AU"/>
        </w:rPr>
        <w:t xml:space="preserve">Noise in Analogue Communication: </w:t>
      </w:r>
    </w:p>
    <w:p w14:paraId="63BD94BF" w14:textId="77777777" w:rsidR="00DA312E" w:rsidRPr="0062553C" w:rsidRDefault="00DA312E" w:rsidP="001803F7">
      <w:pPr>
        <w:widowControl/>
        <w:numPr>
          <w:ilvl w:val="0"/>
          <w:numId w:val="6"/>
        </w:numPr>
        <w:suppressAutoHyphens w:val="0"/>
        <w:jc w:val="both"/>
        <w:rPr>
          <w:sz w:val="20"/>
          <w:szCs w:val="20"/>
          <w:lang w:val="en-AU"/>
        </w:rPr>
      </w:pPr>
      <w:r w:rsidRPr="0062553C">
        <w:rPr>
          <w:sz w:val="20"/>
          <w:szCs w:val="20"/>
          <w:lang w:val="en-AU"/>
        </w:rPr>
        <w:t>Noise in Communication System</w:t>
      </w:r>
    </w:p>
    <w:p w14:paraId="63BD94C0" w14:textId="77777777" w:rsidR="00DA312E" w:rsidRPr="0062553C" w:rsidRDefault="00DA312E" w:rsidP="001803F7">
      <w:pPr>
        <w:widowControl/>
        <w:numPr>
          <w:ilvl w:val="0"/>
          <w:numId w:val="6"/>
        </w:numPr>
        <w:suppressAutoHyphens w:val="0"/>
        <w:jc w:val="both"/>
        <w:rPr>
          <w:sz w:val="20"/>
          <w:szCs w:val="20"/>
          <w:lang w:val="en-AU"/>
        </w:rPr>
      </w:pPr>
      <w:r w:rsidRPr="0062553C">
        <w:rPr>
          <w:sz w:val="20"/>
          <w:szCs w:val="20"/>
          <w:lang w:val="en-AU"/>
        </w:rPr>
        <w:t>Signal-to-Noise Ratio</w:t>
      </w:r>
    </w:p>
    <w:p w14:paraId="63BD94C1" w14:textId="77777777" w:rsidR="00DA312E" w:rsidRPr="0062553C" w:rsidRDefault="00DA312E" w:rsidP="001803F7">
      <w:pPr>
        <w:widowControl/>
        <w:numPr>
          <w:ilvl w:val="0"/>
          <w:numId w:val="6"/>
        </w:numPr>
        <w:suppressAutoHyphens w:val="0"/>
        <w:jc w:val="both"/>
        <w:rPr>
          <w:sz w:val="20"/>
          <w:szCs w:val="20"/>
          <w:lang w:val="en-AU"/>
        </w:rPr>
      </w:pPr>
      <w:r w:rsidRPr="0062553C">
        <w:rPr>
          <w:sz w:val="20"/>
          <w:szCs w:val="20"/>
          <w:lang w:val="en-AU"/>
        </w:rPr>
        <w:t>Noise in AM Receiver Using Envelop Detection</w:t>
      </w:r>
    </w:p>
    <w:p w14:paraId="63BD94C2" w14:textId="77777777" w:rsidR="00DA312E" w:rsidRPr="0062553C" w:rsidRDefault="00DA312E" w:rsidP="001803F7">
      <w:pPr>
        <w:widowControl/>
        <w:numPr>
          <w:ilvl w:val="0"/>
          <w:numId w:val="6"/>
        </w:numPr>
        <w:suppressAutoHyphens w:val="0"/>
        <w:jc w:val="both"/>
        <w:rPr>
          <w:sz w:val="20"/>
          <w:szCs w:val="20"/>
          <w:lang w:val="en-AU"/>
        </w:rPr>
      </w:pPr>
      <w:r w:rsidRPr="0062553C">
        <w:rPr>
          <w:sz w:val="20"/>
          <w:szCs w:val="20"/>
          <w:lang w:val="en-AU"/>
        </w:rPr>
        <w:t>Noise in SSB Receivers</w:t>
      </w:r>
    </w:p>
    <w:p w14:paraId="63BD94C3" w14:textId="77777777" w:rsidR="00DA312E" w:rsidRPr="0062553C" w:rsidRDefault="00DA312E" w:rsidP="001803F7">
      <w:pPr>
        <w:widowControl/>
        <w:numPr>
          <w:ilvl w:val="0"/>
          <w:numId w:val="6"/>
        </w:numPr>
        <w:suppressAutoHyphens w:val="0"/>
        <w:jc w:val="both"/>
        <w:rPr>
          <w:sz w:val="20"/>
          <w:szCs w:val="20"/>
          <w:lang w:val="en-AU"/>
        </w:rPr>
      </w:pPr>
      <w:r w:rsidRPr="0062553C">
        <w:rPr>
          <w:sz w:val="20"/>
          <w:szCs w:val="20"/>
          <w:lang w:val="en-AU"/>
        </w:rPr>
        <w:t>Detection of Frequency Modulation</w:t>
      </w:r>
    </w:p>
    <w:p w14:paraId="63BD94C4" w14:textId="77777777" w:rsidR="00DA312E" w:rsidRPr="0062553C" w:rsidRDefault="00DA312E" w:rsidP="001803F7">
      <w:pPr>
        <w:pStyle w:val="Listaszerbekezds"/>
        <w:numPr>
          <w:ilvl w:val="0"/>
          <w:numId w:val="6"/>
        </w:numPr>
        <w:jc w:val="both"/>
        <w:rPr>
          <w:lang w:val="en-AU"/>
        </w:rPr>
      </w:pPr>
      <w:r w:rsidRPr="0062553C">
        <w:rPr>
          <w:lang w:val="en-AU"/>
        </w:rPr>
        <w:t>FM Pre-emphasis and De-emphasis</w:t>
      </w:r>
    </w:p>
    <w:p w14:paraId="63BD94C5" w14:textId="77777777" w:rsidR="00DA312E" w:rsidRPr="0062553C" w:rsidRDefault="00DA312E" w:rsidP="00DA312E">
      <w:pPr>
        <w:ind w:left="1701" w:hanging="1701"/>
        <w:jc w:val="both"/>
        <w:rPr>
          <w:b/>
          <w:sz w:val="20"/>
          <w:szCs w:val="20"/>
          <w:lang w:val="en-AU"/>
        </w:rPr>
      </w:pPr>
    </w:p>
    <w:p w14:paraId="63BD94C6" w14:textId="77777777" w:rsidR="00DA312E" w:rsidRPr="0062553C" w:rsidRDefault="00DA312E" w:rsidP="00DA312E">
      <w:pPr>
        <w:ind w:left="1701" w:hanging="1701"/>
        <w:jc w:val="both"/>
        <w:rPr>
          <w:sz w:val="20"/>
          <w:szCs w:val="20"/>
          <w:lang w:val="en-AU"/>
        </w:rPr>
      </w:pPr>
      <w:r w:rsidRPr="0062553C">
        <w:rPr>
          <w:b/>
          <w:sz w:val="20"/>
          <w:szCs w:val="20"/>
          <w:lang w:val="en-AU"/>
        </w:rPr>
        <w:t xml:space="preserve">Textbook: </w:t>
      </w:r>
      <w:r w:rsidRPr="0062553C">
        <w:rPr>
          <w:sz w:val="20"/>
          <w:szCs w:val="20"/>
          <w:lang w:val="en-AU"/>
        </w:rPr>
        <w:tab/>
      </w:r>
    </w:p>
    <w:p w14:paraId="63BD94C7" w14:textId="77777777" w:rsidR="00DA312E" w:rsidRPr="0062553C" w:rsidRDefault="00DA312E" w:rsidP="00DA312E">
      <w:pPr>
        <w:jc w:val="both"/>
        <w:rPr>
          <w:sz w:val="20"/>
          <w:szCs w:val="20"/>
          <w:lang w:val="en-AU"/>
        </w:rPr>
      </w:pPr>
      <w:r w:rsidRPr="0062553C">
        <w:rPr>
          <w:sz w:val="20"/>
          <w:szCs w:val="20"/>
          <w:lang w:val="en-AU"/>
        </w:rPr>
        <w:t>S. Haykin&amp; M. Moher, “Introduction to Analog and Digital Communications”, 2</w:t>
      </w:r>
      <w:r w:rsidRPr="0062553C">
        <w:rPr>
          <w:sz w:val="20"/>
          <w:szCs w:val="20"/>
          <w:vertAlign w:val="superscript"/>
          <w:lang w:val="en-AU"/>
        </w:rPr>
        <w:t>nd</w:t>
      </w:r>
      <w:r w:rsidRPr="0062553C">
        <w:rPr>
          <w:sz w:val="20"/>
          <w:szCs w:val="20"/>
          <w:lang w:val="en-AU"/>
        </w:rPr>
        <w:t xml:space="preserve"> Edition, John Wiley &amp; Sons, 2007.</w:t>
      </w:r>
    </w:p>
    <w:p w14:paraId="63BD94C8" w14:textId="77777777" w:rsidR="00DA312E" w:rsidRPr="0062553C" w:rsidRDefault="00DA312E" w:rsidP="00DA312E">
      <w:pPr>
        <w:jc w:val="both"/>
        <w:rPr>
          <w:sz w:val="20"/>
          <w:szCs w:val="20"/>
          <w:lang w:val="en-AU"/>
        </w:rPr>
      </w:pPr>
    </w:p>
    <w:p w14:paraId="63BD94C9" w14:textId="77777777" w:rsidR="00DA312E" w:rsidRPr="0062553C" w:rsidRDefault="00DA312E" w:rsidP="00DA312E">
      <w:pPr>
        <w:ind w:left="1701" w:hanging="1701"/>
        <w:jc w:val="both"/>
        <w:rPr>
          <w:sz w:val="20"/>
          <w:szCs w:val="20"/>
          <w:lang w:val="en-AU"/>
        </w:rPr>
      </w:pPr>
      <w:r w:rsidRPr="0062553C">
        <w:rPr>
          <w:b/>
          <w:sz w:val="20"/>
          <w:szCs w:val="20"/>
          <w:lang w:val="en-AU"/>
        </w:rPr>
        <w:t>Assessment:</w:t>
      </w:r>
    </w:p>
    <w:p w14:paraId="63BD94CA" w14:textId="77777777" w:rsidR="00DA312E" w:rsidRPr="0062553C" w:rsidRDefault="00DA312E" w:rsidP="00DA312E">
      <w:pPr>
        <w:ind w:left="1701" w:hanging="1701"/>
        <w:jc w:val="both"/>
        <w:rPr>
          <w:sz w:val="20"/>
          <w:szCs w:val="20"/>
          <w:lang w:val="en-AU"/>
        </w:rPr>
      </w:pPr>
      <w:r w:rsidRPr="0062553C">
        <w:rPr>
          <w:sz w:val="20"/>
          <w:szCs w:val="20"/>
          <w:lang w:val="en-AU"/>
        </w:rPr>
        <w:t>Continuous Assessment - 40%</w:t>
      </w:r>
    </w:p>
    <w:p w14:paraId="63BD94CB" w14:textId="77777777" w:rsidR="00DA312E" w:rsidRPr="0062553C" w:rsidRDefault="00DA312E" w:rsidP="00DA312E">
      <w:pPr>
        <w:ind w:left="1701" w:hanging="1701"/>
        <w:jc w:val="both"/>
        <w:rPr>
          <w:b/>
          <w:sz w:val="20"/>
          <w:szCs w:val="20"/>
          <w:lang w:val="en-AU"/>
        </w:rPr>
      </w:pPr>
      <w:r w:rsidRPr="0062553C">
        <w:rPr>
          <w:sz w:val="20"/>
          <w:szCs w:val="20"/>
          <w:lang w:val="en-AU"/>
        </w:rPr>
        <w:t>Final Examination- 60%(1x3hrs)</w:t>
      </w:r>
    </w:p>
    <w:p w14:paraId="63BD94CC" w14:textId="77777777" w:rsidR="00D826AA" w:rsidRPr="0062553C" w:rsidRDefault="00D826AA">
      <w:pPr>
        <w:jc w:val="both"/>
        <w:rPr>
          <w:b/>
          <w:sz w:val="20"/>
          <w:lang w:val="en-AU" w:eastAsia="ar-SA"/>
        </w:rPr>
      </w:pPr>
    </w:p>
    <w:p w14:paraId="63BD94CD" w14:textId="77777777" w:rsidR="00D826AA" w:rsidRPr="0062553C" w:rsidRDefault="00D826AA">
      <w:pPr>
        <w:jc w:val="both"/>
        <w:rPr>
          <w:b/>
          <w:sz w:val="20"/>
          <w:lang w:val="en-AU" w:eastAsia="ar-SA"/>
        </w:rPr>
      </w:pPr>
    </w:p>
    <w:p w14:paraId="63BD94CE" w14:textId="77777777" w:rsidR="00D826AA" w:rsidRPr="0062553C" w:rsidRDefault="00D826AA">
      <w:pPr>
        <w:jc w:val="both"/>
        <w:rPr>
          <w:b/>
          <w:sz w:val="20"/>
          <w:lang w:val="en-AU" w:eastAsia="ar-SA"/>
        </w:rPr>
      </w:pPr>
      <w:r w:rsidRPr="0062553C">
        <w:rPr>
          <w:b/>
          <w:sz w:val="20"/>
          <w:lang w:val="en-AU" w:eastAsia="ar-SA"/>
        </w:rPr>
        <w:t>EE 341:</w:t>
      </w:r>
      <w:r w:rsidRPr="0062553C">
        <w:rPr>
          <w:b/>
          <w:sz w:val="20"/>
          <w:lang w:val="en-AU" w:eastAsia="ar-SA"/>
        </w:rPr>
        <w:tab/>
        <w:t xml:space="preserve">  COMPUTER ARCHITECTURE</w:t>
      </w:r>
    </w:p>
    <w:p w14:paraId="63BD94CF" w14:textId="77777777" w:rsidR="007E2F30" w:rsidRPr="0062553C" w:rsidRDefault="007E2F30" w:rsidP="007E2F30">
      <w:pPr>
        <w:jc w:val="both"/>
        <w:rPr>
          <w:b/>
          <w:sz w:val="20"/>
          <w:szCs w:val="20"/>
          <w:lang w:val="en-AU"/>
        </w:rPr>
      </w:pPr>
    </w:p>
    <w:p w14:paraId="63BD94D0" w14:textId="77777777" w:rsidR="007E2F30" w:rsidRPr="00FC0E30" w:rsidRDefault="007E2F30" w:rsidP="00FC0E30">
      <w:pPr>
        <w:tabs>
          <w:tab w:val="left" w:pos="1595"/>
        </w:tabs>
        <w:rPr>
          <w:b/>
          <w:sz w:val="20"/>
          <w:szCs w:val="20"/>
          <w:lang w:val="en-AU"/>
        </w:rPr>
      </w:pPr>
      <w:r w:rsidRPr="00FC0E30">
        <w:rPr>
          <w:b/>
          <w:sz w:val="20"/>
          <w:szCs w:val="20"/>
          <w:lang w:val="en-AU"/>
        </w:rPr>
        <w:t xml:space="preserve">Lecture hours per week: </w:t>
      </w:r>
      <w:r w:rsidRPr="00FC0E30">
        <w:rPr>
          <w:b/>
          <w:sz w:val="20"/>
          <w:szCs w:val="20"/>
          <w:lang w:val="en-AU"/>
        </w:rPr>
        <w:tab/>
      </w:r>
      <w:r w:rsidRPr="00FC0E30">
        <w:rPr>
          <w:b/>
          <w:sz w:val="20"/>
          <w:szCs w:val="20"/>
          <w:lang w:val="en-AU"/>
        </w:rPr>
        <w:tab/>
      </w:r>
      <w:r w:rsidR="00FC0E30">
        <w:rPr>
          <w:b/>
          <w:sz w:val="20"/>
          <w:szCs w:val="20"/>
          <w:lang w:val="en-AU"/>
        </w:rPr>
        <w:tab/>
      </w:r>
      <w:r w:rsidRPr="00FC0E30">
        <w:rPr>
          <w:b/>
          <w:sz w:val="20"/>
          <w:szCs w:val="20"/>
          <w:lang w:val="en-AU"/>
        </w:rPr>
        <w:t>3</w:t>
      </w:r>
    </w:p>
    <w:p w14:paraId="63BD94D1" w14:textId="77777777" w:rsidR="007E2F30" w:rsidRPr="00FC0E30" w:rsidRDefault="007E2F30" w:rsidP="00FC0E30">
      <w:pPr>
        <w:jc w:val="both"/>
        <w:rPr>
          <w:b/>
          <w:sz w:val="20"/>
          <w:szCs w:val="20"/>
          <w:lang w:val="en-AU"/>
        </w:rPr>
      </w:pPr>
      <w:r w:rsidRPr="00FC0E30">
        <w:rPr>
          <w:b/>
          <w:sz w:val="20"/>
          <w:szCs w:val="20"/>
          <w:lang w:val="en-AU"/>
        </w:rPr>
        <w:t xml:space="preserve">Tutorial hours per week: </w:t>
      </w:r>
      <w:r w:rsidRPr="00FC0E30">
        <w:rPr>
          <w:b/>
          <w:sz w:val="20"/>
          <w:szCs w:val="20"/>
          <w:lang w:val="en-AU"/>
        </w:rPr>
        <w:tab/>
      </w:r>
      <w:r w:rsidRPr="00FC0E30">
        <w:rPr>
          <w:b/>
          <w:sz w:val="20"/>
          <w:szCs w:val="20"/>
          <w:lang w:val="en-AU"/>
        </w:rPr>
        <w:tab/>
      </w:r>
    </w:p>
    <w:p w14:paraId="63BD94D2" w14:textId="77777777" w:rsidR="007E2F30" w:rsidRPr="00FC0E30" w:rsidRDefault="007E2F30" w:rsidP="00FC0E30">
      <w:pPr>
        <w:tabs>
          <w:tab w:val="left" w:pos="1595"/>
        </w:tabs>
        <w:rPr>
          <w:b/>
          <w:sz w:val="20"/>
          <w:szCs w:val="20"/>
          <w:lang w:val="en-AU"/>
        </w:rPr>
      </w:pPr>
      <w:r w:rsidRPr="00FC0E30">
        <w:rPr>
          <w:b/>
          <w:sz w:val="20"/>
          <w:szCs w:val="20"/>
          <w:lang w:val="en-AU"/>
        </w:rPr>
        <w:t xml:space="preserve">Laboratory hours per week: </w:t>
      </w:r>
      <w:r w:rsidRPr="00FC0E30">
        <w:rPr>
          <w:b/>
          <w:sz w:val="20"/>
          <w:szCs w:val="20"/>
          <w:lang w:val="en-AU"/>
        </w:rPr>
        <w:tab/>
      </w:r>
      <w:r w:rsidR="00DE652B" w:rsidRPr="00FC0E30">
        <w:rPr>
          <w:b/>
          <w:sz w:val="20"/>
          <w:szCs w:val="20"/>
          <w:lang w:val="en-AU"/>
        </w:rPr>
        <w:tab/>
      </w:r>
      <w:r w:rsidRPr="00FC0E30">
        <w:rPr>
          <w:b/>
          <w:sz w:val="20"/>
          <w:szCs w:val="20"/>
          <w:lang w:val="en-AU"/>
        </w:rPr>
        <w:t xml:space="preserve">1 </w:t>
      </w:r>
    </w:p>
    <w:p w14:paraId="63BD94D3" w14:textId="77777777" w:rsidR="007E2F30" w:rsidRPr="0062553C" w:rsidRDefault="007E2F30" w:rsidP="007E2F30">
      <w:pPr>
        <w:jc w:val="both"/>
        <w:rPr>
          <w:b/>
          <w:sz w:val="20"/>
          <w:szCs w:val="20"/>
          <w:lang w:val="en-AU"/>
        </w:rPr>
      </w:pPr>
    </w:p>
    <w:p w14:paraId="63BD94D4" w14:textId="77777777" w:rsidR="00DE652B" w:rsidRDefault="00C21800" w:rsidP="00DE652B">
      <w:pPr>
        <w:jc w:val="both"/>
        <w:rPr>
          <w:b/>
          <w:sz w:val="20"/>
          <w:szCs w:val="20"/>
        </w:rPr>
      </w:pPr>
      <w:r>
        <w:rPr>
          <w:b/>
          <w:sz w:val="20"/>
          <w:szCs w:val="20"/>
        </w:rPr>
        <w:t>Credits:</w:t>
      </w:r>
      <w:r>
        <w:rPr>
          <w:b/>
          <w:sz w:val="20"/>
          <w:szCs w:val="20"/>
        </w:rPr>
        <w:tab/>
      </w:r>
      <w:r w:rsidR="00DE652B">
        <w:rPr>
          <w:b/>
          <w:sz w:val="20"/>
          <w:szCs w:val="20"/>
          <w:lang w:val="en-GB"/>
        </w:rPr>
        <w:tab/>
      </w:r>
      <w:r w:rsidR="00DE652B">
        <w:rPr>
          <w:b/>
          <w:sz w:val="20"/>
          <w:szCs w:val="20"/>
          <w:lang w:val="en-GB"/>
        </w:rPr>
        <w:tab/>
      </w:r>
      <w:r w:rsidR="00DE652B">
        <w:rPr>
          <w:b/>
          <w:sz w:val="20"/>
          <w:szCs w:val="20"/>
          <w:lang w:val="en-GB"/>
        </w:rPr>
        <w:tab/>
      </w:r>
      <w:r w:rsidR="00DE652B">
        <w:rPr>
          <w:b/>
          <w:sz w:val="20"/>
          <w:szCs w:val="20"/>
          <w:lang w:val="en-GB"/>
        </w:rPr>
        <w:tab/>
        <w:t>15</w:t>
      </w:r>
    </w:p>
    <w:p w14:paraId="63BD94D5" w14:textId="77777777" w:rsidR="007E2F30" w:rsidRPr="0062553C" w:rsidRDefault="007E2F30" w:rsidP="007E2F30">
      <w:pPr>
        <w:rPr>
          <w:sz w:val="20"/>
          <w:szCs w:val="20"/>
          <w:lang w:val="en-AU"/>
        </w:rPr>
      </w:pPr>
    </w:p>
    <w:p w14:paraId="63BD94D6" w14:textId="77777777" w:rsidR="007E2F30" w:rsidRPr="0062553C" w:rsidRDefault="007E2F30" w:rsidP="007E2F30">
      <w:pPr>
        <w:jc w:val="both"/>
        <w:rPr>
          <w:sz w:val="20"/>
          <w:szCs w:val="20"/>
          <w:lang w:val="en-AU"/>
        </w:rPr>
      </w:pPr>
      <w:r w:rsidRPr="0062553C">
        <w:rPr>
          <w:b/>
          <w:sz w:val="20"/>
          <w:szCs w:val="20"/>
          <w:lang w:val="en-AU"/>
        </w:rPr>
        <w:t>Prerequisite:</w:t>
      </w:r>
      <w:r w:rsidR="00DE652B">
        <w:rPr>
          <w:sz w:val="20"/>
          <w:szCs w:val="20"/>
          <w:lang w:val="en-AU"/>
        </w:rPr>
        <w:t xml:space="preserve"> </w:t>
      </w:r>
      <w:r w:rsidRPr="0062553C">
        <w:rPr>
          <w:sz w:val="20"/>
          <w:szCs w:val="20"/>
          <w:lang w:val="en-AU"/>
        </w:rPr>
        <w:t>EE241, EE242</w:t>
      </w:r>
    </w:p>
    <w:p w14:paraId="63BD94D7" w14:textId="77777777" w:rsidR="007E2F30" w:rsidRPr="0062553C" w:rsidRDefault="007E2F30" w:rsidP="007E2F30">
      <w:pPr>
        <w:jc w:val="both"/>
        <w:rPr>
          <w:sz w:val="20"/>
          <w:szCs w:val="20"/>
          <w:lang w:val="en-AU"/>
        </w:rPr>
      </w:pPr>
    </w:p>
    <w:p w14:paraId="63BD94D8" w14:textId="77777777" w:rsidR="007E2F30" w:rsidRPr="0062553C" w:rsidRDefault="007E2F30" w:rsidP="007E2F30">
      <w:pPr>
        <w:jc w:val="both"/>
        <w:rPr>
          <w:sz w:val="20"/>
          <w:szCs w:val="20"/>
          <w:lang w:val="en-AU"/>
        </w:rPr>
      </w:pPr>
      <w:r w:rsidRPr="0062553C">
        <w:rPr>
          <w:b/>
          <w:sz w:val="20"/>
          <w:szCs w:val="20"/>
          <w:lang w:val="en-AU"/>
        </w:rPr>
        <w:t>Corequisite:</w:t>
      </w:r>
      <w:r w:rsidRPr="0062553C">
        <w:rPr>
          <w:sz w:val="20"/>
          <w:szCs w:val="20"/>
          <w:lang w:val="en-AU"/>
        </w:rPr>
        <w:tab/>
      </w:r>
    </w:p>
    <w:p w14:paraId="63BD94D9" w14:textId="77777777" w:rsidR="007E2F30" w:rsidRPr="0062553C" w:rsidRDefault="007E2F30" w:rsidP="007E2F30">
      <w:pPr>
        <w:rPr>
          <w:sz w:val="20"/>
          <w:szCs w:val="20"/>
          <w:lang w:val="en-AU"/>
        </w:rPr>
      </w:pPr>
    </w:p>
    <w:p w14:paraId="63BD94DA" w14:textId="77777777" w:rsidR="007E2F30" w:rsidRPr="0062553C" w:rsidRDefault="007E2F30" w:rsidP="007E2F30">
      <w:pPr>
        <w:jc w:val="both"/>
        <w:rPr>
          <w:sz w:val="20"/>
          <w:szCs w:val="20"/>
          <w:lang w:val="en-AU"/>
        </w:rPr>
      </w:pPr>
      <w:r w:rsidRPr="0062553C">
        <w:rPr>
          <w:sz w:val="20"/>
          <w:szCs w:val="20"/>
          <w:lang w:val="en-AU"/>
        </w:rPr>
        <w:t>Learning Outcomes:</w:t>
      </w:r>
    </w:p>
    <w:p w14:paraId="63BD94DB" w14:textId="77777777" w:rsidR="007E2F30" w:rsidRPr="0062553C" w:rsidRDefault="007E2F30" w:rsidP="007E2F30">
      <w:pPr>
        <w:jc w:val="both"/>
        <w:rPr>
          <w:sz w:val="20"/>
          <w:szCs w:val="20"/>
          <w:lang w:val="en-AU"/>
        </w:rPr>
      </w:pPr>
    </w:p>
    <w:p w14:paraId="63BD94DC" w14:textId="77777777" w:rsidR="007E2F30" w:rsidRPr="0062553C" w:rsidRDefault="007E2F30" w:rsidP="001803F7">
      <w:pPr>
        <w:pStyle w:val="Listaszerbekezds"/>
        <w:numPr>
          <w:ilvl w:val="0"/>
          <w:numId w:val="7"/>
        </w:numPr>
        <w:ind w:left="709" w:hanging="349"/>
        <w:jc w:val="both"/>
        <w:rPr>
          <w:lang w:val="en-AU"/>
        </w:rPr>
      </w:pPr>
      <w:r w:rsidRPr="0062553C">
        <w:rPr>
          <w:lang w:val="en-AU"/>
        </w:rPr>
        <w:t>Describe the Von Neumann architecture and be able to detail the subsystems found in modern PC architectures.</w:t>
      </w:r>
    </w:p>
    <w:p w14:paraId="63BD94DD" w14:textId="77777777" w:rsidR="007E2F30" w:rsidRPr="0062553C" w:rsidRDefault="007E2F30" w:rsidP="001803F7">
      <w:pPr>
        <w:pStyle w:val="Listaszerbekezds"/>
        <w:numPr>
          <w:ilvl w:val="0"/>
          <w:numId w:val="7"/>
        </w:numPr>
        <w:ind w:left="709" w:hanging="349"/>
        <w:jc w:val="both"/>
        <w:rPr>
          <w:lang w:val="en-AU"/>
        </w:rPr>
      </w:pPr>
      <w:r w:rsidRPr="0062553C">
        <w:rPr>
          <w:lang w:val="en-AU"/>
        </w:rPr>
        <w:t>Discover the working components of a microprocessor; defining the CPU instruction set and hardware resources.</w:t>
      </w:r>
    </w:p>
    <w:p w14:paraId="63BD94DE" w14:textId="77777777" w:rsidR="007E2F30" w:rsidRPr="0062553C" w:rsidRDefault="007E2F30" w:rsidP="001803F7">
      <w:pPr>
        <w:pStyle w:val="Listaszerbekezds"/>
        <w:numPr>
          <w:ilvl w:val="0"/>
          <w:numId w:val="7"/>
        </w:numPr>
        <w:ind w:left="709" w:hanging="349"/>
        <w:jc w:val="both"/>
        <w:rPr>
          <w:lang w:val="en-AU"/>
        </w:rPr>
      </w:pPr>
      <w:r w:rsidRPr="0062553C">
        <w:rPr>
          <w:lang w:val="en-AU"/>
        </w:rPr>
        <w:t>Analyse the interactions between CPU, memory and I/O subsystems.</w:t>
      </w:r>
    </w:p>
    <w:p w14:paraId="63BD94DF" w14:textId="77777777" w:rsidR="007E2F30" w:rsidRPr="0062553C" w:rsidRDefault="007E2F30" w:rsidP="001803F7">
      <w:pPr>
        <w:pStyle w:val="Listaszerbekezds"/>
        <w:numPr>
          <w:ilvl w:val="0"/>
          <w:numId w:val="7"/>
        </w:numPr>
        <w:ind w:left="709" w:hanging="349"/>
        <w:jc w:val="both"/>
        <w:rPr>
          <w:lang w:val="en-AU"/>
        </w:rPr>
      </w:pPr>
      <w:r w:rsidRPr="0062553C">
        <w:rPr>
          <w:lang w:val="en-AU"/>
        </w:rPr>
        <w:t>Provide a detailed description of the function of a number of commercially available 16 and 32 bit microprocessors and their bus systems, including their memory and I/O architectures.</w:t>
      </w:r>
    </w:p>
    <w:p w14:paraId="63BD94E0" w14:textId="77777777" w:rsidR="007E2F30" w:rsidRPr="0062553C" w:rsidRDefault="007E2F30" w:rsidP="001803F7">
      <w:pPr>
        <w:pStyle w:val="Listaszerbekezds"/>
        <w:numPr>
          <w:ilvl w:val="0"/>
          <w:numId w:val="7"/>
        </w:numPr>
        <w:ind w:left="709" w:hanging="349"/>
        <w:jc w:val="both"/>
        <w:rPr>
          <w:lang w:val="en-AU"/>
        </w:rPr>
      </w:pPr>
      <w:r w:rsidRPr="0062553C">
        <w:rPr>
          <w:lang w:val="en-AU"/>
        </w:rPr>
        <w:t>Differentiate between software and hardware interrupts and explain the function of interrupt vector tables.</w:t>
      </w:r>
    </w:p>
    <w:p w14:paraId="63BD94E1" w14:textId="77777777" w:rsidR="007E2F30" w:rsidRPr="0062553C" w:rsidRDefault="007E2F30" w:rsidP="001803F7">
      <w:pPr>
        <w:pStyle w:val="Listaszerbekezds"/>
        <w:numPr>
          <w:ilvl w:val="0"/>
          <w:numId w:val="7"/>
        </w:numPr>
        <w:ind w:left="709" w:hanging="349"/>
        <w:jc w:val="both"/>
        <w:rPr>
          <w:lang w:val="en-AU"/>
        </w:rPr>
      </w:pPr>
      <w:r w:rsidRPr="0062553C">
        <w:rPr>
          <w:lang w:val="en-AU"/>
        </w:rPr>
        <w:t>Describe and analyse the system design for the IBM PC, at a hardware and firmware level. This will include basic hardware design, BIOS structure, major subsystem interface requirements as well as the DOS disk structure.</w:t>
      </w:r>
    </w:p>
    <w:p w14:paraId="63BD94E2" w14:textId="77777777" w:rsidR="007E2F30" w:rsidRPr="0062553C" w:rsidRDefault="007E2F30" w:rsidP="007E2F30">
      <w:pPr>
        <w:jc w:val="both"/>
        <w:rPr>
          <w:b/>
          <w:sz w:val="20"/>
          <w:szCs w:val="20"/>
          <w:lang w:val="en-AU"/>
        </w:rPr>
      </w:pPr>
    </w:p>
    <w:p w14:paraId="63BD94E3" w14:textId="77777777" w:rsidR="007E2F30" w:rsidRPr="0062553C" w:rsidRDefault="007E2F30" w:rsidP="007E2F30">
      <w:pPr>
        <w:jc w:val="both"/>
        <w:rPr>
          <w:b/>
          <w:sz w:val="20"/>
          <w:szCs w:val="20"/>
          <w:lang w:val="en-AU"/>
        </w:rPr>
      </w:pPr>
      <w:r w:rsidRPr="0062553C">
        <w:rPr>
          <w:b/>
          <w:sz w:val="20"/>
          <w:szCs w:val="20"/>
          <w:lang w:val="en-AU"/>
        </w:rPr>
        <w:t>Syllabus:</w:t>
      </w:r>
    </w:p>
    <w:p w14:paraId="63BD94E4" w14:textId="77777777" w:rsidR="007E2F30" w:rsidRPr="0062553C" w:rsidRDefault="007E2F30" w:rsidP="007E2F30">
      <w:pPr>
        <w:ind w:left="567"/>
        <w:jc w:val="both"/>
        <w:rPr>
          <w:sz w:val="20"/>
          <w:szCs w:val="20"/>
          <w:lang w:val="en-AU"/>
        </w:rPr>
      </w:pPr>
      <w:r w:rsidRPr="0062553C">
        <w:rPr>
          <w:sz w:val="20"/>
          <w:szCs w:val="20"/>
          <w:lang w:val="en-AU"/>
        </w:rPr>
        <w:t>Computer architectures, hardware and software.CPU, ALU, memory, I/O.Bus architectures, I/O structure, interrupts.The inner workings of an IBM PC.</w:t>
      </w:r>
    </w:p>
    <w:p w14:paraId="63BD94E5" w14:textId="77777777" w:rsidR="007E2F30" w:rsidRPr="0062553C" w:rsidRDefault="007E2F30" w:rsidP="007E2F30">
      <w:pPr>
        <w:jc w:val="both"/>
        <w:rPr>
          <w:sz w:val="20"/>
          <w:szCs w:val="20"/>
          <w:lang w:val="en-AU"/>
        </w:rPr>
      </w:pPr>
      <w:r w:rsidRPr="0062553C">
        <w:rPr>
          <w:sz w:val="20"/>
          <w:szCs w:val="20"/>
          <w:lang w:val="en-AU"/>
        </w:rPr>
        <w:tab/>
      </w:r>
      <w:r w:rsidRPr="0062553C">
        <w:rPr>
          <w:sz w:val="20"/>
          <w:szCs w:val="20"/>
          <w:lang w:val="en-AU"/>
        </w:rPr>
        <w:tab/>
      </w:r>
      <w:r w:rsidRPr="0062553C">
        <w:rPr>
          <w:sz w:val="20"/>
          <w:szCs w:val="20"/>
          <w:lang w:val="en-AU"/>
        </w:rPr>
        <w:tab/>
      </w:r>
    </w:p>
    <w:p w14:paraId="63BD94E6" w14:textId="77777777" w:rsidR="007E2F30" w:rsidRPr="0062553C" w:rsidRDefault="007E2F30" w:rsidP="007E2F30">
      <w:pPr>
        <w:ind w:left="1701" w:hanging="1701"/>
        <w:jc w:val="both"/>
        <w:rPr>
          <w:b/>
          <w:sz w:val="20"/>
          <w:szCs w:val="20"/>
          <w:lang w:val="en-AU"/>
        </w:rPr>
      </w:pPr>
      <w:r w:rsidRPr="0062553C">
        <w:rPr>
          <w:b/>
          <w:sz w:val="20"/>
          <w:szCs w:val="20"/>
          <w:lang w:val="en-AU"/>
        </w:rPr>
        <w:t>Textbook:</w:t>
      </w:r>
    </w:p>
    <w:p w14:paraId="63BD94E7" w14:textId="77777777" w:rsidR="007E2F30" w:rsidRPr="0062553C" w:rsidRDefault="007E2F30" w:rsidP="007E2F30">
      <w:pPr>
        <w:ind w:left="567"/>
        <w:jc w:val="both"/>
        <w:rPr>
          <w:sz w:val="20"/>
          <w:szCs w:val="20"/>
          <w:lang w:val="en-AU"/>
        </w:rPr>
      </w:pPr>
      <w:r w:rsidRPr="0062553C">
        <w:rPr>
          <w:sz w:val="20"/>
          <w:szCs w:val="20"/>
          <w:lang w:val="en-AU"/>
        </w:rPr>
        <w:t>Mazidi, M.A., Mazidi, J.G., Causey, D. The x86 PC: assembly language, design and interfacing, 5</w:t>
      </w:r>
      <w:r w:rsidRPr="0062553C">
        <w:rPr>
          <w:sz w:val="20"/>
          <w:szCs w:val="20"/>
          <w:vertAlign w:val="superscript"/>
          <w:lang w:val="en-AU"/>
        </w:rPr>
        <w:t>th</w:t>
      </w:r>
      <w:r w:rsidRPr="0062553C">
        <w:rPr>
          <w:sz w:val="20"/>
          <w:szCs w:val="20"/>
          <w:lang w:val="en-AU"/>
        </w:rPr>
        <w:t xml:space="preserve"> Edition, Prentice Hall, 2010</w:t>
      </w:r>
    </w:p>
    <w:p w14:paraId="63BD94E8" w14:textId="77777777" w:rsidR="007E2F30" w:rsidRPr="0062553C" w:rsidRDefault="007E2F30" w:rsidP="007E2F30">
      <w:pPr>
        <w:ind w:left="567"/>
        <w:jc w:val="both"/>
        <w:rPr>
          <w:sz w:val="20"/>
          <w:szCs w:val="20"/>
          <w:lang w:val="en-AU"/>
        </w:rPr>
      </w:pPr>
    </w:p>
    <w:p w14:paraId="63BD94E9" w14:textId="77777777" w:rsidR="007E2F30" w:rsidRPr="0062553C" w:rsidRDefault="007E2F30" w:rsidP="007E2F30">
      <w:pPr>
        <w:ind w:left="567"/>
        <w:jc w:val="both"/>
        <w:rPr>
          <w:sz w:val="20"/>
          <w:szCs w:val="20"/>
          <w:lang w:val="en-AU"/>
        </w:rPr>
      </w:pPr>
    </w:p>
    <w:p w14:paraId="63BD94EA" w14:textId="77777777" w:rsidR="007E2F30" w:rsidRPr="0062553C" w:rsidRDefault="007E2F30" w:rsidP="007E2F30">
      <w:pPr>
        <w:ind w:left="1701" w:hanging="1701"/>
        <w:jc w:val="both"/>
        <w:rPr>
          <w:sz w:val="20"/>
          <w:szCs w:val="20"/>
          <w:lang w:val="en-AU"/>
        </w:rPr>
      </w:pPr>
      <w:r w:rsidRPr="0062553C">
        <w:rPr>
          <w:b/>
          <w:sz w:val="20"/>
          <w:szCs w:val="20"/>
          <w:lang w:val="en-AU"/>
        </w:rPr>
        <w:t>Assessment:</w:t>
      </w:r>
      <w:r w:rsidRPr="0062553C">
        <w:rPr>
          <w:sz w:val="20"/>
          <w:szCs w:val="20"/>
          <w:lang w:val="en-AU"/>
        </w:rPr>
        <w:tab/>
      </w:r>
    </w:p>
    <w:p w14:paraId="63BD94EB" w14:textId="77777777" w:rsidR="007E2F30" w:rsidRPr="0062553C" w:rsidRDefault="007E2F30" w:rsidP="007E2F30">
      <w:pPr>
        <w:ind w:left="2268" w:hanging="1701"/>
        <w:jc w:val="both"/>
        <w:rPr>
          <w:sz w:val="20"/>
          <w:szCs w:val="20"/>
          <w:lang w:val="en-AU"/>
        </w:rPr>
      </w:pPr>
      <w:r w:rsidRPr="0062553C">
        <w:rPr>
          <w:sz w:val="20"/>
          <w:szCs w:val="20"/>
          <w:lang w:val="en-AU"/>
        </w:rPr>
        <w:t>Continuous Assessment - 40%</w:t>
      </w:r>
    </w:p>
    <w:p w14:paraId="63BD94EC" w14:textId="77777777" w:rsidR="007E2F30" w:rsidRPr="0062553C" w:rsidRDefault="007E2F30" w:rsidP="007E2F30">
      <w:pPr>
        <w:ind w:left="2268" w:hanging="1701"/>
        <w:jc w:val="both"/>
        <w:rPr>
          <w:sz w:val="20"/>
          <w:szCs w:val="20"/>
          <w:lang w:val="en-AU"/>
        </w:rPr>
      </w:pPr>
      <w:r w:rsidRPr="0062553C">
        <w:rPr>
          <w:sz w:val="20"/>
          <w:szCs w:val="20"/>
          <w:lang w:val="en-AU"/>
        </w:rPr>
        <w:t>Written Examination   - 60%(1x3hrs)</w:t>
      </w:r>
    </w:p>
    <w:p w14:paraId="63BD94ED" w14:textId="77777777" w:rsidR="00D826AA" w:rsidRPr="0062553C" w:rsidRDefault="00D826AA">
      <w:pPr>
        <w:jc w:val="both"/>
        <w:rPr>
          <w:sz w:val="20"/>
          <w:lang w:val="en-AU" w:eastAsia="ar-SA"/>
        </w:rPr>
      </w:pPr>
    </w:p>
    <w:p w14:paraId="63BD94EE" w14:textId="77777777" w:rsidR="00D826AA" w:rsidRPr="0062553C" w:rsidRDefault="00D826AA">
      <w:pPr>
        <w:jc w:val="both"/>
        <w:rPr>
          <w:sz w:val="20"/>
          <w:lang w:val="en-AU" w:eastAsia="ar-SA"/>
        </w:rPr>
      </w:pPr>
    </w:p>
    <w:p w14:paraId="63BD94EF" w14:textId="77777777" w:rsidR="007E2F30" w:rsidRPr="0062553C" w:rsidRDefault="007E2F30" w:rsidP="007E2F30">
      <w:pPr>
        <w:pStyle w:val="SubjectName"/>
        <w:rPr>
          <w:rFonts w:ascii="Times New Roman" w:hAnsi="Times New Roman"/>
          <w:lang w:val="en-AU"/>
        </w:rPr>
      </w:pPr>
      <w:r w:rsidRPr="0062553C">
        <w:rPr>
          <w:rFonts w:ascii="Times New Roman" w:hAnsi="Times New Roman"/>
          <w:lang w:val="en-AU"/>
        </w:rPr>
        <w:t>ee342 interfacing techniques</w:t>
      </w:r>
    </w:p>
    <w:p w14:paraId="63BD94F0" w14:textId="77777777" w:rsidR="007E2F30" w:rsidRPr="0062553C" w:rsidRDefault="007E2F30" w:rsidP="007E2F30">
      <w:pPr>
        <w:tabs>
          <w:tab w:val="left" w:pos="3420"/>
        </w:tabs>
        <w:jc w:val="both"/>
        <w:rPr>
          <w:b/>
          <w:sz w:val="20"/>
          <w:szCs w:val="20"/>
          <w:lang w:val="en-AU"/>
        </w:rPr>
      </w:pPr>
      <w:r w:rsidRPr="0062553C">
        <w:rPr>
          <w:b/>
          <w:sz w:val="20"/>
          <w:szCs w:val="20"/>
          <w:lang w:val="en-AU"/>
        </w:rPr>
        <w:lastRenderedPageBreak/>
        <w:tab/>
      </w:r>
    </w:p>
    <w:p w14:paraId="63BD94F1" w14:textId="77777777" w:rsidR="007E2F30" w:rsidRPr="00FC0E30" w:rsidRDefault="007E2F30" w:rsidP="00FC0E30">
      <w:pPr>
        <w:tabs>
          <w:tab w:val="left" w:pos="1595"/>
        </w:tabs>
        <w:rPr>
          <w:b/>
          <w:sz w:val="20"/>
          <w:szCs w:val="20"/>
          <w:lang w:val="en-AU"/>
        </w:rPr>
      </w:pPr>
      <w:r w:rsidRPr="00FC0E30">
        <w:rPr>
          <w:b/>
          <w:sz w:val="20"/>
          <w:szCs w:val="20"/>
          <w:lang w:val="en-AU"/>
        </w:rPr>
        <w:t xml:space="preserve">Lecture hours per week: </w:t>
      </w:r>
      <w:r w:rsidRPr="00FC0E30">
        <w:rPr>
          <w:b/>
          <w:sz w:val="20"/>
          <w:szCs w:val="20"/>
          <w:lang w:val="en-AU"/>
        </w:rPr>
        <w:tab/>
      </w:r>
      <w:r w:rsidRPr="00FC0E30">
        <w:rPr>
          <w:b/>
          <w:sz w:val="20"/>
          <w:szCs w:val="20"/>
          <w:lang w:val="en-AU"/>
        </w:rPr>
        <w:tab/>
      </w:r>
      <w:r w:rsidR="00FC0E30">
        <w:rPr>
          <w:b/>
          <w:sz w:val="20"/>
          <w:szCs w:val="20"/>
          <w:lang w:val="en-AU"/>
        </w:rPr>
        <w:tab/>
      </w:r>
      <w:r w:rsidRPr="00FC0E30">
        <w:rPr>
          <w:b/>
          <w:sz w:val="20"/>
          <w:szCs w:val="20"/>
          <w:lang w:val="en-AU"/>
        </w:rPr>
        <w:t>1</w:t>
      </w:r>
    </w:p>
    <w:p w14:paraId="63BD94F2" w14:textId="77777777" w:rsidR="007E2F30" w:rsidRPr="00FC0E30" w:rsidRDefault="007E2F30" w:rsidP="00FC0E30">
      <w:pPr>
        <w:jc w:val="both"/>
        <w:rPr>
          <w:b/>
          <w:sz w:val="20"/>
          <w:szCs w:val="20"/>
          <w:lang w:val="en-AU"/>
        </w:rPr>
      </w:pPr>
      <w:r w:rsidRPr="00FC0E30">
        <w:rPr>
          <w:b/>
          <w:sz w:val="20"/>
          <w:szCs w:val="20"/>
          <w:lang w:val="en-AU"/>
        </w:rPr>
        <w:t xml:space="preserve">Tutorial hours per week: </w:t>
      </w:r>
      <w:r w:rsidRPr="00FC0E30">
        <w:rPr>
          <w:b/>
          <w:sz w:val="20"/>
          <w:szCs w:val="20"/>
          <w:lang w:val="en-AU"/>
        </w:rPr>
        <w:tab/>
      </w:r>
      <w:r w:rsidRPr="00FC0E30">
        <w:rPr>
          <w:b/>
          <w:sz w:val="20"/>
          <w:szCs w:val="20"/>
          <w:lang w:val="en-AU"/>
        </w:rPr>
        <w:tab/>
      </w:r>
    </w:p>
    <w:p w14:paraId="63BD94F3" w14:textId="77777777" w:rsidR="007E2F30" w:rsidRPr="00FC0E30" w:rsidRDefault="007E2F30" w:rsidP="00FC0E30">
      <w:pPr>
        <w:tabs>
          <w:tab w:val="left" w:pos="1595"/>
        </w:tabs>
        <w:rPr>
          <w:b/>
          <w:sz w:val="20"/>
          <w:szCs w:val="20"/>
          <w:lang w:val="en-AU"/>
        </w:rPr>
      </w:pPr>
      <w:r w:rsidRPr="00FC0E30">
        <w:rPr>
          <w:b/>
          <w:sz w:val="20"/>
          <w:szCs w:val="20"/>
          <w:lang w:val="en-AU"/>
        </w:rPr>
        <w:t xml:space="preserve">Laboratory hours per week: </w:t>
      </w:r>
      <w:r w:rsidR="00DE652B" w:rsidRPr="00FC0E30">
        <w:rPr>
          <w:b/>
          <w:sz w:val="20"/>
          <w:szCs w:val="20"/>
          <w:lang w:val="en-AU"/>
        </w:rPr>
        <w:tab/>
      </w:r>
      <w:r w:rsidRPr="00FC0E30">
        <w:rPr>
          <w:b/>
          <w:sz w:val="20"/>
          <w:szCs w:val="20"/>
          <w:lang w:val="en-AU"/>
        </w:rPr>
        <w:tab/>
        <w:t>2</w:t>
      </w:r>
    </w:p>
    <w:p w14:paraId="63BD94F4" w14:textId="77777777" w:rsidR="007E2F30" w:rsidRPr="0062553C" w:rsidRDefault="007E2F30" w:rsidP="007E2F30">
      <w:pPr>
        <w:jc w:val="both"/>
        <w:rPr>
          <w:b/>
          <w:sz w:val="20"/>
          <w:szCs w:val="20"/>
          <w:lang w:val="en-AU"/>
        </w:rPr>
      </w:pPr>
    </w:p>
    <w:p w14:paraId="63BD94F5" w14:textId="77777777" w:rsidR="00DE652B" w:rsidRDefault="00C21800" w:rsidP="00DE652B">
      <w:pPr>
        <w:jc w:val="both"/>
        <w:rPr>
          <w:b/>
          <w:sz w:val="20"/>
          <w:szCs w:val="20"/>
        </w:rPr>
      </w:pPr>
      <w:r>
        <w:rPr>
          <w:b/>
          <w:sz w:val="20"/>
          <w:szCs w:val="20"/>
        </w:rPr>
        <w:t>Credits:</w:t>
      </w:r>
      <w:r>
        <w:rPr>
          <w:b/>
          <w:sz w:val="20"/>
          <w:szCs w:val="20"/>
        </w:rPr>
        <w:tab/>
      </w:r>
      <w:r w:rsidR="00DE652B">
        <w:rPr>
          <w:b/>
          <w:sz w:val="20"/>
          <w:szCs w:val="20"/>
          <w:lang w:val="en-GB"/>
        </w:rPr>
        <w:tab/>
      </w:r>
      <w:r w:rsidR="00DE652B">
        <w:rPr>
          <w:b/>
          <w:sz w:val="20"/>
          <w:szCs w:val="20"/>
          <w:lang w:val="en-GB"/>
        </w:rPr>
        <w:tab/>
      </w:r>
      <w:r w:rsidR="00DE652B">
        <w:rPr>
          <w:b/>
          <w:sz w:val="20"/>
          <w:szCs w:val="20"/>
          <w:lang w:val="en-GB"/>
        </w:rPr>
        <w:tab/>
      </w:r>
      <w:r w:rsidR="00DE652B">
        <w:rPr>
          <w:b/>
          <w:sz w:val="20"/>
          <w:szCs w:val="20"/>
          <w:lang w:val="en-GB"/>
        </w:rPr>
        <w:tab/>
        <w:t>7</w:t>
      </w:r>
    </w:p>
    <w:p w14:paraId="63BD94F6" w14:textId="77777777" w:rsidR="007E2F30" w:rsidRPr="0062553C" w:rsidRDefault="007E2F30" w:rsidP="007E2F30">
      <w:pPr>
        <w:rPr>
          <w:sz w:val="20"/>
          <w:szCs w:val="20"/>
          <w:lang w:val="en-AU"/>
        </w:rPr>
      </w:pPr>
    </w:p>
    <w:p w14:paraId="63BD94F7" w14:textId="77777777" w:rsidR="007E2F30" w:rsidRPr="0062553C" w:rsidRDefault="007E2F30" w:rsidP="007E2F30">
      <w:pPr>
        <w:jc w:val="both"/>
        <w:rPr>
          <w:sz w:val="20"/>
          <w:szCs w:val="20"/>
          <w:lang w:val="en-AU"/>
        </w:rPr>
      </w:pPr>
      <w:r w:rsidRPr="0062553C">
        <w:rPr>
          <w:b/>
          <w:sz w:val="20"/>
          <w:szCs w:val="20"/>
          <w:lang w:val="en-AU"/>
        </w:rPr>
        <w:t>Prerequisite:</w:t>
      </w:r>
      <w:r w:rsidR="00DE652B">
        <w:rPr>
          <w:sz w:val="20"/>
          <w:szCs w:val="20"/>
          <w:lang w:val="en-AU"/>
        </w:rPr>
        <w:t xml:space="preserve"> </w:t>
      </w:r>
      <w:r w:rsidRPr="0062553C">
        <w:rPr>
          <w:sz w:val="20"/>
          <w:szCs w:val="20"/>
          <w:lang w:val="en-AU"/>
        </w:rPr>
        <w:t>EE241, EE242, EE341</w:t>
      </w:r>
    </w:p>
    <w:p w14:paraId="63BD94F8" w14:textId="77777777" w:rsidR="007E2F30" w:rsidRPr="0062553C" w:rsidRDefault="007E2F30" w:rsidP="007E2F30">
      <w:pPr>
        <w:jc w:val="both"/>
        <w:rPr>
          <w:sz w:val="20"/>
          <w:szCs w:val="20"/>
          <w:lang w:val="en-AU"/>
        </w:rPr>
      </w:pPr>
    </w:p>
    <w:p w14:paraId="63BD94F9" w14:textId="77777777" w:rsidR="007E2F30" w:rsidRPr="0062553C" w:rsidRDefault="007E2F30" w:rsidP="007E2F30">
      <w:pPr>
        <w:jc w:val="both"/>
        <w:rPr>
          <w:sz w:val="20"/>
          <w:szCs w:val="20"/>
          <w:lang w:val="en-AU"/>
        </w:rPr>
      </w:pPr>
      <w:r w:rsidRPr="0062553C">
        <w:rPr>
          <w:b/>
          <w:sz w:val="20"/>
          <w:szCs w:val="20"/>
          <w:lang w:val="en-AU"/>
        </w:rPr>
        <w:t>Corequisite:</w:t>
      </w:r>
      <w:r w:rsidR="00DE652B">
        <w:rPr>
          <w:b/>
          <w:sz w:val="20"/>
          <w:szCs w:val="20"/>
          <w:lang w:val="en-AU"/>
        </w:rPr>
        <w:t xml:space="preserve"> </w:t>
      </w:r>
    </w:p>
    <w:p w14:paraId="63BD94FA" w14:textId="77777777" w:rsidR="007E2F30" w:rsidRPr="0062553C" w:rsidRDefault="007E2F30" w:rsidP="007E2F30">
      <w:pPr>
        <w:rPr>
          <w:sz w:val="20"/>
          <w:szCs w:val="20"/>
          <w:lang w:val="en-AU"/>
        </w:rPr>
      </w:pPr>
    </w:p>
    <w:p w14:paraId="63BD94FB" w14:textId="77777777" w:rsidR="007E2F30" w:rsidRPr="0062553C" w:rsidRDefault="007E2F30" w:rsidP="007E2F30">
      <w:pPr>
        <w:jc w:val="both"/>
        <w:rPr>
          <w:b/>
          <w:sz w:val="20"/>
          <w:szCs w:val="20"/>
          <w:lang w:val="en-AU"/>
        </w:rPr>
      </w:pPr>
      <w:r w:rsidRPr="0062553C">
        <w:rPr>
          <w:b/>
          <w:sz w:val="20"/>
          <w:szCs w:val="20"/>
          <w:lang w:val="en-AU"/>
        </w:rPr>
        <w:t>Learning Outcomes:</w:t>
      </w:r>
    </w:p>
    <w:p w14:paraId="63BD94FC" w14:textId="77777777" w:rsidR="007E2F30" w:rsidRPr="00844B4F" w:rsidRDefault="007E2F30" w:rsidP="001803F7">
      <w:pPr>
        <w:pStyle w:val="Listaszerbekezds"/>
        <w:numPr>
          <w:ilvl w:val="0"/>
          <w:numId w:val="8"/>
        </w:numPr>
        <w:jc w:val="both"/>
        <w:rPr>
          <w:lang w:val="en-AU"/>
        </w:rPr>
      </w:pPr>
      <w:r w:rsidRPr="00844B4F">
        <w:rPr>
          <w:lang w:val="en-AU"/>
        </w:rPr>
        <w:t>Identify the difference between serial, parallel, synchronous and asynchronous interfaces, and provide a number of examples of each type.</w:t>
      </w:r>
    </w:p>
    <w:p w14:paraId="63BD94FD" w14:textId="77777777" w:rsidR="007E2F30" w:rsidRPr="00844B4F" w:rsidRDefault="007E2F30" w:rsidP="001803F7">
      <w:pPr>
        <w:pStyle w:val="Listaszerbekezds"/>
        <w:numPr>
          <w:ilvl w:val="0"/>
          <w:numId w:val="8"/>
        </w:numPr>
        <w:jc w:val="both"/>
        <w:rPr>
          <w:lang w:val="en-AU"/>
        </w:rPr>
      </w:pPr>
      <w:r w:rsidRPr="00844B4F">
        <w:rPr>
          <w:lang w:val="en-AU"/>
        </w:rPr>
        <w:t>Describe various analog to digital and digital to analog conversion techniques.</w:t>
      </w:r>
    </w:p>
    <w:p w14:paraId="63BD94FE" w14:textId="77777777" w:rsidR="007E2F30" w:rsidRPr="00844B4F" w:rsidRDefault="007E2F30" w:rsidP="001803F7">
      <w:pPr>
        <w:pStyle w:val="Listaszerbekezds"/>
        <w:numPr>
          <w:ilvl w:val="0"/>
          <w:numId w:val="8"/>
        </w:numPr>
        <w:jc w:val="both"/>
        <w:rPr>
          <w:lang w:val="en-AU"/>
        </w:rPr>
      </w:pPr>
      <w:r w:rsidRPr="00844B4F">
        <w:rPr>
          <w:lang w:val="en-AU"/>
        </w:rPr>
        <w:t>Provide the design for a number of simple digital interfaces, using memory mapping, software polling, hardware and software interrupt techniques.</w:t>
      </w:r>
    </w:p>
    <w:p w14:paraId="63BD94FF" w14:textId="77777777" w:rsidR="007E2F30" w:rsidRPr="00844B4F" w:rsidRDefault="007E2F30" w:rsidP="007E2F30">
      <w:pPr>
        <w:jc w:val="both"/>
        <w:rPr>
          <w:sz w:val="20"/>
          <w:szCs w:val="20"/>
          <w:lang w:val="en-AU"/>
        </w:rPr>
      </w:pPr>
    </w:p>
    <w:p w14:paraId="63BD9500" w14:textId="77777777" w:rsidR="007E2F30" w:rsidRPr="0062553C" w:rsidRDefault="007E2F30" w:rsidP="007E2F30">
      <w:pPr>
        <w:jc w:val="both"/>
        <w:rPr>
          <w:b/>
          <w:sz w:val="20"/>
          <w:szCs w:val="20"/>
          <w:lang w:val="en-AU"/>
        </w:rPr>
      </w:pPr>
      <w:r w:rsidRPr="0062553C">
        <w:rPr>
          <w:b/>
          <w:sz w:val="20"/>
          <w:szCs w:val="20"/>
          <w:lang w:val="en-AU"/>
        </w:rPr>
        <w:t>Syllabus:</w:t>
      </w:r>
    </w:p>
    <w:p w14:paraId="63BD9501" w14:textId="77777777" w:rsidR="007E2F30" w:rsidRPr="0062553C" w:rsidRDefault="007E2F30" w:rsidP="007E2F30">
      <w:pPr>
        <w:ind w:left="567"/>
        <w:jc w:val="both"/>
        <w:rPr>
          <w:sz w:val="20"/>
          <w:szCs w:val="20"/>
          <w:lang w:val="en-AU"/>
        </w:rPr>
      </w:pPr>
      <w:r w:rsidRPr="0062553C">
        <w:rPr>
          <w:sz w:val="20"/>
          <w:szCs w:val="20"/>
          <w:lang w:val="en-AU"/>
        </w:rPr>
        <w:t>Introduction to microprocessor interfacing techniques.Microprocessor control of analog and digital equipment.Sensors in feedback systems.Digital I/O interfacing.A/D and D/A conversion.In addition, there is a number of assignments on interfacing analog and digital devices to the IBM PC, including the writing of simple software routines to operate the interface.The interfaces implement A/D and D/A functions, simple open and closed loop motor speed control, and a temperature controller.</w:t>
      </w:r>
    </w:p>
    <w:p w14:paraId="63BD9502" w14:textId="77777777" w:rsidR="007E2F30" w:rsidRPr="0062553C" w:rsidRDefault="007E2F30" w:rsidP="007E2F30">
      <w:pPr>
        <w:jc w:val="both"/>
        <w:rPr>
          <w:sz w:val="20"/>
          <w:szCs w:val="20"/>
          <w:lang w:val="en-AU"/>
        </w:rPr>
      </w:pPr>
      <w:r w:rsidRPr="0062553C">
        <w:rPr>
          <w:sz w:val="20"/>
          <w:szCs w:val="20"/>
          <w:lang w:val="en-AU"/>
        </w:rPr>
        <w:tab/>
      </w:r>
      <w:r w:rsidRPr="0062553C">
        <w:rPr>
          <w:sz w:val="20"/>
          <w:szCs w:val="20"/>
          <w:lang w:val="en-AU"/>
        </w:rPr>
        <w:tab/>
      </w:r>
    </w:p>
    <w:p w14:paraId="63BD9503" w14:textId="77777777" w:rsidR="007E2F30" w:rsidRPr="0062553C" w:rsidRDefault="007E2F30" w:rsidP="007E2F30">
      <w:pPr>
        <w:ind w:left="1701" w:hanging="1701"/>
        <w:jc w:val="both"/>
        <w:rPr>
          <w:b/>
          <w:sz w:val="20"/>
          <w:szCs w:val="20"/>
          <w:lang w:val="en-AU"/>
        </w:rPr>
      </w:pPr>
      <w:r w:rsidRPr="0062553C">
        <w:rPr>
          <w:b/>
          <w:sz w:val="20"/>
          <w:szCs w:val="20"/>
          <w:lang w:val="en-AU"/>
        </w:rPr>
        <w:t>Textbook:</w:t>
      </w:r>
    </w:p>
    <w:p w14:paraId="63BD9504" w14:textId="77777777" w:rsidR="007E2F30" w:rsidRPr="0062553C" w:rsidRDefault="007E2F30" w:rsidP="007E2F30">
      <w:pPr>
        <w:ind w:left="567"/>
        <w:jc w:val="both"/>
        <w:rPr>
          <w:sz w:val="20"/>
          <w:szCs w:val="20"/>
          <w:lang w:val="en-AU"/>
        </w:rPr>
      </w:pPr>
      <w:r w:rsidRPr="0062553C">
        <w:rPr>
          <w:sz w:val="20"/>
          <w:szCs w:val="20"/>
          <w:lang w:val="en-AU"/>
        </w:rPr>
        <w:t>Mazidi, M.A., Mazidi, J.G., Causey, D. The x86 PC: assembly language, design and interfacing, 5</w:t>
      </w:r>
      <w:r w:rsidRPr="0062553C">
        <w:rPr>
          <w:sz w:val="20"/>
          <w:szCs w:val="20"/>
          <w:vertAlign w:val="superscript"/>
          <w:lang w:val="en-AU"/>
        </w:rPr>
        <w:t>th</w:t>
      </w:r>
      <w:r w:rsidRPr="0062553C">
        <w:rPr>
          <w:sz w:val="20"/>
          <w:szCs w:val="20"/>
          <w:lang w:val="en-AU"/>
        </w:rPr>
        <w:t xml:space="preserve"> Edition, Prentice Hall, 2010</w:t>
      </w:r>
    </w:p>
    <w:p w14:paraId="63BD9505" w14:textId="77777777" w:rsidR="007E2F30" w:rsidRPr="0062553C" w:rsidRDefault="007E2F30" w:rsidP="007E2F30">
      <w:pPr>
        <w:ind w:left="1701" w:hanging="1701"/>
        <w:jc w:val="both"/>
        <w:rPr>
          <w:sz w:val="20"/>
          <w:szCs w:val="20"/>
          <w:lang w:val="en-AU"/>
        </w:rPr>
      </w:pPr>
      <w:r w:rsidRPr="0062553C">
        <w:rPr>
          <w:sz w:val="20"/>
          <w:szCs w:val="20"/>
          <w:lang w:val="en-AU"/>
        </w:rPr>
        <w:tab/>
      </w:r>
    </w:p>
    <w:p w14:paraId="63BD9506" w14:textId="77777777" w:rsidR="007E2F30" w:rsidRPr="0062553C" w:rsidRDefault="007E2F30" w:rsidP="007E2F30">
      <w:pPr>
        <w:ind w:left="1701" w:hanging="1701"/>
        <w:jc w:val="both"/>
        <w:rPr>
          <w:sz w:val="20"/>
          <w:szCs w:val="20"/>
          <w:lang w:val="en-AU"/>
        </w:rPr>
      </w:pPr>
      <w:r w:rsidRPr="0062553C">
        <w:rPr>
          <w:b/>
          <w:sz w:val="20"/>
          <w:szCs w:val="20"/>
          <w:lang w:val="en-AU"/>
        </w:rPr>
        <w:t>Assessment:</w:t>
      </w:r>
      <w:r w:rsidRPr="0062553C">
        <w:rPr>
          <w:sz w:val="20"/>
          <w:szCs w:val="20"/>
          <w:lang w:val="en-AU"/>
        </w:rPr>
        <w:tab/>
      </w:r>
    </w:p>
    <w:p w14:paraId="63BD9507" w14:textId="77777777" w:rsidR="007E2F30" w:rsidRPr="0062553C" w:rsidRDefault="007E2F30" w:rsidP="007E2F30">
      <w:pPr>
        <w:ind w:left="2127" w:hanging="1701"/>
        <w:jc w:val="both"/>
        <w:rPr>
          <w:sz w:val="20"/>
          <w:szCs w:val="20"/>
          <w:lang w:val="en-AU"/>
        </w:rPr>
      </w:pPr>
      <w:r w:rsidRPr="0062553C">
        <w:rPr>
          <w:sz w:val="20"/>
          <w:szCs w:val="20"/>
          <w:lang w:val="en-AU"/>
        </w:rPr>
        <w:t>Continuous Assessment - 100%</w:t>
      </w:r>
    </w:p>
    <w:p w14:paraId="63BD9508" w14:textId="77777777" w:rsidR="00D826AA" w:rsidRPr="0062553C" w:rsidRDefault="00D826AA">
      <w:pPr>
        <w:jc w:val="both"/>
        <w:rPr>
          <w:sz w:val="20"/>
          <w:lang w:val="en-AU" w:eastAsia="ar-SA"/>
        </w:rPr>
      </w:pPr>
    </w:p>
    <w:p w14:paraId="63BD9509" w14:textId="77777777" w:rsidR="00D826AA" w:rsidRPr="0062553C" w:rsidRDefault="00D826AA">
      <w:pPr>
        <w:jc w:val="both"/>
        <w:rPr>
          <w:sz w:val="20"/>
          <w:lang w:val="en-AU" w:eastAsia="ar-SA"/>
        </w:rPr>
      </w:pPr>
    </w:p>
    <w:p w14:paraId="63BD950A" w14:textId="77777777" w:rsidR="00D826AA" w:rsidRPr="0062553C" w:rsidRDefault="00D826AA">
      <w:pPr>
        <w:jc w:val="both"/>
        <w:rPr>
          <w:b/>
          <w:sz w:val="20"/>
          <w:lang w:val="en-AU" w:eastAsia="ar-SA"/>
        </w:rPr>
      </w:pPr>
      <w:r w:rsidRPr="0062553C">
        <w:rPr>
          <w:b/>
          <w:sz w:val="20"/>
          <w:lang w:val="en-AU" w:eastAsia="ar-SA"/>
        </w:rPr>
        <w:t>EE 343:</w:t>
      </w:r>
      <w:r w:rsidRPr="0062553C">
        <w:rPr>
          <w:b/>
          <w:sz w:val="20"/>
          <w:lang w:val="en-AU" w:eastAsia="ar-SA"/>
        </w:rPr>
        <w:tab/>
        <w:t xml:space="preserve"> COMPUTER HARDWARE</w:t>
      </w:r>
    </w:p>
    <w:p w14:paraId="63BD950B" w14:textId="77777777" w:rsidR="00BC0C3B" w:rsidRPr="0062553C" w:rsidRDefault="00BC0C3B" w:rsidP="00BC0C3B">
      <w:pPr>
        <w:pStyle w:val="SubjectName"/>
        <w:rPr>
          <w:lang w:val="en-AU"/>
        </w:rPr>
      </w:pPr>
    </w:p>
    <w:p w14:paraId="63BD950C" w14:textId="77777777" w:rsidR="00BC0C3B" w:rsidRPr="007148C0" w:rsidRDefault="00BC0C3B" w:rsidP="007148C0">
      <w:pPr>
        <w:tabs>
          <w:tab w:val="left" w:pos="1595"/>
        </w:tabs>
        <w:rPr>
          <w:b/>
          <w:sz w:val="20"/>
          <w:szCs w:val="20"/>
          <w:lang w:val="en-AU"/>
        </w:rPr>
      </w:pPr>
      <w:r w:rsidRPr="007148C0">
        <w:rPr>
          <w:b/>
          <w:sz w:val="20"/>
          <w:szCs w:val="20"/>
          <w:lang w:val="en-AU"/>
        </w:rPr>
        <w:t xml:space="preserve">Lecture hours per week: </w:t>
      </w:r>
      <w:r w:rsidRPr="007148C0">
        <w:rPr>
          <w:b/>
          <w:sz w:val="20"/>
          <w:szCs w:val="20"/>
          <w:lang w:val="en-AU"/>
        </w:rPr>
        <w:tab/>
      </w:r>
      <w:r w:rsidRPr="007148C0">
        <w:rPr>
          <w:b/>
          <w:sz w:val="20"/>
          <w:szCs w:val="20"/>
          <w:lang w:val="en-AU"/>
        </w:rPr>
        <w:tab/>
      </w:r>
      <w:r w:rsidR="007148C0" w:rsidRPr="007148C0">
        <w:rPr>
          <w:b/>
          <w:sz w:val="20"/>
          <w:szCs w:val="20"/>
          <w:lang w:val="en-AU"/>
        </w:rPr>
        <w:tab/>
      </w:r>
      <w:r w:rsidRPr="007148C0">
        <w:rPr>
          <w:b/>
          <w:sz w:val="20"/>
          <w:szCs w:val="20"/>
          <w:lang w:val="en-AU"/>
        </w:rPr>
        <w:t>3</w:t>
      </w:r>
    </w:p>
    <w:p w14:paraId="63BD950D" w14:textId="77777777" w:rsidR="00BC0C3B" w:rsidRPr="007148C0" w:rsidRDefault="00BC0C3B" w:rsidP="007148C0">
      <w:pPr>
        <w:jc w:val="both"/>
        <w:rPr>
          <w:b/>
          <w:sz w:val="20"/>
          <w:szCs w:val="20"/>
          <w:lang w:val="en-AU"/>
        </w:rPr>
      </w:pPr>
      <w:r w:rsidRPr="007148C0">
        <w:rPr>
          <w:b/>
          <w:sz w:val="20"/>
          <w:szCs w:val="20"/>
          <w:lang w:val="en-AU"/>
        </w:rPr>
        <w:t xml:space="preserve">Tutorial hours per week: </w:t>
      </w:r>
      <w:r w:rsidRPr="007148C0">
        <w:rPr>
          <w:b/>
          <w:sz w:val="20"/>
          <w:szCs w:val="20"/>
          <w:lang w:val="en-AU"/>
        </w:rPr>
        <w:tab/>
      </w:r>
      <w:r w:rsidR="007148C0" w:rsidRPr="007148C0">
        <w:rPr>
          <w:b/>
          <w:sz w:val="20"/>
          <w:szCs w:val="20"/>
          <w:lang w:val="en-AU"/>
        </w:rPr>
        <w:tab/>
      </w:r>
    </w:p>
    <w:p w14:paraId="63BD950E" w14:textId="77777777" w:rsidR="00BC0C3B" w:rsidRPr="007148C0" w:rsidRDefault="00BC0C3B" w:rsidP="007148C0">
      <w:pPr>
        <w:tabs>
          <w:tab w:val="left" w:pos="1595"/>
        </w:tabs>
        <w:rPr>
          <w:b/>
          <w:sz w:val="20"/>
          <w:szCs w:val="20"/>
          <w:lang w:val="en-AU"/>
        </w:rPr>
      </w:pPr>
      <w:r w:rsidRPr="007148C0">
        <w:rPr>
          <w:b/>
          <w:sz w:val="20"/>
          <w:szCs w:val="20"/>
          <w:lang w:val="en-AU"/>
        </w:rPr>
        <w:lastRenderedPageBreak/>
        <w:t xml:space="preserve">Laboratory hours per week: </w:t>
      </w:r>
      <w:r w:rsidRPr="007148C0">
        <w:rPr>
          <w:b/>
          <w:sz w:val="20"/>
          <w:szCs w:val="20"/>
          <w:lang w:val="en-AU"/>
        </w:rPr>
        <w:tab/>
      </w:r>
      <w:r w:rsidR="007148C0" w:rsidRPr="007148C0">
        <w:rPr>
          <w:b/>
          <w:sz w:val="20"/>
          <w:szCs w:val="20"/>
          <w:lang w:val="en-AU"/>
        </w:rPr>
        <w:tab/>
      </w:r>
    </w:p>
    <w:p w14:paraId="63BD950F" w14:textId="77777777" w:rsidR="00BC0C3B" w:rsidRPr="0062553C" w:rsidRDefault="00BC0C3B" w:rsidP="00BC0C3B">
      <w:pPr>
        <w:jc w:val="both"/>
        <w:rPr>
          <w:b/>
          <w:sz w:val="20"/>
          <w:szCs w:val="20"/>
          <w:lang w:val="en-AU"/>
        </w:rPr>
      </w:pPr>
    </w:p>
    <w:p w14:paraId="63BD9510" w14:textId="77777777" w:rsidR="007148C0" w:rsidRDefault="00C21800" w:rsidP="007148C0">
      <w:pPr>
        <w:jc w:val="both"/>
        <w:rPr>
          <w:b/>
          <w:sz w:val="20"/>
          <w:szCs w:val="20"/>
        </w:rPr>
      </w:pPr>
      <w:r>
        <w:rPr>
          <w:b/>
          <w:sz w:val="20"/>
          <w:szCs w:val="20"/>
        </w:rPr>
        <w:t>Credits:</w:t>
      </w:r>
      <w:r>
        <w:rPr>
          <w:b/>
          <w:sz w:val="20"/>
          <w:szCs w:val="20"/>
        </w:rPr>
        <w:tab/>
      </w:r>
      <w:r w:rsidR="007148C0">
        <w:rPr>
          <w:b/>
          <w:sz w:val="20"/>
          <w:szCs w:val="20"/>
          <w:lang w:val="en-GB"/>
        </w:rPr>
        <w:tab/>
      </w:r>
      <w:r w:rsidR="007148C0">
        <w:rPr>
          <w:b/>
          <w:sz w:val="20"/>
          <w:szCs w:val="20"/>
          <w:lang w:val="en-GB"/>
        </w:rPr>
        <w:tab/>
      </w:r>
      <w:r w:rsidR="007148C0">
        <w:rPr>
          <w:b/>
          <w:sz w:val="20"/>
          <w:szCs w:val="20"/>
          <w:lang w:val="en-GB"/>
        </w:rPr>
        <w:tab/>
      </w:r>
      <w:r w:rsidR="007148C0">
        <w:rPr>
          <w:b/>
          <w:sz w:val="20"/>
          <w:szCs w:val="20"/>
          <w:lang w:val="en-GB"/>
        </w:rPr>
        <w:tab/>
        <w:t>13</w:t>
      </w:r>
    </w:p>
    <w:p w14:paraId="63BD9511" w14:textId="77777777" w:rsidR="00BC0C3B" w:rsidRPr="0062553C" w:rsidRDefault="00BC0C3B" w:rsidP="00BC0C3B">
      <w:pPr>
        <w:rPr>
          <w:sz w:val="20"/>
          <w:szCs w:val="20"/>
          <w:lang w:val="en-AU"/>
        </w:rPr>
      </w:pPr>
    </w:p>
    <w:p w14:paraId="63BD9512" w14:textId="77777777" w:rsidR="00BC0C3B" w:rsidRPr="0062553C" w:rsidRDefault="00BC0C3B" w:rsidP="00BC0C3B">
      <w:pPr>
        <w:jc w:val="both"/>
        <w:rPr>
          <w:sz w:val="20"/>
          <w:szCs w:val="20"/>
          <w:lang w:val="en-AU"/>
        </w:rPr>
      </w:pPr>
      <w:r w:rsidRPr="0062553C">
        <w:rPr>
          <w:b/>
          <w:sz w:val="20"/>
          <w:szCs w:val="20"/>
          <w:lang w:val="en-AU"/>
        </w:rPr>
        <w:t>Prerequisite:</w:t>
      </w:r>
      <w:r w:rsidRPr="0062553C">
        <w:rPr>
          <w:sz w:val="20"/>
          <w:szCs w:val="20"/>
          <w:lang w:val="en-AU"/>
        </w:rPr>
        <w:tab/>
      </w:r>
    </w:p>
    <w:p w14:paraId="63BD9513" w14:textId="77777777" w:rsidR="00BC0C3B" w:rsidRPr="0062553C" w:rsidRDefault="00BC0C3B" w:rsidP="00BC0C3B">
      <w:pPr>
        <w:jc w:val="both"/>
        <w:rPr>
          <w:sz w:val="20"/>
          <w:szCs w:val="20"/>
          <w:lang w:val="en-AU"/>
        </w:rPr>
      </w:pPr>
    </w:p>
    <w:p w14:paraId="63BD9514" w14:textId="77777777" w:rsidR="00BC0C3B" w:rsidRPr="0062553C" w:rsidRDefault="00BC0C3B" w:rsidP="00BC0C3B">
      <w:pPr>
        <w:jc w:val="both"/>
        <w:rPr>
          <w:sz w:val="20"/>
          <w:szCs w:val="20"/>
          <w:lang w:val="en-AU"/>
        </w:rPr>
      </w:pPr>
      <w:r w:rsidRPr="0062553C">
        <w:rPr>
          <w:b/>
          <w:sz w:val="20"/>
          <w:szCs w:val="20"/>
          <w:lang w:val="en-AU"/>
        </w:rPr>
        <w:t>Corequisite:</w:t>
      </w:r>
      <w:r w:rsidRPr="0062553C">
        <w:rPr>
          <w:sz w:val="20"/>
          <w:szCs w:val="20"/>
          <w:lang w:val="en-AU"/>
        </w:rPr>
        <w:tab/>
      </w:r>
    </w:p>
    <w:p w14:paraId="63BD9515" w14:textId="77777777" w:rsidR="00BC0C3B" w:rsidRPr="0062553C" w:rsidRDefault="00BC0C3B" w:rsidP="00BC0C3B">
      <w:pPr>
        <w:rPr>
          <w:sz w:val="20"/>
          <w:szCs w:val="20"/>
          <w:lang w:val="en-AU"/>
        </w:rPr>
      </w:pPr>
    </w:p>
    <w:p w14:paraId="63BD9516" w14:textId="77777777" w:rsidR="00BC0C3B" w:rsidRPr="0062553C" w:rsidRDefault="00BC0C3B" w:rsidP="00BC0C3B">
      <w:pPr>
        <w:jc w:val="both"/>
        <w:rPr>
          <w:b/>
          <w:sz w:val="20"/>
          <w:szCs w:val="20"/>
          <w:lang w:val="en-AU"/>
        </w:rPr>
      </w:pPr>
      <w:r w:rsidRPr="0062553C">
        <w:rPr>
          <w:b/>
          <w:sz w:val="20"/>
          <w:szCs w:val="20"/>
          <w:lang w:val="en-AU"/>
        </w:rPr>
        <w:t>Learning Outcomes:</w:t>
      </w:r>
    </w:p>
    <w:p w14:paraId="63BD9517" w14:textId="77777777" w:rsidR="00BC0C3B" w:rsidRPr="0062553C" w:rsidRDefault="00BC0C3B" w:rsidP="001803F7">
      <w:pPr>
        <w:pStyle w:val="Listaszerbekezds"/>
        <w:numPr>
          <w:ilvl w:val="0"/>
          <w:numId w:val="28"/>
        </w:numPr>
        <w:ind w:left="709" w:hanging="349"/>
        <w:jc w:val="both"/>
        <w:rPr>
          <w:lang w:val="en-AU"/>
        </w:rPr>
      </w:pPr>
      <w:r w:rsidRPr="0062553C">
        <w:rPr>
          <w:lang w:val="en-AU"/>
        </w:rPr>
        <w:t xml:space="preserve">Describe the principle components and peripherals of a computer system </w:t>
      </w:r>
    </w:p>
    <w:p w14:paraId="63BD9518" w14:textId="77777777" w:rsidR="00BC0C3B" w:rsidRPr="0062553C" w:rsidRDefault="00BC0C3B" w:rsidP="001803F7">
      <w:pPr>
        <w:pStyle w:val="Listaszerbekezds"/>
        <w:numPr>
          <w:ilvl w:val="0"/>
          <w:numId w:val="28"/>
        </w:numPr>
        <w:ind w:left="709" w:hanging="349"/>
        <w:jc w:val="both"/>
        <w:rPr>
          <w:lang w:val="en-AU"/>
        </w:rPr>
      </w:pPr>
      <w:r w:rsidRPr="0062553C">
        <w:rPr>
          <w:lang w:val="en-AU"/>
        </w:rPr>
        <w:t>Analyse how each component functions individually and as a system.</w:t>
      </w:r>
    </w:p>
    <w:p w14:paraId="63BD9519" w14:textId="77777777" w:rsidR="00BC0C3B" w:rsidRPr="0062553C" w:rsidRDefault="00BC0C3B" w:rsidP="001803F7">
      <w:pPr>
        <w:pStyle w:val="Listaszerbekezds"/>
        <w:numPr>
          <w:ilvl w:val="0"/>
          <w:numId w:val="28"/>
        </w:numPr>
        <w:ind w:left="709" w:hanging="349"/>
        <w:jc w:val="both"/>
        <w:rPr>
          <w:lang w:val="en-AU"/>
        </w:rPr>
      </w:pPr>
      <w:r w:rsidRPr="0062553C">
        <w:rPr>
          <w:lang w:val="en-AU"/>
        </w:rPr>
        <w:t>Diagnose and repair basic faults.</w:t>
      </w:r>
    </w:p>
    <w:p w14:paraId="63BD951A" w14:textId="77777777" w:rsidR="00BC0C3B" w:rsidRPr="0062553C" w:rsidRDefault="00BC0C3B" w:rsidP="001803F7">
      <w:pPr>
        <w:pStyle w:val="Listaszerbekezds"/>
        <w:numPr>
          <w:ilvl w:val="0"/>
          <w:numId w:val="28"/>
        </w:numPr>
        <w:ind w:left="709" w:hanging="349"/>
        <w:jc w:val="both"/>
        <w:rPr>
          <w:lang w:val="en-AU"/>
        </w:rPr>
      </w:pPr>
      <w:r w:rsidRPr="0062553C">
        <w:rPr>
          <w:lang w:val="en-AU"/>
        </w:rPr>
        <w:t>Describe the exchange of data between computer systems in a networks.</w:t>
      </w:r>
    </w:p>
    <w:p w14:paraId="63BD951B" w14:textId="77777777" w:rsidR="00BC0C3B" w:rsidRPr="0062553C" w:rsidRDefault="00BC0C3B" w:rsidP="00BC0C3B">
      <w:pPr>
        <w:jc w:val="both"/>
        <w:rPr>
          <w:b/>
          <w:sz w:val="20"/>
          <w:szCs w:val="20"/>
          <w:lang w:val="en-AU"/>
        </w:rPr>
      </w:pPr>
    </w:p>
    <w:p w14:paraId="63BD951C" w14:textId="77777777" w:rsidR="00BC0C3B" w:rsidRPr="0062553C" w:rsidRDefault="00BC0C3B" w:rsidP="00BC0C3B">
      <w:pPr>
        <w:ind w:left="2410" w:hanging="2410"/>
        <w:jc w:val="both"/>
        <w:rPr>
          <w:sz w:val="20"/>
          <w:szCs w:val="20"/>
          <w:lang w:val="en-AU"/>
        </w:rPr>
      </w:pPr>
      <w:r w:rsidRPr="0062553C">
        <w:rPr>
          <w:b/>
          <w:sz w:val="20"/>
          <w:szCs w:val="20"/>
          <w:lang w:val="en-AU"/>
        </w:rPr>
        <w:t>Syllabus:</w:t>
      </w:r>
      <w:r w:rsidRPr="0062553C">
        <w:rPr>
          <w:sz w:val="20"/>
          <w:szCs w:val="20"/>
          <w:lang w:val="en-AU"/>
        </w:rPr>
        <w:tab/>
      </w:r>
    </w:p>
    <w:p w14:paraId="63BD951D" w14:textId="77777777" w:rsidR="00BC0C3B" w:rsidRPr="0062553C" w:rsidRDefault="00BC0C3B" w:rsidP="00BC0C3B">
      <w:pPr>
        <w:ind w:left="567"/>
        <w:jc w:val="both"/>
        <w:rPr>
          <w:sz w:val="20"/>
          <w:szCs w:val="20"/>
          <w:lang w:val="en-AU"/>
        </w:rPr>
      </w:pPr>
      <w:r w:rsidRPr="0062553C">
        <w:rPr>
          <w:sz w:val="20"/>
          <w:szCs w:val="20"/>
          <w:lang w:val="en-AU"/>
        </w:rPr>
        <w:t>Von Neumann architecture, milestones in computer architecture.  Mother board and contents. CPU organisation; memory:- cache, main secondary.  Arithmetic and logical units.  Control of processing, memory management. Input, output, terminals, modems, mice, printers, font sets. Bus architecture, examples of bus systems, examples of modem chips, interfacing, interrupts. Basic diagnostics and fault finding for microcomputers. Networking and communications, protocols, reliability, costs, interfaces, multiplexors’. Data communication, network hardware.</w:t>
      </w:r>
    </w:p>
    <w:p w14:paraId="63BD951E" w14:textId="77777777" w:rsidR="00BC0C3B" w:rsidRPr="0062553C" w:rsidRDefault="00BC0C3B" w:rsidP="00BC0C3B">
      <w:pPr>
        <w:jc w:val="both"/>
        <w:rPr>
          <w:b/>
          <w:sz w:val="20"/>
          <w:szCs w:val="20"/>
          <w:lang w:val="en-AU"/>
        </w:rPr>
      </w:pPr>
    </w:p>
    <w:p w14:paraId="63BD951F" w14:textId="77777777" w:rsidR="00BC0C3B" w:rsidRPr="0062553C" w:rsidRDefault="00BC0C3B" w:rsidP="00BC0C3B">
      <w:pPr>
        <w:ind w:left="1701" w:hanging="1701"/>
        <w:jc w:val="both"/>
        <w:rPr>
          <w:sz w:val="20"/>
          <w:szCs w:val="20"/>
          <w:lang w:val="en-AU"/>
        </w:rPr>
      </w:pPr>
      <w:r w:rsidRPr="0062553C">
        <w:rPr>
          <w:b/>
          <w:sz w:val="20"/>
          <w:szCs w:val="20"/>
          <w:lang w:val="en-AU"/>
        </w:rPr>
        <w:t>Textbook:</w:t>
      </w:r>
      <w:r w:rsidRPr="0062553C">
        <w:rPr>
          <w:sz w:val="20"/>
          <w:szCs w:val="20"/>
          <w:lang w:val="en-AU"/>
        </w:rPr>
        <w:tab/>
      </w:r>
    </w:p>
    <w:p w14:paraId="63BD9520" w14:textId="77777777" w:rsidR="00BC0C3B" w:rsidRPr="0062553C" w:rsidRDefault="00BC0C3B" w:rsidP="00BC0C3B">
      <w:pPr>
        <w:ind w:left="567"/>
        <w:jc w:val="both"/>
        <w:rPr>
          <w:sz w:val="20"/>
          <w:szCs w:val="20"/>
          <w:lang w:val="en-AU"/>
        </w:rPr>
      </w:pPr>
      <w:r w:rsidRPr="0062553C">
        <w:rPr>
          <w:sz w:val="20"/>
          <w:szCs w:val="20"/>
          <w:lang w:val="en-AU"/>
        </w:rPr>
        <w:t>Tanenbaum&amp; Austin, Structured Computer Organisation, Prentice Hall, 6</w:t>
      </w:r>
      <w:r w:rsidRPr="0062553C">
        <w:rPr>
          <w:sz w:val="20"/>
          <w:szCs w:val="20"/>
          <w:vertAlign w:val="superscript"/>
          <w:lang w:val="en-AU"/>
        </w:rPr>
        <w:t>th</w:t>
      </w:r>
      <w:r w:rsidRPr="0062553C">
        <w:rPr>
          <w:sz w:val="20"/>
          <w:szCs w:val="20"/>
          <w:lang w:val="en-AU"/>
        </w:rPr>
        <w:t xml:space="preserve"> Ed., (2013).</w:t>
      </w:r>
    </w:p>
    <w:p w14:paraId="63BD9521" w14:textId="77777777" w:rsidR="00BC0C3B" w:rsidRPr="0062553C" w:rsidRDefault="00BC0C3B" w:rsidP="00BC0C3B">
      <w:pPr>
        <w:ind w:left="1701" w:hanging="1701"/>
        <w:jc w:val="both"/>
        <w:rPr>
          <w:sz w:val="20"/>
          <w:szCs w:val="20"/>
          <w:lang w:val="en-AU"/>
        </w:rPr>
      </w:pPr>
    </w:p>
    <w:p w14:paraId="63BD9522" w14:textId="77777777" w:rsidR="00BC0C3B" w:rsidRPr="0062553C" w:rsidRDefault="00BC0C3B" w:rsidP="00BC0C3B">
      <w:pPr>
        <w:ind w:left="1701" w:hanging="1701"/>
        <w:jc w:val="both"/>
        <w:rPr>
          <w:sz w:val="20"/>
          <w:szCs w:val="20"/>
          <w:lang w:val="en-AU"/>
        </w:rPr>
      </w:pPr>
      <w:r w:rsidRPr="0062553C">
        <w:rPr>
          <w:b/>
          <w:sz w:val="20"/>
          <w:szCs w:val="20"/>
          <w:lang w:val="en-AU"/>
        </w:rPr>
        <w:t>Assessment:</w:t>
      </w:r>
      <w:r w:rsidRPr="0062553C">
        <w:rPr>
          <w:sz w:val="20"/>
          <w:szCs w:val="20"/>
          <w:lang w:val="en-AU"/>
        </w:rPr>
        <w:tab/>
      </w:r>
    </w:p>
    <w:p w14:paraId="63BD9523" w14:textId="77777777" w:rsidR="00BC0C3B" w:rsidRPr="0062553C" w:rsidRDefault="00BC0C3B" w:rsidP="00BC0C3B">
      <w:pPr>
        <w:ind w:left="2268" w:hanging="1701"/>
        <w:jc w:val="both"/>
        <w:rPr>
          <w:sz w:val="20"/>
          <w:szCs w:val="20"/>
          <w:lang w:val="en-AU"/>
        </w:rPr>
      </w:pPr>
      <w:r w:rsidRPr="0062553C">
        <w:rPr>
          <w:sz w:val="20"/>
          <w:szCs w:val="20"/>
          <w:lang w:val="en-AU"/>
        </w:rPr>
        <w:t>Continuous Assessment:</w:t>
      </w:r>
      <w:r w:rsidRPr="0062553C">
        <w:rPr>
          <w:sz w:val="20"/>
          <w:szCs w:val="20"/>
          <w:lang w:val="en-AU"/>
        </w:rPr>
        <w:tab/>
        <w:t>50%</w:t>
      </w:r>
    </w:p>
    <w:p w14:paraId="63BD9524" w14:textId="77777777" w:rsidR="00BC0C3B" w:rsidRPr="0062553C" w:rsidRDefault="00BC0C3B" w:rsidP="00BC0C3B">
      <w:pPr>
        <w:ind w:left="2268" w:hanging="1701"/>
        <w:jc w:val="both"/>
        <w:rPr>
          <w:sz w:val="20"/>
          <w:szCs w:val="20"/>
          <w:lang w:val="en-AU"/>
        </w:rPr>
      </w:pPr>
      <w:r w:rsidRPr="0062553C">
        <w:rPr>
          <w:sz w:val="20"/>
          <w:szCs w:val="20"/>
          <w:lang w:val="en-AU"/>
        </w:rPr>
        <w:t>Examination:</w:t>
      </w:r>
      <w:r w:rsidRPr="0062553C">
        <w:rPr>
          <w:sz w:val="20"/>
          <w:szCs w:val="20"/>
          <w:lang w:val="en-AU"/>
        </w:rPr>
        <w:tab/>
      </w:r>
      <w:r w:rsidRPr="0062553C">
        <w:rPr>
          <w:sz w:val="20"/>
          <w:szCs w:val="20"/>
          <w:lang w:val="en-AU"/>
        </w:rPr>
        <w:tab/>
      </w:r>
      <w:r w:rsidRPr="0062553C">
        <w:rPr>
          <w:sz w:val="20"/>
          <w:szCs w:val="20"/>
          <w:lang w:val="en-AU"/>
        </w:rPr>
        <w:tab/>
        <w:t>50%</w:t>
      </w:r>
    </w:p>
    <w:p w14:paraId="63BD9525" w14:textId="77777777" w:rsidR="00BC0C3B" w:rsidRPr="0062553C" w:rsidRDefault="00BC0C3B">
      <w:pPr>
        <w:jc w:val="both"/>
        <w:rPr>
          <w:sz w:val="20"/>
          <w:lang w:val="en-AU" w:eastAsia="ar-SA"/>
        </w:rPr>
      </w:pPr>
    </w:p>
    <w:p w14:paraId="63BD9526" w14:textId="77777777" w:rsidR="00D826AA" w:rsidRPr="0062553C" w:rsidRDefault="00D826AA">
      <w:pPr>
        <w:jc w:val="both"/>
        <w:rPr>
          <w:sz w:val="20"/>
          <w:lang w:val="en-AU" w:eastAsia="ar-SA"/>
        </w:rPr>
      </w:pPr>
    </w:p>
    <w:p w14:paraId="63BD9527" w14:textId="77777777" w:rsidR="00D826AA" w:rsidRPr="0062553C" w:rsidRDefault="00D826AA">
      <w:pPr>
        <w:jc w:val="both"/>
        <w:rPr>
          <w:b/>
          <w:sz w:val="20"/>
          <w:lang w:val="en-AU" w:eastAsia="ar-SA"/>
        </w:rPr>
      </w:pPr>
      <w:r w:rsidRPr="0062553C">
        <w:rPr>
          <w:b/>
          <w:sz w:val="20"/>
          <w:lang w:val="en-AU" w:eastAsia="ar-SA"/>
        </w:rPr>
        <w:t>EE 351:</w:t>
      </w:r>
      <w:r w:rsidRPr="0062553C">
        <w:rPr>
          <w:b/>
          <w:sz w:val="20"/>
          <w:lang w:val="en-AU" w:eastAsia="ar-SA"/>
        </w:rPr>
        <w:tab/>
        <w:t xml:space="preserve">  ELECTRICAL MACHINES II</w:t>
      </w:r>
    </w:p>
    <w:p w14:paraId="63BD9528" w14:textId="77777777" w:rsidR="00741023" w:rsidRPr="0062553C" w:rsidRDefault="00741023" w:rsidP="00741023">
      <w:pPr>
        <w:jc w:val="both"/>
        <w:rPr>
          <w:rFonts w:ascii="Courier New" w:hAnsi="Courier New" w:cs="Courier New"/>
          <w:b/>
          <w:sz w:val="20"/>
          <w:lang w:val="en-AU" w:eastAsia="ar-SA"/>
        </w:rPr>
      </w:pPr>
    </w:p>
    <w:p w14:paraId="63BD9529" w14:textId="77777777" w:rsidR="00741023" w:rsidRPr="00FC0E30" w:rsidRDefault="00741023" w:rsidP="00FC0E30">
      <w:pPr>
        <w:tabs>
          <w:tab w:val="left" w:pos="1595"/>
        </w:tabs>
        <w:rPr>
          <w:b/>
          <w:sz w:val="20"/>
          <w:szCs w:val="20"/>
          <w:lang w:val="en-AU"/>
        </w:rPr>
      </w:pPr>
      <w:r w:rsidRPr="00FC0E30">
        <w:rPr>
          <w:b/>
          <w:sz w:val="20"/>
          <w:szCs w:val="20"/>
          <w:lang w:val="en-AU"/>
        </w:rPr>
        <w:t xml:space="preserve">Lecture hours per week: </w:t>
      </w:r>
      <w:r w:rsidRPr="00FC0E30">
        <w:rPr>
          <w:b/>
          <w:sz w:val="20"/>
          <w:szCs w:val="20"/>
          <w:lang w:val="en-AU"/>
        </w:rPr>
        <w:tab/>
      </w:r>
      <w:r w:rsidRPr="00FC0E30">
        <w:rPr>
          <w:b/>
          <w:sz w:val="20"/>
          <w:szCs w:val="20"/>
          <w:lang w:val="en-AU"/>
        </w:rPr>
        <w:tab/>
      </w:r>
      <w:r w:rsidR="00FC0E30">
        <w:rPr>
          <w:b/>
          <w:sz w:val="20"/>
          <w:szCs w:val="20"/>
          <w:lang w:val="en-AU"/>
        </w:rPr>
        <w:tab/>
      </w:r>
      <w:r w:rsidRPr="00FC0E30">
        <w:rPr>
          <w:b/>
          <w:sz w:val="20"/>
          <w:szCs w:val="20"/>
          <w:lang w:val="en-AU"/>
        </w:rPr>
        <w:t>3</w:t>
      </w:r>
    </w:p>
    <w:p w14:paraId="63BD952A" w14:textId="77777777" w:rsidR="00741023" w:rsidRPr="00FC0E30" w:rsidRDefault="00741023" w:rsidP="00FC0E30">
      <w:pPr>
        <w:jc w:val="both"/>
        <w:rPr>
          <w:b/>
          <w:sz w:val="20"/>
          <w:szCs w:val="20"/>
          <w:lang w:val="en-AU"/>
        </w:rPr>
      </w:pPr>
      <w:r w:rsidRPr="00FC0E30">
        <w:rPr>
          <w:b/>
          <w:sz w:val="20"/>
          <w:szCs w:val="20"/>
          <w:lang w:val="en-AU"/>
        </w:rPr>
        <w:t xml:space="preserve">Tutorial hours per week: </w:t>
      </w:r>
      <w:r w:rsidRPr="00FC0E30">
        <w:rPr>
          <w:b/>
          <w:sz w:val="20"/>
          <w:szCs w:val="20"/>
          <w:lang w:val="en-AU"/>
        </w:rPr>
        <w:tab/>
      </w:r>
      <w:r w:rsidRPr="00FC0E30">
        <w:rPr>
          <w:b/>
          <w:sz w:val="20"/>
          <w:szCs w:val="20"/>
          <w:lang w:val="en-AU"/>
        </w:rPr>
        <w:tab/>
      </w:r>
    </w:p>
    <w:p w14:paraId="63BD952B" w14:textId="77777777" w:rsidR="00741023" w:rsidRPr="00FC0E30" w:rsidRDefault="00741023" w:rsidP="00FC0E30">
      <w:pPr>
        <w:tabs>
          <w:tab w:val="left" w:pos="1595"/>
        </w:tabs>
        <w:rPr>
          <w:b/>
          <w:sz w:val="20"/>
          <w:szCs w:val="20"/>
          <w:lang w:val="en-AU"/>
        </w:rPr>
      </w:pPr>
      <w:r w:rsidRPr="00FC0E30">
        <w:rPr>
          <w:b/>
          <w:sz w:val="20"/>
          <w:szCs w:val="20"/>
          <w:lang w:val="en-AU"/>
        </w:rPr>
        <w:t xml:space="preserve">Laboratory hours per week: </w:t>
      </w:r>
      <w:r w:rsidRPr="00FC0E30">
        <w:rPr>
          <w:b/>
          <w:sz w:val="20"/>
          <w:szCs w:val="20"/>
          <w:lang w:val="en-AU"/>
        </w:rPr>
        <w:tab/>
      </w:r>
      <w:r w:rsidR="007148C0" w:rsidRPr="00FC0E30">
        <w:rPr>
          <w:b/>
          <w:sz w:val="20"/>
          <w:szCs w:val="20"/>
          <w:lang w:val="en-AU"/>
        </w:rPr>
        <w:tab/>
      </w:r>
      <w:r w:rsidRPr="00FC0E30">
        <w:rPr>
          <w:b/>
          <w:sz w:val="20"/>
          <w:szCs w:val="20"/>
          <w:lang w:val="en-AU"/>
        </w:rPr>
        <w:t xml:space="preserve">1 </w:t>
      </w:r>
    </w:p>
    <w:p w14:paraId="63BD952C" w14:textId="77777777" w:rsidR="00741023" w:rsidRPr="0062553C" w:rsidRDefault="00741023" w:rsidP="00741023">
      <w:pPr>
        <w:jc w:val="both"/>
        <w:rPr>
          <w:b/>
          <w:sz w:val="20"/>
          <w:szCs w:val="20"/>
          <w:lang w:val="en-AU"/>
        </w:rPr>
      </w:pPr>
    </w:p>
    <w:p w14:paraId="63BD952D" w14:textId="77777777" w:rsidR="007148C0" w:rsidRDefault="00C21800" w:rsidP="007148C0">
      <w:pPr>
        <w:jc w:val="both"/>
        <w:rPr>
          <w:b/>
          <w:sz w:val="20"/>
          <w:szCs w:val="20"/>
        </w:rPr>
      </w:pPr>
      <w:r>
        <w:rPr>
          <w:b/>
          <w:sz w:val="20"/>
          <w:szCs w:val="20"/>
        </w:rPr>
        <w:t>Credits:</w:t>
      </w:r>
      <w:r>
        <w:rPr>
          <w:b/>
          <w:sz w:val="20"/>
          <w:szCs w:val="20"/>
        </w:rPr>
        <w:tab/>
      </w:r>
      <w:r w:rsidR="007148C0">
        <w:rPr>
          <w:b/>
          <w:sz w:val="20"/>
          <w:szCs w:val="20"/>
          <w:lang w:val="en-GB"/>
        </w:rPr>
        <w:tab/>
      </w:r>
      <w:r w:rsidR="007148C0">
        <w:rPr>
          <w:b/>
          <w:sz w:val="20"/>
          <w:szCs w:val="20"/>
          <w:lang w:val="en-GB"/>
        </w:rPr>
        <w:tab/>
      </w:r>
      <w:r w:rsidR="007148C0">
        <w:rPr>
          <w:b/>
          <w:sz w:val="20"/>
          <w:szCs w:val="20"/>
          <w:lang w:val="en-GB"/>
        </w:rPr>
        <w:tab/>
      </w:r>
      <w:r w:rsidR="007148C0">
        <w:rPr>
          <w:b/>
          <w:sz w:val="20"/>
          <w:szCs w:val="20"/>
          <w:lang w:val="en-GB"/>
        </w:rPr>
        <w:tab/>
        <w:t>15</w:t>
      </w:r>
    </w:p>
    <w:p w14:paraId="63BD952E" w14:textId="77777777" w:rsidR="00741023" w:rsidRPr="0062553C" w:rsidRDefault="00741023" w:rsidP="00741023">
      <w:pPr>
        <w:jc w:val="both"/>
        <w:rPr>
          <w:b/>
          <w:sz w:val="20"/>
          <w:lang w:val="en-AU" w:eastAsia="ar-SA"/>
        </w:rPr>
      </w:pPr>
      <w:r w:rsidRPr="0062553C">
        <w:rPr>
          <w:b/>
          <w:sz w:val="20"/>
          <w:lang w:val="en-AU" w:eastAsia="ar-SA"/>
        </w:rPr>
        <w:tab/>
      </w:r>
      <w:r w:rsidRPr="0062553C">
        <w:rPr>
          <w:b/>
          <w:sz w:val="20"/>
          <w:lang w:val="en-AU" w:eastAsia="ar-SA"/>
        </w:rPr>
        <w:tab/>
      </w:r>
      <w:r w:rsidRPr="0062553C">
        <w:rPr>
          <w:b/>
          <w:sz w:val="20"/>
          <w:lang w:val="en-AU" w:eastAsia="ar-SA"/>
        </w:rPr>
        <w:tab/>
      </w:r>
      <w:r w:rsidRPr="0062553C">
        <w:rPr>
          <w:b/>
          <w:sz w:val="20"/>
          <w:lang w:val="en-AU" w:eastAsia="ar-SA"/>
        </w:rPr>
        <w:tab/>
      </w:r>
      <w:r w:rsidRPr="0062553C">
        <w:rPr>
          <w:b/>
          <w:sz w:val="20"/>
          <w:lang w:val="en-AU" w:eastAsia="ar-SA"/>
        </w:rPr>
        <w:tab/>
      </w:r>
    </w:p>
    <w:p w14:paraId="63BD952F" w14:textId="77777777" w:rsidR="00741023" w:rsidRPr="0062553C" w:rsidRDefault="00741023" w:rsidP="00741023">
      <w:pPr>
        <w:jc w:val="both"/>
        <w:rPr>
          <w:sz w:val="20"/>
          <w:lang w:val="en-AU" w:eastAsia="ar-SA"/>
        </w:rPr>
      </w:pPr>
      <w:r w:rsidRPr="0062553C">
        <w:rPr>
          <w:b/>
          <w:sz w:val="20"/>
          <w:lang w:val="en-AU" w:eastAsia="ar-SA"/>
        </w:rPr>
        <w:lastRenderedPageBreak/>
        <w:t>Learning Outcomes</w:t>
      </w:r>
      <w:r w:rsidRPr="0062553C">
        <w:rPr>
          <w:sz w:val="20"/>
          <w:lang w:val="en-AU" w:eastAsia="ar-SA"/>
        </w:rPr>
        <w:t>:</w:t>
      </w:r>
    </w:p>
    <w:p w14:paraId="63BD9530" w14:textId="77777777" w:rsidR="00741023" w:rsidRPr="0062553C" w:rsidRDefault="00741023" w:rsidP="00741023">
      <w:pPr>
        <w:jc w:val="both"/>
        <w:rPr>
          <w:sz w:val="20"/>
          <w:lang w:val="en-AU" w:eastAsia="ar-SA"/>
        </w:rPr>
      </w:pPr>
      <w:r w:rsidRPr="0062553C">
        <w:rPr>
          <w:sz w:val="20"/>
          <w:lang w:val="en-AU" w:eastAsia="ar-SA"/>
        </w:rPr>
        <w:t>On completion ofthis subject, students should be able to:-</w:t>
      </w:r>
    </w:p>
    <w:p w14:paraId="63BD9531" w14:textId="77777777" w:rsidR="00741023" w:rsidRPr="0062553C" w:rsidRDefault="00741023" w:rsidP="00741023">
      <w:pPr>
        <w:ind w:left="426" w:hanging="426"/>
        <w:jc w:val="both"/>
        <w:rPr>
          <w:sz w:val="20"/>
          <w:lang w:val="en-AU" w:eastAsia="ar-SA"/>
        </w:rPr>
      </w:pPr>
      <w:r w:rsidRPr="0062553C">
        <w:rPr>
          <w:sz w:val="20"/>
          <w:lang w:val="en-AU" w:eastAsia="ar-SA"/>
        </w:rPr>
        <w:t>1.</w:t>
      </w:r>
      <w:r w:rsidRPr="0062553C">
        <w:rPr>
          <w:sz w:val="20"/>
          <w:lang w:val="en-AU" w:eastAsia="ar-SA"/>
        </w:rPr>
        <w:tab/>
        <w:t>Understand the concept of rotating magnetic field produced by 2-phase and 3-phase currents.</w:t>
      </w:r>
    </w:p>
    <w:p w14:paraId="63BD9532" w14:textId="77777777" w:rsidR="00741023" w:rsidRPr="0062553C" w:rsidRDefault="00741023" w:rsidP="00741023">
      <w:pPr>
        <w:ind w:left="426" w:hanging="426"/>
        <w:jc w:val="both"/>
        <w:rPr>
          <w:sz w:val="20"/>
          <w:lang w:val="en-AU" w:eastAsia="ar-SA"/>
        </w:rPr>
      </w:pPr>
      <w:r w:rsidRPr="0062553C">
        <w:rPr>
          <w:sz w:val="20"/>
          <w:lang w:val="en-AU" w:eastAsia="ar-SA"/>
        </w:rPr>
        <w:t>2.</w:t>
      </w:r>
      <w:r w:rsidRPr="0062553C">
        <w:rPr>
          <w:sz w:val="20"/>
          <w:lang w:val="en-AU" w:eastAsia="ar-SA"/>
        </w:rPr>
        <w:tab/>
        <w:t>Know the constructional details of cylindrical rotor and salient pole synchronous machines.</w:t>
      </w:r>
    </w:p>
    <w:p w14:paraId="63BD9533" w14:textId="77777777" w:rsidR="00741023" w:rsidRPr="0062553C" w:rsidRDefault="00741023" w:rsidP="00741023">
      <w:pPr>
        <w:ind w:left="426" w:hanging="426"/>
        <w:jc w:val="both"/>
        <w:rPr>
          <w:sz w:val="20"/>
          <w:lang w:val="en-AU" w:eastAsia="ar-SA"/>
        </w:rPr>
      </w:pPr>
      <w:r w:rsidRPr="0062553C">
        <w:rPr>
          <w:sz w:val="20"/>
          <w:lang w:val="en-AU" w:eastAsia="ar-SA"/>
        </w:rPr>
        <w:t>3.</w:t>
      </w:r>
      <w:r w:rsidRPr="0062553C">
        <w:rPr>
          <w:sz w:val="20"/>
          <w:lang w:val="en-AU" w:eastAsia="ar-SA"/>
        </w:rPr>
        <w:tab/>
        <w:t>Solve problems using the simple equivalent circuit of the synchronous machine.</w:t>
      </w:r>
    </w:p>
    <w:p w14:paraId="63BD9534" w14:textId="77777777" w:rsidR="00741023" w:rsidRPr="0062553C" w:rsidRDefault="00741023" w:rsidP="00741023">
      <w:pPr>
        <w:ind w:left="426" w:hanging="426"/>
        <w:jc w:val="both"/>
        <w:rPr>
          <w:sz w:val="20"/>
          <w:lang w:val="en-AU" w:eastAsia="ar-SA"/>
        </w:rPr>
      </w:pPr>
      <w:r w:rsidRPr="0062553C">
        <w:rPr>
          <w:sz w:val="20"/>
          <w:lang w:val="en-AU" w:eastAsia="ar-SA"/>
        </w:rPr>
        <w:t>4.</w:t>
      </w:r>
      <w:r w:rsidRPr="0062553C">
        <w:rPr>
          <w:sz w:val="20"/>
          <w:lang w:val="en-AU" w:eastAsia="ar-SA"/>
        </w:rPr>
        <w:tab/>
        <w:t>Draw the phasor diagram of the synchronous machine operating as a motor or generator at lagging, leading and unity power factors respectively.</w:t>
      </w:r>
    </w:p>
    <w:p w14:paraId="63BD9535" w14:textId="77777777" w:rsidR="00741023" w:rsidRPr="0062553C" w:rsidRDefault="00741023" w:rsidP="00741023">
      <w:pPr>
        <w:ind w:left="426" w:hanging="426"/>
        <w:jc w:val="both"/>
        <w:rPr>
          <w:sz w:val="20"/>
          <w:lang w:val="en-AU" w:eastAsia="ar-SA"/>
        </w:rPr>
      </w:pPr>
      <w:r w:rsidRPr="0062553C">
        <w:rPr>
          <w:sz w:val="20"/>
          <w:lang w:val="en-AU" w:eastAsia="ar-SA"/>
        </w:rPr>
        <w:t>5.</w:t>
      </w:r>
      <w:r w:rsidRPr="0062553C">
        <w:rPr>
          <w:sz w:val="20"/>
          <w:lang w:val="en-AU" w:eastAsia="ar-SA"/>
        </w:rPr>
        <w:tab/>
        <w:t>Evaluate the synchronous impedance and short circuit ratio of the machine from the open-circuit and short-circuit tests.</w:t>
      </w:r>
    </w:p>
    <w:p w14:paraId="63BD9536" w14:textId="77777777" w:rsidR="00741023" w:rsidRPr="0062553C" w:rsidRDefault="00741023" w:rsidP="00741023">
      <w:pPr>
        <w:ind w:left="426" w:hanging="426"/>
        <w:jc w:val="both"/>
        <w:rPr>
          <w:sz w:val="20"/>
          <w:lang w:val="en-AU" w:eastAsia="ar-SA"/>
        </w:rPr>
      </w:pPr>
      <w:r w:rsidRPr="0062553C">
        <w:rPr>
          <w:sz w:val="20"/>
          <w:lang w:val="en-AU" w:eastAsia="ar-SA"/>
        </w:rPr>
        <w:t>6.</w:t>
      </w:r>
      <w:r w:rsidRPr="0062553C">
        <w:rPr>
          <w:sz w:val="20"/>
          <w:lang w:val="en-AU" w:eastAsia="ar-SA"/>
        </w:rPr>
        <w:tab/>
        <w:t>Develop the power-angle equation of the synchronous machine, and to determine its maximum power limit.</w:t>
      </w:r>
    </w:p>
    <w:p w14:paraId="63BD9537" w14:textId="77777777" w:rsidR="00741023" w:rsidRPr="0062553C" w:rsidRDefault="00741023" w:rsidP="00741023">
      <w:pPr>
        <w:ind w:left="426" w:hanging="426"/>
        <w:jc w:val="both"/>
        <w:rPr>
          <w:sz w:val="20"/>
          <w:lang w:val="en-AU" w:eastAsia="ar-SA"/>
        </w:rPr>
      </w:pPr>
      <w:r w:rsidRPr="0062553C">
        <w:rPr>
          <w:sz w:val="20"/>
          <w:lang w:val="en-AU" w:eastAsia="ar-SA"/>
        </w:rPr>
        <w:t>7.</w:t>
      </w:r>
      <w:r w:rsidRPr="0062553C">
        <w:rPr>
          <w:sz w:val="20"/>
          <w:lang w:val="en-AU" w:eastAsia="ar-SA"/>
        </w:rPr>
        <w:tab/>
        <w:t>Draw the phasor diagram and develop the power-angle relations of a salient-pole machine using the two-reaction theory.</w:t>
      </w:r>
    </w:p>
    <w:p w14:paraId="63BD9538" w14:textId="77777777" w:rsidR="00741023" w:rsidRPr="0062553C" w:rsidRDefault="00741023" w:rsidP="00741023">
      <w:pPr>
        <w:ind w:left="426" w:hanging="426"/>
        <w:jc w:val="both"/>
        <w:rPr>
          <w:sz w:val="20"/>
          <w:lang w:val="en-AU" w:eastAsia="ar-SA"/>
        </w:rPr>
      </w:pPr>
      <w:r w:rsidRPr="0062553C">
        <w:rPr>
          <w:sz w:val="20"/>
          <w:lang w:val="en-AU" w:eastAsia="ar-SA"/>
        </w:rPr>
        <w:t>8.</w:t>
      </w:r>
      <w:r w:rsidRPr="0062553C">
        <w:rPr>
          <w:sz w:val="20"/>
          <w:lang w:val="en-AU" w:eastAsia="ar-SA"/>
        </w:rPr>
        <w:tab/>
        <w:t>Know the constructional features of the induction motor.</w:t>
      </w:r>
    </w:p>
    <w:p w14:paraId="63BD9539" w14:textId="77777777" w:rsidR="00741023" w:rsidRPr="0062553C" w:rsidRDefault="00741023" w:rsidP="00741023">
      <w:pPr>
        <w:ind w:left="426" w:hanging="426"/>
        <w:jc w:val="both"/>
        <w:rPr>
          <w:sz w:val="20"/>
          <w:lang w:val="en-AU" w:eastAsia="ar-SA"/>
        </w:rPr>
      </w:pPr>
      <w:r w:rsidRPr="0062553C">
        <w:rPr>
          <w:sz w:val="20"/>
          <w:lang w:val="en-AU" w:eastAsia="ar-SA"/>
        </w:rPr>
        <w:t>9.</w:t>
      </w:r>
      <w:r w:rsidRPr="0062553C">
        <w:rPr>
          <w:sz w:val="20"/>
          <w:lang w:val="en-AU" w:eastAsia="ar-SA"/>
        </w:rPr>
        <w:tab/>
        <w:t>Solve problems on induction motor based on its equivalent circuit and phasor diagram.</w:t>
      </w:r>
    </w:p>
    <w:p w14:paraId="63BD953A" w14:textId="77777777" w:rsidR="00741023" w:rsidRPr="0062553C" w:rsidRDefault="00741023" w:rsidP="00741023">
      <w:pPr>
        <w:ind w:left="426" w:hanging="426"/>
        <w:jc w:val="both"/>
        <w:rPr>
          <w:sz w:val="20"/>
          <w:lang w:val="en-AU" w:eastAsia="ar-SA"/>
        </w:rPr>
      </w:pPr>
      <w:r w:rsidRPr="0062553C">
        <w:rPr>
          <w:sz w:val="20"/>
          <w:lang w:val="en-AU" w:eastAsia="ar-SA"/>
        </w:rPr>
        <w:t>10.</w:t>
      </w:r>
      <w:r w:rsidRPr="0062553C">
        <w:rPr>
          <w:sz w:val="20"/>
          <w:lang w:val="en-AU" w:eastAsia="ar-SA"/>
        </w:rPr>
        <w:tab/>
        <w:t>Establish the relationship; rotor input: copper loss: output 1:s:(1-s).</w:t>
      </w:r>
    </w:p>
    <w:p w14:paraId="63BD953B" w14:textId="77777777" w:rsidR="00741023" w:rsidRPr="0062553C" w:rsidRDefault="00741023" w:rsidP="00741023">
      <w:pPr>
        <w:ind w:left="426" w:hanging="426"/>
        <w:jc w:val="both"/>
        <w:rPr>
          <w:sz w:val="20"/>
          <w:lang w:val="en-AU" w:eastAsia="ar-SA"/>
        </w:rPr>
      </w:pPr>
      <w:r w:rsidRPr="0062553C">
        <w:rPr>
          <w:sz w:val="20"/>
          <w:lang w:val="en-AU" w:eastAsia="ar-SA"/>
        </w:rPr>
        <w:t>11.</w:t>
      </w:r>
      <w:r w:rsidRPr="0062553C">
        <w:rPr>
          <w:sz w:val="20"/>
          <w:lang w:val="en-AU" w:eastAsia="ar-SA"/>
        </w:rPr>
        <w:tab/>
        <w:t>Discuss the torque-speed curve, determine the maximum torque, and the slip at which it occurs, and the effect of rotor resistance on torque-speed characteristic.</w:t>
      </w:r>
    </w:p>
    <w:p w14:paraId="63BD953C" w14:textId="77777777" w:rsidR="00741023" w:rsidRPr="0062553C" w:rsidRDefault="00741023" w:rsidP="00741023">
      <w:pPr>
        <w:ind w:left="426" w:hanging="426"/>
        <w:jc w:val="both"/>
        <w:rPr>
          <w:sz w:val="20"/>
          <w:lang w:val="en-AU" w:eastAsia="ar-SA"/>
        </w:rPr>
      </w:pPr>
      <w:r w:rsidRPr="0062553C">
        <w:rPr>
          <w:sz w:val="20"/>
          <w:lang w:val="en-AU" w:eastAsia="ar-SA"/>
        </w:rPr>
        <w:t>12.</w:t>
      </w:r>
      <w:r w:rsidRPr="0062553C">
        <w:rPr>
          <w:sz w:val="20"/>
          <w:lang w:val="en-AU" w:eastAsia="ar-SA"/>
        </w:rPr>
        <w:tab/>
        <w:t>Determine the effects of star-delta, auto-transformer, and rotor-resistance starters on starting torque and starting current of the induction motor.</w:t>
      </w:r>
    </w:p>
    <w:p w14:paraId="63BD953D" w14:textId="77777777" w:rsidR="00741023" w:rsidRPr="0062553C" w:rsidRDefault="00741023" w:rsidP="00741023">
      <w:pPr>
        <w:ind w:left="426" w:hanging="426"/>
        <w:jc w:val="both"/>
        <w:rPr>
          <w:sz w:val="20"/>
          <w:lang w:val="en-AU" w:eastAsia="ar-SA"/>
        </w:rPr>
      </w:pPr>
      <w:r w:rsidRPr="0062553C">
        <w:rPr>
          <w:sz w:val="20"/>
          <w:lang w:val="en-AU" w:eastAsia="ar-SA"/>
        </w:rPr>
        <w:t>13.</w:t>
      </w:r>
      <w:r w:rsidRPr="0062553C">
        <w:rPr>
          <w:sz w:val="20"/>
          <w:lang w:val="en-AU" w:eastAsia="ar-SA"/>
        </w:rPr>
        <w:tab/>
        <w:t>Know the principle of operation of solid state drives for induction motors, e.g., squirrel-cage motor with AC power controller and with inverter.</w:t>
      </w:r>
    </w:p>
    <w:p w14:paraId="63BD953E" w14:textId="77777777" w:rsidR="00741023" w:rsidRPr="0062553C" w:rsidRDefault="00741023" w:rsidP="00741023">
      <w:pPr>
        <w:jc w:val="both"/>
        <w:rPr>
          <w:sz w:val="20"/>
          <w:lang w:val="en-AU" w:eastAsia="ar-SA"/>
        </w:rPr>
      </w:pPr>
    </w:p>
    <w:p w14:paraId="63BD953F" w14:textId="77777777" w:rsidR="00741023" w:rsidRPr="0062553C" w:rsidRDefault="00741023" w:rsidP="00741023">
      <w:pPr>
        <w:jc w:val="both"/>
        <w:rPr>
          <w:sz w:val="20"/>
          <w:lang w:val="en-AU" w:eastAsia="ar-SA"/>
        </w:rPr>
      </w:pPr>
      <w:r w:rsidRPr="0062553C">
        <w:rPr>
          <w:b/>
          <w:sz w:val="20"/>
          <w:lang w:val="en-AU" w:eastAsia="ar-SA"/>
        </w:rPr>
        <w:t>Syllabus:</w:t>
      </w:r>
      <w:r w:rsidRPr="0062553C">
        <w:rPr>
          <w:sz w:val="20"/>
          <w:lang w:val="en-AU" w:eastAsia="ar-SA"/>
        </w:rPr>
        <w:tab/>
      </w:r>
    </w:p>
    <w:p w14:paraId="63BD9540" w14:textId="77777777" w:rsidR="00741023" w:rsidRPr="0062553C" w:rsidRDefault="00741023" w:rsidP="00741023">
      <w:pPr>
        <w:jc w:val="both"/>
        <w:rPr>
          <w:sz w:val="20"/>
          <w:lang w:val="en-AU" w:eastAsia="ar-SA"/>
        </w:rPr>
      </w:pPr>
      <w:r w:rsidRPr="0062553C">
        <w:rPr>
          <w:b/>
          <w:sz w:val="20"/>
          <w:lang w:val="en-AU" w:eastAsia="ar-SA"/>
        </w:rPr>
        <w:t>The Three-Phase Synchronous Machine:</w:t>
      </w:r>
      <w:r w:rsidRPr="0062553C">
        <w:rPr>
          <w:sz w:val="20"/>
          <w:lang w:val="en-AU" w:eastAsia="ar-SA"/>
        </w:rPr>
        <w:t xml:space="preserve"> Constructional type, rotating magnetic field, e.m.f. equation including winding pitch and distribution factors. The Three-Phase Synchronous Generator: Winding, generator operation, armature reaction, phasor diagram: o/c, s/c tests, two-axes theory, parallel operation.Short-circuit transients, various </w:t>
      </w:r>
      <w:r w:rsidRPr="0062553C">
        <w:rPr>
          <w:sz w:val="20"/>
          <w:lang w:val="en-AU" w:eastAsia="ar-SA"/>
        </w:rPr>
        <w:lastRenderedPageBreak/>
        <w:t xml:space="preserve">reactances and time constants. The </w:t>
      </w:r>
      <w:r w:rsidRPr="0062553C">
        <w:rPr>
          <w:b/>
          <w:sz w:val="20"/>
          <w:lang w:val="en-AU" w:eastAsia="ar-SA"/>
        </w:rPr>
        <w:t>Three-Phase Synchronous Motor:</w:t>
      </w:r>
      <w:r w:rsidRPr="0062553C">
        <w:rPr>
          <w:sz w:val="20"/>
          <w:lang w:val="en-AU" w:eastAsia="ar-SA"/>
        </w:rPr>
        <w:t xml:space="preserve"> Principle of operation, phasor diagram, starting, V-curves, torque-angle characteristics.</w:t>
      </w:r>
    </w:p>
    <w:p w14:paraId="63BD9541" w14:textId="77777777" w:rsidR="00741023" w:rsidRPr="0062553C" w:rsidRDefault="00741023" w:rsidP="00741023">
      <w:pPr>
        <w:jc w:val="both"/>
        <w:rPr>
          <w:sz w:val="20"/>
          <w:lang w:val="en-AU" w:eastAsia="ar-SA"/>
        </w:rPr>
      </w:pPr>
      <w:r w:rsidRPr="0062553C">
        <w:rPr>
          <w:b/>
          <w:sz w:val="20"/>
          <w:lang w:val="en-AU" w:eastAsia="ar-SA"/>
        </w:rPr>
        <w:t>Fractional KW Motors:</w:t>
      </w:r>
    </w:p>
    <w:p w14:paraId="63BD9542" w14:textId="77777777" w:rsidR="00741023" w:rsidRPr="0062553C" w:rsidRDefault="00741023" w:rsidP="00741023">
      <w:pPr>
        <w:jc w:val="both"/>
        <w:rPr>
          <w:sz w:val="20"/>
          <w:lang w:val="en-AU" w:eastAsia="ar-SA"/>
        </w:rPr>
      </w:pPr>
      <w:r w:rsidRPr="0062553C">
        <w:rPr>
          <w:sz w:val="20"/>
          <w:lang w:val="en-AU" w:eastAsia="ar-SA"/>
        </w:rPr>
        <w:t xml:space="preserve">Single-phase induction motors:Theory and performance, starting methods, split-phase, capacitor start/run; and shaded-pole arrangements and applications, starting and running performance, testing of small motors. </w:t>
      </w:r>
    </w:p>
    <w:p w14:paraId="63BD9543" w14:textId="77777777" w:rsidR="00741023" w:rsidRPr="0062553C" w:rsidRDefault="00741023" w:rsidP="00741023">
      <w:pPr>
        <w:jc w:val="both"/>
        <w:rPr>
          <w:sz w:val="20"/>
          <w:lang w:val="en-AU" w:eastAsia="ar-SA"/>
        </w:rPr>
      </w:pPr>
      <w:r w:rsidRPr="0062553C">
        <w:rPr>
          <w:b/>
          <w:sz w:val="20"/>
          <w:lang w:val="en-AU" w:eastAsia="ar-SA"/>
        </w:rPr>
        <w:t>Induction Motor:</w:t>
      </w:r>
    </w:p>
    <w:p w14:paraId="63BD9544" w14:textId="77777777" w:rsidR="00741023" w:rsidRPr="0062553C" w:rsidRDefault="00741023" w:rsidP="00741023">
      <w:pPr>
        <w:jc w:val="both"/>
        <w:rPr>
          <w:sz w:val="20"/>
          <w:lang w:val="en-AU" w:eastAsia="ar-SA"/>
        </w:rPr>
      </w:pPr>
      <w:r w:rsidRPr="0062553C">
        <w:rPr>
          <w:sz w:val="20"/>
          <w:lang w:val="en-AU" w:eastAsia="ar-SA"/>
        </w:rPr>
        <w:t>Basic theory and construction, windings, phasor diagram and equivalent circuit, torque-speed characteristics, testing, starting and speed control, principle of operation of solid state drives for induction motors, variable speed a.c machines.</w:t>
      </w:r>
    </w:p>
    <w:p w14:paraId="63BD9545" w14:textId="77777777" w:rsidR="00741023" w:rsidRPr="0062553C" w:rsidRDefault="00741023" w:rsidP="00741023">
      <w:pPr>
        <w:jc w:val="both"/>
        <w:rPr>
          <w:sz w:val="20"/>
          <w:lang w:val="en-AU" w:eastAsia="ar-SA"/>
        </w:rPr>
      </w:pPr>
      <w:r w:rsidRPr="0062553C">
        <w:rPr>
          <w:sz w:val="20"/>
          <w:lang w:val="en-AU" w:eastAsia="ar-SA"/>
        </w:rPr>
        <w:t>Practical sessions:6 x 3 hours</w:t>
      </w:r>
    </w:p>
    <w:p w14:paraId="63BD9546" w14:textId="77777777" w:rsidR="00741023" w:rsidRPr="0062553C" w:rsidRDefault="00741023" w:rsidP="00741023">
      <w:pPr>
        <w:jc w:val="both"/>
        <w:rPr>
          <w:sz w:val="20"/>
          <w:lang w:val="en-AU" w:eastAsia="ar-SA"/>
        </w:rPr>
      </w:pPr>
    </w:p>
    <w:p w14:paraId="63BD9547" w14:textId="77777777" w:rsidR="00741023" w:rsidRPr="0062553C" w:rsidRDefault="00741023" w:rsidP="00741023">
      <w:pPr>
        <w:jc w:val="both"/>
        <w:rPr>
          <w:b/>
          <w:sz w:val="20"/>
          <w:lang w:val="en-AU" w:eastAsia="ar-SA"/>
        </w:rPr>
      </w:pPr>
      <w:r w:rsidRPr="0062553C">
        <w:rPr>
          <w:b/>
          <w:sz w:val="20"/>
          <w:lang w:val="en-AU" w:eastAsia="ar-SA"/>
        </w:rPr>
        <w:t xml:space="preserve">Textbooks: </w:t>
      </w:r>
    </w:p>
    <w:p w14:paraId="63BD9548" w14:textId="77777777" w:rsidR="00741023" w:rsidRPr="0062553C" w:rsidRDefault="00741023" w:rsidP="00741023">
      <w:pPr>
        <w:jc w:val="both"/>
        <w:rPr>
          <w:sz w:val="20"/>
          <w:lang w:val="en-AU" w:eastAsia="ar-SA"/>
        </w:rPr>
      </w:pPr>
      <w:r w:rsidRPr="0062553C">
        <w:rPr>
          <w:sz w:val="20"/>
          <w:lang w:val="en-AU" w:eastAsia="ar-SA"/>
        </w:rPr>
        <w:t>Fitzgerald, Kingsley &amp;Umans:Electric Machinery, McGraw Hill, 4th Edition, 1983.</w:t>
      </w:r>
      <w:r w:rsidRPr="0062553C">
        <w:rPr>
          <w:sz w:val="20"/>
          <w:lang w:val="en-AU" w:eastAsia="ar-SA"/>
        </w:rPr>
        <w:tab/>
      </w:r>
    </w:p>
    <w:p w14:paraId="63BD9549" w14:textId="77777777" w:rsidR="00741023" w:rsidRPr="0062553C" w:rsidRDefault="00741023" w:rsidP="00741023">
      <w:pPr>
        <w:jc w:val="both"/>
        <w:rPr>
          <w:sz w:val="20"/>
          <w:lang w:val="en-AU" w:eastAsia="ar-SA"/>
        </w:rPr>
      </w:pPr>
      <w:r w:rsidRPr="0062553C">
        <w:rPr>
          <w:sz w:val="20"/>
          <w:lang w:val="en-AU" w:eastAsia="ar-SA"/>
        </w:rPr>
        <w:t>Slemon, G.R., Electric Machines and Drives, Addison Wesley,1982.</w:t>
      </w:r>
    </w:p>
    <w:p w14:paraId="63BD954A" w14:textId="77777777" w:rsidR="00741023" w:rsidRPr="0062553C" w:rsidRDefault="00741023" w:rsidP="00741023">
      <w:pPr>
        <w:ind w:left="1701" w:hanging="1701"/>
        <w:jc w:val="both"/>
        <w:rPr>
          <w:b/>
          <w:sz w:val="20"/>
          <w:lang w:val="en-AU" w:eastAsia="ar-SA"/>
        </w:rPr>
      </w:pPr>
    </w:p>
    <w:p w14:paraId="63BD954B" w14:textId="77777777" w:rsidR="00741023" w:rsidRPr="0062553C" w:rsidRDefault="00741023" w:rsidP="00741023">
      <w:pPr>
        <w:ind w:left="1701" w:hanging="1701"/>
        <w:jc w:val="both"/>
        <w:rPr>
          <w:sz w:val="20"/>
          <w:lang w:val="en-AU" w:eastAsia="ar-SA"/>
        </w:rPr>
      </w:pPr>
      <w:r w:rsidRPr="0062553C">
        <w:rPr>
          <w:b/>
          <w:sz w:val="20"/>
          <w:lang w:val="en-AU" w:eastAsia="ar-SA"/>
        </w:rPr>
        <w:t>Assessment:</w:t>
      </w:r>
      <w:r w:rsidRPr="0062553C">
        <w:rPr>
          <w:sz w:val="20"/>
          <w:lang w:val="en-AU" w:eastAsia="ar-SA"/>
        </w:rPr>
        <w:tab/>
      </w:r>
    </w:p>
    <w:p w14:paraId="63BD954C" w14:textId="77777777" w:rsidR="00741023" w:rsidRPr="0062553C" w:rsidRDefault="00741023" w:rsidP="00741023">
      <w:pPr>
        <w:ind w:left="1701" w:hanging="1701"/>
        <w:jc w:val="both"/>
        <w:rPr>
          <w:sz w:val="20"/>
          <w:lang w:val="en-AU" w:eastAsia="ar-SA"/>
        </w:rPr>
      </w:pPr>
      <w:r w:rsidRPr="0062553C">
        <w:rPr>
          <w:sz w:val="20"/>
          <w:lang w:val="en-AU" w:eastAsia="ar-SA"/>
        </w:rPr>
        <w:t>Continuous Assessment         - 40%</w:t>
      </w:r>
    </w:p>
    <w:p w14:paraId="63BD954D" w14:textId="77777777" w:rsidR="00741023" w:rsidRPr="0062553C" w:rsidRDefault="00741023" w:rsidP="00741023">
      <w:pPr>
        <w:ind w:left="1701" w:hanging="1701"/>
        <w:jc w:val="both"/>
        <w:rPr>
          <w:sz w:val="20"/>
          <w:lang w:val="en-AU" w:eastAsia="ar-SA"/>
        </w:rPr>
      </w:pPr>
      <w:r w:rsidRPr="0062553C">
        <w:rPr>
          <w:sz w:val="20"/>
          <w:lang w:val="en-AU" w:eastAsia="ar-SA"/>
        </w:rPr>
        <w:t>Written Examination             - 60% (1x3 hrs)</w:t>
      </w:r>
    </w:p>
    <w:p w14:paraId="63BD954E" w14:textId="77777777" w:rsidR="00D826AA" w:rsidRPr="0062553C" w:rsidRDefault="00D826AA">
      <w:pPr>
        <w:ind w:left="1701" w:hanging="1701"/>
        <w:jc w:val="both"/>
        <w:rPr>
          <w:sz w:val="20"/>
          <w:lang w:val="en-AU" w:eastAsia="ar-SA"/>
        </w:rPr>
      </w:pPr>
    </w:p>
    <w:p w14:paraId="63BD954F" w14:textId="77777777" w:rsidR="00D826AA" w:rsidRPr="0062553C" w:rsidRDefault="00D826AA">
      <w:pPr>
        <w:ind w:left="1701" w:hanging="1701"/>
        <w:jc w:val="both"/>
        <w:rPr>
          <w:sz w:val="20"/>
          <w:lang w:val="en-AU" w:eastAsia="ar-SA"/>
        </w:rPr>
      </w:pPr>
    </w:p>
    <w:p w14:paraId="63BD9550" w14:textId="77777777" w:rsidR="007148C0" w:rsidRPr="007148C0" w:rsidRDefault="007148C0" w:rsidP="007148C0">
      <w:pPr>
        <w:rPr>
          <w:b/>
          <w:sz w:val="20"/>
          <w:szCs w:val="20"/>
          <w:lang w:val="en-AU" w:eastAsia="en-US"/>
        </w:rPr>
      </w:pPr>
      <w:r w:rsidRPr="007148C0">
        <w:rPr>
          <w:b/>
          <w:sz w:val="20"/>
          <w:szCs w:val="20"/>
        </w:rPr>
        <w:t>EE352</w:t>
      </w:r>
      <w:r w:rsidRPr="007148C0">
        <w:rPr>
          <w:b/>
          <w:sz w:val="20"/>
          <w:szCs w:val="20"/>
        </w:rPr>
        <w:tab/>
        <w:t>ELECTRICAL POWER SYSTEMS I</w:t>
      </w:r>
    </w:p>
    <w:p w14:paraId="63BD9551" w14:textId="77777777" w:rsidR="007148C0" w:rsidRPr="007148C0" w:rsidRDefault="007148C0" w:rsidP="007148C0">
      <w:pPr>
        <w:rPr>
          <w:sz w:val="20"/>
          <w:szCs w:val="20"/>
        </w:rPr>
      </w:pPr>
    </w:p>
    <w:p w14:paraId="63BD9552" w14:textId="77777777" w:rsidR="007148C0" w:rsidRPr="007148C0" w:rsidRDefault="007148C0" w:rsidP="007148C0">
      <w:pPr>
        <w:jc w:val="both"/>
        <w:rPr>
          <w:b/>
          <w:color w:val="000000"/>
          <w:sz w:val="20"/>
          <w:szCs w:val="20"/>
        </w:rPr>
      </w:pPr>
      <w:r w:rsidRPr="007148C0">
        <w:rPr>
          <w:b/>
          <w:color w:val="000000"/>
          <w:sz w:val="20"/>
          <w:szCs w:val="20"/>
        </w:rPr>
        <w:t>Lecture Hours per week:</w:t>
      </w:r>
      <w:r w:rsidRPr="007148C0">
        <w:rPr>
          <w:b/>
          <w:color w:val="000000"/>
          <w:sz w:val="20"/>
          <w:szCs w:val="20"/>
        </w:rPr>
        <w:tab/>
      </w:r>
      <w:r w:rsidRPr="007148C0">
        <w:rPr>
          <w:b/>
          <w:color w:val="000000"/>
          <w:sz w:val="20"/>
          <w:szCs w:val="20"/>
        </w:rPr>
        <w:tab/>
      </w:r>
      <w:r>
        <w:rPr>
          <w:b/>
          <w:color w:val="000000"/>
          <w:sz w:val="20"/>
          <w:szCs w:val="20"/>
        </w:rPr>
        <w:tab/>
      </w:r>
      <w:r w:rsidRPr="007148C0">
        <w:rPr>
          <w:b/>
          <w:color w:val="000000"/>
          <w:sz w:val="20"/>
          <w:szCs w:val="20"/>
        </w:rPr>
        <w:t>2</w:t>
      </w:r>
    </w:p>
    <w:p w14:paraId="63BD9553" w14:textId="77777777" w:rsidR="007148C0" w:rsidRPr="007148C0" w:rsidRDefault="007148C0" w:rsidP="007148C0">
      <w:pPr>
        <w:jc w:val="both"/>
        <w:rPr>
          <w:b/>
          <w:color w:val="000000"/>
          <w:sz w:val="20"/>
          <w:szCs w:val="20"/>
        </w:rPr>
      </w:pPr>
      <w:r w:rsidRPr="007148C0">
        <w:rPr>
          <w:b/>
          <w:color w:val="000000"/>
          <w:sz w:val="20"/>
          <w:szCs w:val="20"/>
        </w:rPr>
        <w:t>Tutorial Hours per week:</w:t>
      </w:r>
      <w:r w:rsidRPr="007148C0">
        <w:rPr>
          <w:b/>
          <w:color w:val="000000"/>
          <w:sz w:val="20"/>
          <w:szCs w:val="20"/>
        </w:rPr>
        <w:tab/>
      </w:r>
      <w:r>
        <w:rPr>
          <w:b/>
          <w:color w:val="000000"/>
          <w:sz w:val="20"/>
          <w:szCs w:val="20"/>
        </w:rPr>
        <w:tab/>
      </w:r>
      <w:r w:rsidRPr="007148C0">
        <w:rPr>
          <w:b/>
          <w:color w:val="000000"/>
          <w:sz w:val="20"/>
          <w:szCs w:val="20"/>
        </w:rPr>
        <w:t>1</w:t>
      </w:r>
    </w:p>
    <w:p w14:paraId="63BD9554" w14:textId="77777777" w:rsidR="007148C0" w:rsidRPr="007148C0" w:rsidRDefault="007148C0" w:rsidP="007148C0">
      <w:pPr>
        <w:jc w:val="both"/>
        <w:rPr>
          <w:b/>
          <w:color w:val="000000"/>
          <w:sz w:val="20"/>
          <w:szCs w:val="20"/>
        </w:rPr>
      </w:pPr>
      <w:r w:rsidRPr="007148C0">
        <w:rPr>
          <w:b/>
          <w:color w:val="000000"/>
          <w:sz w:val="20"/>
          <w:szCs w:val="20"/>
        </w:rPr>
        <w:t>Laboratory Hours per week:</w:t>
      </w:r>
      <w:r w:rsidRPr="007148C0">
        <w:rPr>
          <w:b/>
          <w:color w:val="000000"/>
          <w:sz w:val="20"/>
          <w:szCs w:val="20"/>
        </w:rPr>
        <w:tab/>
      </w:r>
      <w:r>
        <w:rPr>
          <w:b/>
          <w:color w:val="000000"/>
          <w:sz w:val="20"/>
          <w:szCs w:val="20"/>
        </w:rPr>
        <w:tab/>
      </w:r>
      <w:r w:rsidRPr="007148C0">
        <w:rPr>
          <w:b/>
          <w:color w:val="000000"/>
          <w:sz w:val="20"/>
          <w:szCs w:val="20"/>
        </w:rPr>
        <w:t>1</w:t>
      </w:r>
    </w:p>
    <w:p w14:paraId="63BD9555" w14:textId="77777777" w:rsidR="007148C0" w:rsidRPr="007148C0" w:rsidRDefault="007148C0" w:rsidP="007148C0">
      <w:pPr>
        <w:jc w:val="both"/>
        <w:rPr>
          <w:b/>
          <w:color w:val="000000"/>
          <w:sz w:val="20"/>
          <w:szCs w:val="20"/>
        </w:rPr>
      </w:pPr>
    </w:p>
    <w:p w14:paraId="63BD9556" w14:textId="77777777" w:rsidR="007148C0" w:rsidRPr="007148C0" w:rsidRDefault="00C21800" w:rsidP="007148C0">
      <w:pPr>
        <w:jc w:val="both"/>
        <w:rPr>
          <w:b/>
          <w:color w:val="000000"/>
          <w:sz w:val="20"/>
          <w:szCs w:val="20"/>
        </w:rPr>
      </w:pPr>
      <w:r>
        <w:rPr>
          <w:b/>
          <w:color w:val="000000"/>
          <w:sz w:val="20"/>
          <w:szCs w:val="20"/>
        </w:rPr>
        <w:t>Credits:</w:t>
      </w:r>
      <w:r>
        <w:rPr>
          <w:b/>
          <w:color w:val="000000"/>
          <w:sz w:val="20"/>
          <w:szCs w:val="20"/>
        </w:rPr>
        <w:tab/>
      </w:r>
      <w:r w:rsidR="007148C0" w:rsidRPr="007148C0">
        <w:rPr>
          <w:b/>
          <w:color w:val="000000"/>
          <w:sz w:val="20"/>
          <w:szCs w:val="20"/>
          <w:lang w:val="en-GB"/>
        </w:rPr>
        <w:tab/>
      </w:r>
      <w:r w:rsidR="007148C0" w:rsidRPr="007148C0">
        <w:rPr>
          <w:b/>
          <w:color w:val="000000"/>
          <w:sz w:val="20"/>
          <w:szCs w:val="20"/>
          <w:lang w:val="en-GB"/>
        </w:rPr>
        <w:tab/>
      </w:r>
      <w:r w:rsidR="007148C0" w:rsidRPr="007148C0">
        <w:rPr>
          <w:b/>
          <w:color w:val="000000"/>
          <w:sz w:val="20"/>
          <w:szCs w:val="20"/>
          <w:lang w:val="en-GB"/>
        </w:rPr>
        <w:tab/>
      </w:r>
      <w:r w:rsidR="007148C0" w:rsidRPr="007148C0">
        <w:rPr>
          <w:b/>
          <w:color w:val="000000"/>
          <w:sz w:val="20"/>
          <w:szCs w:val="20"/>
          <w:lang w:val="en-GB"/>
        </w:rPr>
        <w:tab/>
        <w:t>12</w:t>
      </w:r>
    </w:p>
    <w:p w14:paraId="63BD9557" w14:textId="77777777" w:rsidR="007148C0" w:rsidRPr="0026324E" w:rsidRDefault="007148C0" w:rsidP="007148C0">
      <w:pPr>
        <w:rPr>
          <w:sz w:val="20"/>
          <w:szCs w:val="20"/>
        </w:rPr>
      </w:pPr>
    </w:p>
    <w:p w14:paraId="63BD9558" w14:textId="77777777" w:rsidR="007148C0" w:rsidRPr="0026324E" w:rsidRDefault="007148C0" w:rsidP="007148C0">
      <w:pPr>
        <w:rPr>
          <w:sz w:val="20"/>
          <w:szCs w:val="20"/>
        </w:rPr>
      </w:pPr>
      <w:r w:rsidRPr="0026324E">
        <w:rPr>
          <w:b/>
          <w:sz w:val="20"/>
          <w:szCs w:val="20"/>
        </w:rPr>
        <w:t>Prerequisite:</w:t>
      </w:r>
      <w:r w:rsidRPr="0026324E">
        <w:rPr>
          <w:sz w:val="20"/>
          <w:szCs w:val="20"/>
        </w:rPr>
        <w:tab/>
        <w:t>EE103, EE212</w:t>
      </w:r>
    </w:p>
    <w:p w14:paraId="63BD9559" w14:textId="77777777" w:rsidR="007148C0" w:rsidRPr="0026324E" w:rsidRDefault="007148C0" w:rsidP="007148C0">
      <w:pPr>
        <w:rPr>
          <w:sz w:val="20"/>
          <w:szCs w:val="20"/>
        </w:rPr>
      </w:pPr>
    </w:p>
    <w:p w14:paraId="63BD955A" w14:textId="77777777" w:rsidR="007148C0" w:rsidRPr="0026324E" w:rsidRDefault="007148C0" w:rsidP="007148C0">
      <w:pPr>
        <w:rPr>
          <w:sz w:val="20"/>
          <w:szCs w:val="20"/>
        </w:rPr>
      </w:pPr>
      <w:r w:rsidRPr="0026324E">
        <w:rPr>
          <w:b/>
          <w:sz w:val="20"/>
          <w:szCs w:val="20"/>
        </w:rPr>
        <w:t>Corequisite:</w:t>
      </w:r>
      <w:r w:rsidRPr="0026324E">
        <w:rPr>
          <w:sz w:val="20"/>
          <w:szCs w:val="20"/>
        </w:rPr>
        <w:tab/>
        <w:t>none</w:t>
      </w:r>
    </w:p>
    <w:p w14:paraId="63BD955B" w14:textId="77777777" w:rsidR="007148C0" w:rsidRPr="0026324E" w:rsidRDefault="007148C0" w:rsidP="007148C0">
      <w:pPr>
        <w:rPr>
          <w:sz w:val="20"/>
          <w:szCs w:val="20"/>
        </w:rPr>
      </w:pPr>
      <w:r w:rsidRPr="0026324E">
        <w:rPr>
          <w:sz w:val="20"/>
          <w:szCs w:val="20"/>
        </w:rPr>
        <w:tab/>
      </w:r>
    </w:p>
    <w:p w14:paraId="63BD955C" w14:textId="77777777" w:rsidR="007148C0" w:rsidRPr="0026324E" w:rsidRDefault="0026324E" w:rsidP="007148C0">
      <w:pPr>
        <w:rPr>
          <w:b/>
          <w:sz w:val="20"/>
          <w:szCs w:val="20"/>
        </w:rPr>
      </w:pPr>
      <w:r w:rsidRPr="0026324E">
        <w:rPr>
          <w:b/>
          <w:sz w:val="20"/>
          <w:szCs w:val="20"/>
        </w:rPr>
        <w:t>Learning Outcomes:</w:t>
      </w:r>
    </w:p>
    <w:p w14:paraId="63BD955D" w14:textId="77777777" w:rsidR="007148C0" w:rsidRPr="0026324E" w:rsidRDefault="007148C0" w:rsidP="001803F7">
      <w:pPr>
        <w:pStyle w:val="Listaszerbekezds"/>
        <w:numPr>
          <w:ilvl w:val="0"/>
          <w:numId w:val="73"/>
        </w:numPr>
        <w:jc w:val="both"/>
        <w:rPr>
          <w:lang w:val="en-AU"/>
        </w:rPr>
      </w:pPr>
      <w:r w:rsidRPr="0026324E">
        <w:rPr>
          <w:lang w:val="en-AU"/>
        </w:rPr>
        <w:t>Analyse power systems electrical networks using basic device models and circuit theory.</w:t>
      </w:r>
    </w:p>
    <w:p w14:paraId="63BD955E" w14:textId="77777777" w:rsidR="007148C0" w:rsidRPr="0026324E" w:rsidRDefault="007148C0" w:rsidP="001803F7">
      <w:pPr>
        <w:pStyle w:val="Listaszerbekezds"/>
        <w:numPr>
          <w:ilvl w:val="0"/>
          <w:numId w:val="73"/>
        </w:numPr>
        <w:jc w:val="both"/>
        <w:rPr>
          <w:lang w:val="en-AU"/>
        </w:rPr>
      </w:pPr>
      <w:r w:rsidRPr="0026324E">
        <w:rPr>
          <w:lang w:val="en-AU"/>
        </w:rPr>
        <w:t>Describe the core components of electrical power systems (generation, transmission and distribution).</w:t>
      </w:r>
    </w:p>
    <w:p w14:paraId="63BD955F" w14:textId="77777777" w:rsidR="007148C0" w:rsidRPr="0026324E" w:rsidRDefault="007148C0" w:rsidP="001803F7">
      <w:pPr>
        <w:pStyle w:val="Listaszerbekezds"/>
        <w:numPr>
          <w:ilvl w:val="0"/>
          <w:numId w:val="73"/>
        </w:numPr>
        <w:jc w:val="both"/>
        <w:rPr>
          <w:lang w:val="en-AU"/>
        </w:rPr>
      </w:pPr>
      <w:r w:rsidRPr="0026324E">
        <w:rPr>
          <w:lang w:val="en-AU"/>
        </w:rPr>
        <w:t>Use software (Matlab or Mathcad) to analyse and model l transmission line parameters.</w:t>
      </w:r>
    </w:p>
    <w:p w14:paraId="63BD9560" w14:textId="77777777" w:rsidR="007148C0" w:rsidRPr="0026324E" w:rsidRDefault="007148C0" w:rsidP="001803F7">
      <w:pPr>
        <w:pStyle w:val="Listaszerbekezds"/>
        <w:numPr>
          <w:ilvl w:val="0"/>
          <w:numId w:val="73"/>
        </w:numPr>
        <w:jc w:val="both"/>
        <w:rPr>
          <w:lang w:val="en-AU"/>
        </w:rPr>
      </w:pPr>
      <w:r w:rsidRPr="0026324E">
        <w:rPr>
          <w:lang w:val="en-AU"/>
        </w:rPr>
        <w:lastRenderedPageBreak/>
        <w:t>Describe the main components of the broader power system operations (including utilization and protection).</w:t>
      </w:r>
    </w:p>
    <w:p w14:paraId="63BD9561" w14:textId="77777777" w:rsidR="007148C0" w:rsidRPr="0026324E" w:rsidRDefault="007148C0" w:rsidP="001803F7">
      <w:pPr>
        <w:pStyle w:val="Listaszerbekezds"/>
        <w:numPr>
          <w:ilvl w:val="0"/>
          <w:numId w:val="73"/>
        </w:numPr>
        <w:jc w:val="both"/>
        <w:rPr>
          <w:lang w:val="en-AU"/>
        </w:rPr>
      </w:pPr>
      <w:r w:rsidRPr="0026324E">
        <w:rPr>
          <w:lang w:val="en-AU"/>
        </w:rPr>
        <w:t>Sizing the low voltage system during the planning of the electrical network of a typical household customer.</w:t>
      </w:r>
    </w:p>
    <w:p w14:paraId="63BD9562" w14:textId="77777777" w:rsidR="007148C0" w:rsidRPr="0026324E" w:rsidRDefault="007148C0" w:rsidP="007148C0">
      <w:pPr>
        <w:rPr>
          <w:sz w:val="20"/>
          <w:szCs w:val="20"/>
          <w:lang w:val="en-AU"/>
        </w:rPr>
      </w:pPr>
    </w:p>
    <w:p w14:paraId="63BD9563" w14:textId="77777777" w:rsidR="007148C0" w:rsidRPr="0026324E" w:rsidRDefault="007148C0" w:rsidP="007148C0">
      <w:pPr>
        <w:rPr>
          <w:b/>
          <w:sz w:val="20"/>
          <w:szCs w:val="20"/>
        </w:rPr>
      </w:pPr>
      <w:r w:rsidRPr="0026324E">
        <w:rPr>
          <w:b/>
          <w:sz w:val="20"/>
          <w:szCs w:val="20"/>
        </w:rPr>
        <w:t>Syllabus:</w:t>
      </w:r>
    </w:p>
    <w:p w14:paraId="63BD9564" w14:textId="77777777" w:rsidR="007148C0" w:rsidRPr="0026324E" w:rsidRDefault="007148C0" w:rsidP="007148C0">
      <w:pPr>
        <w:rPr>
          <w:b/>
          <w:sz w:val="20"/>
          <w:szCs w:val="20"/>
        </w:rPr>
      </w:pPr>
      <w:r w:rsidRPr="0026324E">
        <w:rPr>
          <w:b/>
          <w:sz w:val="20"/>
          <w:szCs w:val="20"/>
        </w:rPr>
        <w:t>Introduction, Fundamentals:</w:t>
      </w:r>
    </w:p>
    <w:p w14:paraId="63BD9565" w14:textId="77777777" w:rsidR="007148C0" w:rsidRPr="0026324E" w:rsidRDefault="007148C0" w:rsidP="001803F7">
      <w:pPr>
        <w:pStyle w:val="Listaszerbekezds"/>
        <w:numPr>
          <w:ilvl w:val="0"/>
          <w:numId w:val="39"/>
        </w:numPr>
        <w:rPr>
          <w:lang w:val="en-AU"/>
        </w:rPr>
      </w:pPr>
      <w:r w:rsidRPr="0026324E">
        <w:rPr>
          <w:lang w:val="en-AU"/>
        </w:rPr>
        <w:t>History of Electric Power System</w:t>
      </w:r>
    </w:p>
    <w:p w14:paraId="63BD9566" w14:textId="77777777" w:rsidR="007148C0" w:rsidRPr="0026324E" w:rsidRDefault="007148C0" w:rsidP="001803F7">
      <w:pPr>
        <w:pStyle w:val="Listaszerbekezds"/>
        <w:numPr>
          <w:ilvl w:val="0"/>
          <w:numId w:val="39"/>
        </w:numPr>
        <w:rPr>
          <w:lang w:val="en-AU"/>
        </w:rPr>
      </w:pPr>
      <w:r w:rsidRPr="0026324E">
        <w:rPr>
          <w:lang w:val="en-AU"/>
        </w:rPr>
        <w:t>Structure of Electric Power System</w:t>
      </w:r>
    </w:p>
    <w:p w14:paraId="63BD9567" w14:textId="77777777" w:rsidR="007148C0" w:rsidRPr="0026324E" w:rsidRDefault="007148C0" w:rsidP="001803F7">
      <w:pPr>
        <w:pStyle w:val="Listaszerbekezds"/>
        <w:numPr>
          <w:ilvl w:val="0"/>
          <w:numId w:val="39"/>
        </w:numPr>
        <w:rPr>
          <w:lang w:val="en-AU"/>
        </w:rPr>
      </w:pPr>
      <w:r w:rsidRPr="0026324E">
        <w:rPr>
          <w:lang w:val="en-AU"/>
        </w:rPr>
        <w:t>Subscript Notations</w:t>
      </w:r>
    </w:p>
    <w:p w14:paraId="63BD9568" w14:textId="77777777" w:rsidR="007148C0" w:rsidRPr="0026324E" w:rsidRDefault="007148C0" w:rsidP="001803F7">
      <w:pPr>
        <w:pStyle w:val="Listaszerbekezds"/>
        <w:numPr>
          <w:ilvl w:val="0"/>
          <w:numId w:val="39"/>
        </w:numPr>
        <w:rPr>
          <w:lang w:val="en-AU"/>
        </w:rPr>
      </w:pPr>
      <w:r w:rsidRPr="0026324E">
        <w:rPr>
          <w:lang w:val="en-AU"/>
        </w:rPr>
        <w:t>DC vs. AC Power</w:t>
      </w:r>
    </w:p>
    <w:p w14:paraId="63BD9569" w14:textId="77777777" w:rsidR="007148C0" w:rsidRPr="0026324E" w:rsidRDefault="007148C0" w:rsidP="001803F7">
      <w:pPr>
        <w:pStyle w:val="Listaszerbekezds"/>
        <w:numPr>
          <w:ilvl w:val="0"/>
          <w:numId w:val="39"/>
        </w:numPr>
        <w:rPr>
          <w:lang w:val="en-AU"/>
        </w:rPr>
      </w:pPr>
      <w:r w:rsidRPr="0026324E">
        <w:rPr>
          <w:lang w:val="en-AU"/>
        </w:rPr>
        <w:t>Phasors</w:t>
      </w:r>
    </w:p>
    <w:p w14:paraId="63BD956A" w14:textId="77777777" w:rsidR="007148C0" w:rsidRPr="0026324E" w:rsidRDefault="007148C0" w:rsidP="001803F7">
      <w:pPr>
        <w:pStyle w:val="Listaszerbekezds"/>
        <w:numPr>
          <w:ilvl w:val="0"/>
          <w:numId w:val="39"/>
        </w:numPr>
        <w:rPr>
          <w:lang w:val="en-AU"/>
        </w:rPr>
      </w:pPr>
      <w:r w:rsidRPr="0026324E">
        <w:rPr>
          <w:lang w:val="en-AU"/>
        </w:rPr>
        <w:t>Single and Three Phase Power Circuits</w:t>
      </w:r>
    </w:p>
    <w:p w14:paraId="63BD956B" w14:textId="77777777" w:rsidR="007148C0" w:rsidRPr="0026324E" w:rsidRDefault="007148C0" w:rsidP="001803F7">
      <w:pPr>
        <w:pStyle w:val="Listaszerbekezds"/>
        <w:numPr>
          <w:ilvl w:val="0"/>
          <w:numId w:val="39"/>
        </w:numPr>
        <w:rPr>
          <w:lang w:val="en-US"/>
        </w:rPr>
      </w:pPr>
      <w:r w:rsidRPr="0026324E">
        <w:rPr>
          <w:lang w:val="en-AU"/>
        </w:rPr>
        <w:t>Complex Power</w:t>
      </w:r>
    </w:p>
    <w:p w14:paraId="63BD956C" w14:textId="77777777" w:rsidR="007148C0" w:rsidRPr="0026324E" w:rsidRDefault="007148C0" w:rsidP="007148C0">
      <w:pPr>
        <w:rPr>
          <w:b/>
          <w:sz w:val="20"/>
          <w:szCs w:val="20"/>
        </w:rPr>
      </w:pPr>
      <w:r w:rsidRPr="0026324E">
        <w:rPr>
          <w:b/>
          <w:sz w:val="20"/>
          <w:szCs w:val="20"/>
        </w:rPr>
        <w:t>Calculation Methods:</w:t>
      </w:r>
    </w:p>
    <w:p w14:paraId="63BD956D" w14:textId="77777777" w:rsidR="007148C0" w:rsidRPr="0026324E" w:rsidRDefault="007148C0" w:rsidP="001803F7">
      <w:pPr>
        <w:pStyle w:val="Listaszerbekezds"/>
        <w:numPr>
          <w:ilvl w:val="0"/>
          <w:numId w:val="39"/>
        </w:numPr>
        <w:rPr>
          <w:lang w:val="en-AU"/>
        </w:rPr>
      </w:pPr>
      <w:r w:rsidRPr="0026324E">
        <w:rPr>
          <w:lang w:val="en-AU"/>
        </w:rPr>
        <w:t>Calculating on Common Voltage Level</w:t>
      </w:r>
    </w:p>
    <w:p w14:paraId="63BD956E" w14:textId="77777777" w:rsidR="007148C0" w:rsidRPr="0026324E" w:rsidRDefault="007148C0" w:rsidP="001803F7">
      <w:pPr>
        <w:pStyle w:val="Listaszerbekezds"/>
        <w:numPr>
          <w:ilvl w:val="0"/>
          <w:numId w:val="39"/>
        </w:numPr>
        <w:rPr>
          <w:lang w:val="en-AU"/>
        </w:rPr>
      </w:pPr>
      <w:r w:rsidRPr="0026324E">
        <w:rPr>
          <w:lang w:val="en-AU"/>
        </w:rPr>
        <w:t>Per Unit Representation of Systems and Circuit Analysis</w:t>
      </w:r>
    </w:p>
    <w:p w14:paraId="63BD956F" w14:textId="77777777" w:rsidR="007148C0" w:rsidRPr="0026324E" w:rsidRDefault="007148C0" w:rsidP="007148C0">
      <w:pPr>
        <w:rPr>
          <w:b/>
          <w:sz w:val="20"/>
          <w:szCs w:val="20"/>
          <w:lang w:eastAsia="en-US"/>
        </w:rPr>
      </w:pPr>
      <w:r w:rsidRPr="0026324E">
        <w:rPr>
          <w:b/>
          <w:sz w:val="20"/>
          <w:szCs w:val="20"/>
        </w:rPr>
        <w:t>Power Transformers:</w:t>
      </w:r>
    </w:p>
    <w:p w14:paraId="63BD9570" w14:textId="77777777" w:rsidR="007148C0" w:rsidRPr="0026324E" w:rsidRDefault="007148C0" w:rsidP="001803F7">
      <w:pPr>
        <w:pStyle w:val="Listaszerbekezds"/>
        <w:numPr>
          <w:ilvl w:val="0"/>
          <w:numId w:val="39"/>
        </w:numPr>
        <w:rPr>
          <w:lang w:val="en-AU"/>
        </w:rPr>
      </w:pPr>
      <w:r w:rsidRPr="0026324E">
        <w:rPr>
          <w:lang w:val="en-AU"/>
        </w:rPr>
        <w:t>The Ideal Transformer</w:t>
      </w:r>
    </w:p>
    <w:p w14:paraId="63BD9571" w14:textId="77777777" w:rsidR="007148C0" w:rsidRPr="0026324E" w:rsidRDefault="007148C0" w:rsidP="001803F7">
      <w:pPr>
        <w:pStyle w:val="Listaszerbekezds"/>
        <w:numPr>
          <w:ilvl w:val="0"/>
          <w:numId w:val="39"/>
        </w:numPr>
        <w:rPr>
          <w:lang w:val="en-AU"/>
        </w:rPr>
      </w:pPr>
      <w:r w:rsidRPr="0026324E">
        <w:rPr>
          <w:lang w:val="en-AU"/>
        </w:rPr>
        <w:t>Equivalent Circuit for Practical Transformers</w:t>
      </w:r>
    </w:p>
    <w:p w14:paraId="63BD9572" w14:textId="77777777" w:rsidR="007148C0" w:rsidRPr="0026324E" w:rsidRDefault="007148C0" w:rsidP="001803F7">
      <w:pPr>
        <w:pStyle w:val="Listaszerbekezds"/>
        <w:numPr>
          <w:ilvl w:val="0"/>
          <w:numId w:val="39"/>
        </w:numPr>
        <w:rPr>
          <w:lang w:val="en-AU"/>
        </w:rPr>
      </w:pPr>
      <w:r w:rsidRPr="0026324E">
        <w:rPr>
          <w:lang w:val="en-AU"/>
        </w:rPr>
        <w:t>Connection Types and Phase Shift</w:t>
      </w:r>
    </w:p>
    <w:p w14:paraId="63BD9573" w14:textId="77777777" w:rsidR="007148C0" w:rsidRPr="0026324E" w:rsidRDefault="007148C0" w:rsidP="001803F7">
      <w:pPr>
        <w:pStyle w:val="Listaszerbekezds"/>
        <w:numPr>
          <w:ilvl w:val="0"/>
          <w:numId w:val="39"/>
        </w:numPr>
        <w:rPr>
          <w:lang w:val="en-AU"/>
        </w:rPr>
      </w:pPr>
      <w:r w:rsidRPr="0026324E">
        <w:rPr>
          <w:lang w:val="en-AU"/>
        </w:rPr>
        <w:t>Per Unit Equivalent Circuits for Transformers</w:t>
      </w:r>
    </w:p>
    <w:p w14:paraId="63BD9574" w14:textId="77777777" w:rsidR="007148C0" w:rsidRPr="0026324E" w:rsidRDefault="007148C0" w:rsidP="001803F7">
      <w:pPr>
        <w:pStyle w:val="Listaszerbekezds"/>
        <w:numPr>
          <w:ilvl w:val="0"/>
          <w:numId w:val="39"/>
        </w:numPr>
        <w:rPr>
          <w:lang w:val="en-AU"/>
        </w:rPr>
      </w:pPr>
      <w:r w:rsidRPr="0026324E">
        <w:rPr>
          <w:lang w:val="en-AU"/>
        </w:rPr>
        <w:t>Three-Winding Transformer</w:t>
      </w:r>
    </w:p>
    <w:p w14:paraId="63BD9575" w14:textId="77777777" w:rsidR="007148C0" w:rsidRPr="0026324E" w:rsidRDefault="007148C0" w:rsidP="001803F7">
      <w:pPr>
        <w:pStyle w:val="Listaszerbekezds"/>
        <w:numPr>
          <w:ilvl w:val="0"/>
          <w:numId w:val="39"/>
        </w:numPr>
        <w:rPr>
          <w:lang w:val="en-AU"/>
        </w:rPr>
      </w:pPr>
      <w:r w:rsidRPr="0026324E">
        <w:rPr>
          <w:lang w:val="en-AU"/>
        </w:rPr>
        <w:t>Autotransformers</w:t>
      </w:r>
    </w:p>
    <w:p w14:paraId="63BD9576" w14:textId="77777777" w:rsidR="007148C0" w:rsidRPr="0026324E" w:rsidRDefault="007148C0" w:rsidP="007148C0">
      <w:pPr>
        <w:rPr>
          <w:b/>
          <w:sz w:val="20"/>
          <w:szCs w:val="20"/>
          <w:lang w:eastAsia="en-US"/>
        </w:rPr>
      </w:pPr>
      <w:r w:rsidRPr="0026324E">
        <w:rPr>
          <w:b/>
          <w:sz w:val="20"/>
          <w:szCs w:val="20"/>
        </w:rPr>
        <w:t>Transmission Lines:</w:t>
      </w:r>
    </w:p>
    <w:p w14:paraId="63BD9577" w14:textId="77777777" w:rsidR="007148C0" w:rsidRPr="0026324E" w:rsidRDefault="007148C0" w:rsidP="001803F7">
      <w:pPr>
        <w:pStyle w:val="Listaszerbekezds"/>
        <w:numPr>
          <w:ilvl w:val="0"/>
          <w:numId w:val="39"/>
        </w:numPr>
        <w:rPr>
          <w:lang w:val="en-AU"/>
        </w:rPr>
      </w:pPr>
      <w:r w:rsidRPr="0026324E">
        <w:rPr>
          <w:lang w:val="en-AU"/>
        </w:rPr>
        <w:t>Transmission Lines Design Considerations</w:t>
      </w:r>
    </w:p>
    <w:p w14:paraId="63BD9578" w14:textId="77777777" w:rsidR="007148C0" w:rsidRPr="0026324E" w:rsidRDefault="007148C0" w:rsidP="001803F7">
      <w:pPr>
        <w:pStyle w:val="Listaszerbekezds"/>
        <w:numPr>
          <w:ilvl w:val="0"/>
          <w:numId w:val="39"/>
        </w:numPr>
        <w:rPr>
          <w:lang w:val="en-AU"/>
        </w:rPr>
      </w:pPr>
      <w:r w:rsidRPr="0026324E">
        <w:rPr>
          <w:lang w:val="en-AU"/>
        </w:rPr>
        <w:t>Line Resistance  and Shunt Conductance</w:t>
      </w:r>
    </w:p>
    <w:p w14:paraId="63BD9579" w14:textId="77777777" w:rsidR="007148C0" w:rsidRPr="0026324E" w:rsidRDefault="007148C0" w:rsidP="001803F7">
      <w:pPr>
        <w:pStyle w:val="Listaszerbekezds"/>
        <w:numPr>
          <w:ilvl w:val="0"/>
          <w:numId w:val="39"/>
        </w:numPr>
        <w:rPr>
          <w:lang w:val="en-AU"/>
        </w:rPr>
      </w:pPr>
      <w:r w:rsidRPr="0026324E">
        <w:rPr>
          <w:lang w:val="en-AU"/>
        </w:rPr>
        <w:t>Line Inductance</w:t>
      </w:r>
    </w:p>
    <w:p w14:paraId="63BD957A" w14:textId="77777777" w:rsidR="007148C0" w:rsidRPr="0026324E" w:rsidRDefault="007148C0" w:rsidP="001803F7">
      <w:pPr>
        <w:pStyle w:val="Listaszerbekezds"/>
        <w:numPr>
          <w:ilvl w:val="0"/>
          <w:numId w:val="39"/>
        </w:numPr>
        <w:rPr>
          <w:lang w:val="en-AU"/>
        </w:rPr>
      </w:pPr>
      <w:r w:rsidRPr="0026324E">
        <w:rPr>
          <w:lang w:val="en-AU"/>
        </w:rPr>
        <w:t>Series impedances</w:t>
      </w:r>
    </w:p>
    <w:p w14:paraId="63BD957B" w14:textId="77777777" w:rsidR="007148C0" w:rsidRPr="0026324E" w:rsidRDefault="007148C0" w:rsidP="001803F7">
      <w:pPr>
        <w:pStyle w:val="Listaszerbekezds"/>
        <w:numPr>
          <w:ilvl w:val="0"/>
          <w:numId w:val="39"/>
        </w:numPr>
        <w:rPr>
          <w:lang w:val="en-AU"/>
        </w:rPr>
      </w:pPr>
      <w:r w:rsidRPr="0026324E">
        <w:rPr>
          <w:lang w:val="en-AU"/>
        </w:rPr>
        <w:t>Line Capacitance</w:t>
      </w:r>
    </w:p>
    <w:p w14:paraId="63BD957C" w14:textId="77777777" w:rsidR="007148C0" w:rsidRPr="0026324E" w:rsidRDefault="007148C0" w:rsidP="001803F7">
      <w:pPr>
        <w:pStyle w:val="Listaszerbekezds"/>
        <w:numPr>
          <w:ilvl w:val="0"/>
          <w:numId w:val="39"/>
        </w:numPr>
        <w:rPr>
          <w:lang w:val="en-AU"/>
        </w:rPr>
      </w:pPr>
      <w:r w:rsidRPr="0026324E">
        <w:rPr>
          <w:lang w:val="en-AU"/>
        </w:rPr>
        <w:t>Shunt admittances</w:t>
      </w:r>
    </w:p>
    <w:p w14:paraId="63BD957D" w14:textId="77777777" w:rsidR="007148C0" w:rsidRPr="0026324E" w:rsidRDefault="007148C0" w:rsidP="001803F7">
      <w:pPr>
        <w:pStyle w:val="Listaszerbekezds"/>
        <w:numPr>
          <w:ilvl w:val="0"/>
          <w:numId w:val="39"/>
        </w:numPr>
        <w:rPr>
          <w:lang w:val="en-AU"/>
        </w:rPr>
      </w:pPr>
      <w:r w:rsidRPr="0026324E">
        <w:rPr>
          <w:lang w:val="en-AU"/>
        </w:rPr>
        <w:t>Parallel circuit three phase lines</w:t>
      </w:r>
    </w:p>
    <w:p w14:paraId="63BD957E" w14:textId="77777777" w:rsidR="007148C0" w:rsidRPr="0026324E" w:rsidRDefault="007148C0" w:rsidP="007148C0">
      <w:pPr>
        <w:rPr>
          <w:b/>
          <w:sz w:val="20"/>
          <w:szCs w:val="20"/>
          <w:lang w:eastAsia="en-US"/>
        </w:rPr>
      </w:pPr>
      <w:r w:rsidRPr="0026324E">
        <w:rPr>
          <w:b/>
          <w:sz w:val="20"/>
          <w:szCs w:val="20"/>
        </w:rPr>
        <w:t>Transformers:</w:t>
      </w:r>
    </w:p>
    <w:p w14:paraId="63BD957F" w14:textId="77777777" w:rsidR="007148C0" w:rsidRPr="0026324E" w:rsidRDefault="007148C0" w:rsidP="001803F7">
      <w:pPr>
        <w:pStyle w:val="Listaszerbekezds"/>
        <w:numPr>
          <w:ilvl w:val="0"/>
          <w:numId w:val="39"/>
        </w:numPr>
        <w:rPr>
          <w:lang w:val="en-AU"/>
        </w:rPr>
      </w:pPr>
      <w:r w:rsidRPr="0026324E">
        <w:rPr>
          <w:lang w:val="en-AU"/>
        </w:rPr>
        <w:t>Construction</w:t>
      </w:r>
    </w:p>
    <w:p w14:paraId="63BD9580" w14:textId="77777777" w:rsidR="007148C0" w:rsidRPr="0026324E" w:rsidRDefault="007148C0" w:rsidP="001803F7">
      <w:pPr>
        <w:pStyle w:val="Listaszerbekezds"/>
        <w:numPr>
          <w:ilvl w:val="0"/>
          <w:numId w:val="39"/>
        </w:numPr>
        <w:rPr>
          <w:lang w:val="en-AU"/>
        </w:rPr>
      </w:pPr>
      <w:r w:rsidRPr="0026324E">
        <w:rPr>
          <w:lang w:val="en-AU"/>
        </w:rPr>
        <w:t>Three-phase connections</w:t>
      </w:r>
    </w:p>
    <w:p w14:paraId="63BD9581" w14:textId="77777777" w:rsidR="007148C0" w:rsidRPr="0026324E" w:rsidRDefault="007148C0" w:rsidP="001803F7">
      <w:pPr>
        <w:pStyle w:val="Listaszerbekezds"/>
        <w:numPr>
          <w:ilvl w:val="0"/>
          <w:numId w:val="39"/>
        </w:numPr>
        <w:rPr>
          <w:lang w:val="en-AU"/>
        </w:rPr>
      </w:pPr>
      <w:r w:rsidRPr="0026324E">
        <w:rPr>
          <w:lang w:val="en-AU"/>
        </w:rPr>
        <w:t>Polarity, phase shift, vector groupings</w:t>
      </w:r>
    </w:p>
    <w:p w14:paraId="63BD9582" w14:textId="77777777" w:rsidR="007148C0" w:rsidRPr="0026324E" w:rsidRDefault="007148C0" w:rsidP="001803F7">
      <w:pPr>
        <w:pStyle w:val="Listaszerbekezds"/>
        <w:numPr>
          <w:ilvl w:val="0"/>
          <w:numId w:val="39"/>
        </w:numPr>
        <w:rPr>
          <w:lang w:val="en-AU"/>
        </w:rPr>
      </w:pPr>
      <w:r w:rsidRPr="0026324E">
        <w:rPr>
          <w:lang w:val="en-AU"/>
        </w:rPr>
        <w:t>Parallel operation, on-load tap changing.</w:t>
      </w:r>
    </w:p>
    <w:p w14:paraId="63BD9583" w14:textId="77777777" w:rsidR="007148C0" w:rsidRPr="0026324E" w:rsidRDefault="007148C0" w:rsidP="007148C0">
      <w:pPr>
        <w:rPr>
          <w:b/>
          <w:sz w:val="20"/>
          <w:szCs w:val="20"/>
          <w:lang w:eastAsia="en-US"/>
        </w:rPr>
      </w:pPr>
      <w:r w:rsidRPr="0026324E">
        <w:rPr>
          <w:b/>
          <w:sz w:val="20"/>
          <w:szCs w:val="20"/>
        </w:rPr>
        <w:t>Switching devices:</w:t>
      </w:r>
    </w:p>
    <w:p w14:paraId="63BD9584" w14:textId="77777777" w:rsidR="007148C0" w:rsidRPr="0026324E" w:rsidRDefault="007148C0" w:rsidP="001803F7">
      <w:pPr>
        <w:pStyle w:val="Listaszerbekezds"/>
        <w:numPr>
          <w:ilvl w:val="0"/>
          <w:numId w:val="39"/>
        </w:numPr>
        <w:rPr>
          <w:lang w:val="en-AU"/>
        </w:rPr>
      </w:pPr>
      <w:r w:rsidRPr="0026324E">
        <w:rPr>
          <w:lang w:val="en-AU"/>
        </w:rPr>
        <w:t>Circuit breakers</w:t>
      </w:r>
    </w:p>
    <w:p w14:paraId="63BD9585" w14:textId="77777777" w:rsidR="007148C0" w:rsidRPr="0026324E" w:rsidRDefault="007148C0" w:rsidP="001803F7">
      <w:pPr>
        <w:pStyle w:val="Listaszerbekezds"/>
        <w:numPr>
          <w:ilvl w:val="1"/>
          <w:numId w:val="39"/>
        </w:numPr>
        <w:ind w:left="738"/>
        <w:rPr>
          <w:lang w:val="en-AU"/>
        </w:rPr>
      </w:pPr>
      <w:r w:rsidRPr="0026324E">
        <w:rPr>
          <w:lang w:val="en-AU"/>
        </w:rPr>
        <w:t>Arc extinction, general construction of different types</w:t>
      </w:r>
    </w:p>
    <w:p w14:paraId="63BD9586" w14:textId="77777777" w:rsidR="007148C0" w:rsidRPr="0026324E" w:rsidRDefault="007148C0" w:rsidP="001803F7">
      <w:pPr>
        <w:pStyle w:val="Listaszerbekezds"/>
        <w:numPr>
          <w:ilvl w:val="1"/>
          <w:numId w:val="39"/>
        </w:numPr>
        <w:ind w:left="738"/>
        <w:rPr>
          <w:lang w:val="en-AU"/>
        </w:rPr>
      </w:pPr>
      <w:r w:rsidRPr="0026324E">
        <w:rPr>
          <w:lang w:val="en-AU"/>
        </w:rPr>
        <w:t>Auxiliary equipment, testing, rating</w:t>
      </w:r>
    </w:p>
    <w:p w14:paraId="63BD9587" w14:textId="77777777" w:rsidR="007148C0" w:rsidRPr="0026324E" w:rsidRDefault="007148C0" w:rsidP="001803F7">
      <w:pPr>
        <w:pStyle w:val="Listaszerbekezds"/>
        <w:numPr>
          <w:ilvl w:val="0"/>
          <w:numId w:val="39"/>
        </w:numPr>
        <w:rPr>
          <w:lang w:val="en-AU"/>
        </w:rPr>
      </w:pPr>
      <w:r w:rsidRPr="0026324E">
        <w:rPr>
          <w:lang w:val="en-AU"/>
        </w:rPr>
        <w:t>Disconnectors</w:t>
      </w:r>
    </w:p>
    <w:p w14:paraId="63BD9588" w14:textId="77777777" w:rsidR="007148C0" w:rsidRPr="0026324E" w:rsidRDefault="007148C0" w:rsidP="007148C0">
      <w:pPr>
        <w:rPr>
          <w:b/>
          <w:sz w:val="20"/>
          <w:szCs w:val="20"/>
          <w:lang w:eastAsia="en-US"/>
        </w:rPr>
      </w:pPr>
      <w:r w:rsidRPr="0026324E">
        <w:rPr>
          <w:b/>
          <w:sz w:val="20"/>
          <w:szCs w:val="20"/>
        </w:rPr>
        <w:t>Utilisation:</w:t>
      </w:r>
    </w:p>
    <w:p w14:paraId="63BD9589" w14:textId="77777777" w:rsidR="007148C0" w:rsidRPr="0026324E" w:rsidRDefault="007148C0" w:rsidP="001803F7">
      <w:pPr>
        <w:pStyle w:val="Listaszerbekezds"/>
        <w:numPr>
          <w:ilvl w:val="0"/>
          <w:numId w:val="39"/>
        </w:numPr>
        <w:rPr>
          <w:lang w:val="en-AU"/>
        </w:rPr>
      </w:pPr>
      <w:r w:rsidRPr="0026324E">
        <w:rPr>
          <w:lang w:val="en-AU"/>
        </w:rPr>
        <w:t>Earthing Requirements &amp; Techniques</w:t>
      </w:r>
    </w:p>
    <w:p w14:paraId="63BD958A" w14:textId="77777777" w:rsidR="007148C0" w:rsidRPr="0026324E" w:rsidRDefault="007148C0" w:rsidP="001803F7">
      <w:pPr>
        <w:pStyle w:val="Listaszerbekezds"/>
        <w:numPr>
          <w:ilvl w:val="0"/>
          <w:numId w:val="39"/>
        </w:numPr>
        <w:rPr>
          <w:lang w:val="en-AU"/>
        </w:rPr>
      </w:pPr>
      <w:r w:rsidRPr="0026324E">
        <w:rPr>
          <w:lang w:val="en-AU"/>
        </w:rPr>
        <w:lastRenderedPageBreak/>
        <w:t>Hazardous Installation &amp; Safe Wiring Practices</w:t>
      </w:r>
    </w:p>
    <w:p w14:paraId="63BD958B" w14:textId="77777777" w:rsidR="007148C0" w:rsidRPr="0026324E" w:rsidRDefault="007148C0" w:rsidP="007148C0">
      <w:pPr>
        <w:rPr>
          <w:sz w:val="20"/>
          <w:szCs w:val="20"/>
          <w:lang w:val="en-AU"/>
        </w:rPr>
      </w:pPr>
    </w:p>
    <w:p w14:paraId="63BD958C" w14:textId="77777777" w:rsidR="007148C0" w:rsidRPr="0026324E" w:rsidRDefault="007148C0" w:rsidP="007148C0">
      <w:pPr>
        <w:rPr>
          <w:b/>
          <w:sz w:val="20"/>
          <w:szCs w:val="20"/>
        </w:rPr>
      </w:pPr>
      <w:r w:rsidRPr="0026324E">
        <w:rPr>
          <w:b/>
          <w:sz w:val="20"/>
          <w:szCs w:val="20"/>
        </w:rPr>
        <w:t>Text Book:</w:t>
      </w:r>
    </w:p>
    <w:p w14:paraId="63BD958D" w14:textId="77777777" w:rsidR="007148C0" w:rsidRPr="0026324E" w:rsidRDefault="007148C0" w:rsidP="001803F7">
      <w:pPr>
        <w:pStyle w:val="Listaszerbekezds"/>
        <w:numPr>
          <w:ilvl w:val="0"/>
          <w:numId w:val="74"/>
        </w:numPr>
        <w:jc w:val="both"/>
      </w:pPr>
      <w:r w:rsidRPr="0026324E">
        <w:t xml:space="preserve">Glover J.D, Sarma M.S. and Overbye T.J, </w:t>
      </w:r>
      <w:r w:rsidRPr="0026324E">
        <w:rPr>
          <w:i/>
        </w:rPr>
        <w:t>Power System Analysis and Design,</w:t>
      </w:r>
      <w:r w:rsidRPr="0026324E">
        <w:t xml:space="preserve"> Cengage Learning, 5th Edition, 2012.</w:t>
      </w:r>
    </w:p>
    <w:p w14:paraId="63BD958E" w14:textId="77777777" w:rsidR="007148C0" w:rsidRPr="0026324E" w:rsidRDefault="007148C0" w:rsidP="001803F7">
      <w:pPr>
        <w:pStyle w:val="Listaszerbekezds"/>
        <w:numPr>
          <w:ilvl w:val="0"/>
          <w:numId w:val="74"/>
        </w:numPr>
        <w:jc w:val="both"/>
      </w:pPr>
      <w:r w:rsidRPr="0026324E">
        <w:t xml:space="preserve">Weedy B.M. and Cory B.J., </w:t>
      </w:r>
      <w:r w:rsidRPr="0026324E">
        <w:rPr>
          <w:i/>
        </w:rPr>
        <w:t>Electric Power Systems,</w:t>
      </w:r>
      <w:r w:rsidRPr="0026324E">
        <w:t xml:space="preserve"> John Wiley, 4</w:t>
      </w:r>
      <w:r w:rsidRPr="0026324E">
        <w:rPr>
          <w:vertAlign w:val="superscript"/>
        </w:rPr>
        <w:t>th</w:t>
      </w:r>
      <w:r w:rsidRPr="0026324E">
        <w:t xml:space="preserve"> Edition, 2012.</w:t>
      </w:r>
    </w:p>
    <w:p w14:paraId="63BD958F" w14:textId="77777777" w:rsidR="007148C0" w:rsidRPr="0026324E" w:rsidRDefault="007148C0" w:rsidP="001803F7">
      <w:pPr>
        <w:pStyle w:val="Listaszerbekezds"/>
        <w:numPr>
          <w:ilvl w:val="0"/>
          <w:numId w:val="74"/>
        </w:numPr>
        <w:jc w:val="both"/>
      </w:pPr>
      <w:r w:rsidRPr="0026324E">
        <w:t xml:space="preserve">Elgerd O.I, </w:t>
      </w:r>
      <w:r w:rsidRPr="0026324E">
        <w:rPr>
          <w:i/>
        </w:rPr>
        <w:t xml:space="preserve">Electric Energy Systems Theory – An Introduction, </w:t>
      </w:r>
      <w:r w:rsidRPr="0026324E">
        <w:t>McGraw Hill, 2nd Edition, 2014</w:t>
      </w:r>
    </w:p>
    <w:p w14:paraId="63BD9590" w14:textId="77777777" w:rsidR="007148C0" w:rsidRPr="0026324E" w:rsidRDefault="007148C0" w:rsidP="007148C0">
      <w:pPr>
        <w:rPr>
          <w:sz w:val="20"/>
          <w:szCs w:val="20"/>
        </w:rPr>
      </w:pPr>
    </w:p>
    <w:p w14:paraId="63BD9591" w14:textId="77777777" w:rsidR="007148C0" w:rsidRPr="0026324E" w:rsidRDefault="007148C0" w:rsidP="007148C0">
      <w:pPr>
        <w:rPr>
          <w:b/>
          <w:sz w:val="20"/>
          <w:szCs w:val="20"/>
        </w:rPr>
      </w:pPr>
      <w:r w:rsidRPr="0026324E">
        <w:rPr>
          <w:b/>
          <w:sz w:val="20"/>
          <w:szCs w:val="20"/>
        </w:rPr>
        <w:t>Assessment:</w:t>
      </w:r>
    </w:p>
    <w:p w14:paraId="63BD9592" w14:textId="77777777" w:rsidR="007148C0" w:rsidRPr="0026324E" w:rsidRDefault="007148C0" w:rsidP="007148C0">
      <w:pPr>
        <w:rPr>
          <w:sz w:val="20"/>
          <w:szCs w:val="20"/>
        </w:rPr>
      </w:pPr>
      <w:r w:rsidRPr="0026324E">
        <w:rPr>
          <w:sz w:val="20"/>
          <w:szCs w:val="20"/>
        </w:rPr>
        <w:t>Continuous Assessment</w:t>
      </w:r>
      <w:r w:rsidR="00844B4F">
        <w:rPr>
          <w:sz w:val="20"/>
          <w:szCs w:val="20"/>
        </w:rPr>
        <w:t xml:space="preserve"> </w:t>
      </w:r>
      <w:r w:rsidRPr="0026324E">
        <w:rPr>
          <w:sz w:val="20"/>
          <w:szCs w:val="20"/>
        </w:rPr>
        <w:t>- 40%</w:t>
      </w:r>
    </w:p>
    <w:p w14:paraId="63BD9593" w14:textId="77777777" w:rsidR="00741023" w:rsidRPr="0026324E" w:rsidRDefault="007148C0" w:rsidP="007148C0">
      <w:pPr>
        <w:ind w:left="1701" w:hanging="1701"/>
        <w:jc w:val="both"/>
        <w:rPr>
          <w:sz w:val="20"/>
          <w:lang w:val="en-AU" w:eastAsia="ar-SA"/>
        </w:rPr>
      </w:pPr>
      <w:r w:rsidRPr="0026324E">
        <w:rPr>
          <w:sz w:val="20"/>
          <w:szCs w:val="20"/>
        </w:rPr>
        <w:t>Final Examination</w:t>
      </w:r>
      <w:r w:rsidR="00844B4F">
        <w:rPr>
          <w:sz w:val="20"/>
          <w:szCs w:val="20"/>
        </w:rPr>
        <w:t xml:space="preserve"> </w:t>
      </w:r>
      <w:r w:rsidRPr="0026324E">
        <w:rPr>
          <w:sz w:val="20"/>
          <w:szCs w:val="20"/>
        </w:rPr>
        <w:t>- 60%(1x3 hours)</w:t>
      </w:r>
    </w:p>
    <w:p w14:paraId="63BD9594" w14:textId="77777777" w:rsidR="00D826AA" w:rsidRPr="0026324E" w:rsidRDefault="00D826AA">
      <w:pPr>
        <w:ind w:left="1701" w:hanging="1701"/>
        <w:jc w:val="both"/>
        <w:rPr>
          <w:sz w:val="20"/>
          <w:lang w:val="en-AU" w:eastAsia="ar-SA"/>
        </w:rPr>
      </w:pPr>
    </w:p>
    <w:p w14:paraId="63BD9595" w14:textId="77777777" w:rsidR="00D826AA" w:rsidRPr="0026324E" w:rsidRDefault="00D826AA">
      <w:pPr>
        <w:jc w:val="both"/>
        <w:rPr>
          <w:sz w:val="20"/>
          <w:lang w:val="en-AU" w:eastAsia="ar-SA"/>
        </w:rPr>
      </w:pPr>
    </w:p>
    <w:p w14:paraId="63BD9596" w14:textId="77777777" w:rsidR="00D826AA" w:rsidRPr="0026324E" w:rsidRDefault="00D826AA">
      <w:pPr>
        <w:jc w:val="both"/>
        <w:rPr>
          <w:b/>
          <w:sz w:val="20"/>
          <w:lang w:val="en-AU" w:eastAsia="ar-SA"/>
        </w:rPr>
      </w:pPr>
      <w:r w:rsidRPr="0026324E">
        <w:rPr>
          <w:b/>
          <w:sz w:val="20"/>
          <w:lang w:val="en-AU" w:eastAsia="ar-SA"/>
        </w:rPr>
        <w:t>EE 361:</w:t>
      </w:r>
      <w:r w:rsidRPr="0026324E">
        <w:rPr>
          <w:b/>
          <w:sz w:val="20"/>
          <w:lang w:val="en-AU" w:eastAsia="ar-SA"/>
        </w:rPr>
        <w:tab/>
        <w:t xml:space="preserve">  CONTROL SYSTEMS I</w:t>
      </w:r>
    </w:p>
    <w:p w14:paraId="63BD9597" w14:textId="77777777" w:rsidR="00D826AA" w:rsidRPr="0026324E" w:rsidRDefault="00D826AA">
      <w:pPr>
        <w:jc w:val="both"/>
        <w:rPr>
          <w:sz w:val="20"/>
          <w:lang w:val="en-AU" w:eastAsia="ar-SA"/>
        </w:rPr>
      </w:pPr>
    </w:p>
    <w:p w14:paraId="63BD9598" w14:textId="77777777" w:rsidR="00741023" w:rsidRPr="007148C0" w:rsidRDefault="00741023" w:rsidP="00741023">
      <w:pPr>
        <w:jc w:val="both"/>
        <w:rPr>
          <w:b/>
          <w:sz w:val="20"/>
          <w:lang w:val="en-AU" w:eastAsia="ar-SA"/>
        </w:rPr>
      </w:pPr>
      <w:r w:rsidRPr="007148C0">
        <w:rPr>
          <w:b/>
          <w:sz w:val="20"/>
          <w:lang w:val="en-AU" w:eastAsia="ar-SA"/>
        </w:rPr>
        <w:t>Lecture Hours per week:</w:t>
      </w:r>
      <w:r w:rsidRPr="007148C0">
        <w:rPr>
          <w:b/>
          <w:sz w:val="20"/>
          <w:lang w:val="en-AU" w:eastAsia="ar-SA"/>
        </w:rPr>
        <w:tab/>
      </w:r>
      <w:r w:rsidRPr="007148C0">
        <w:rPr>
          <w:b/>
          <w:sz w:val="20"/>
          <w:lang w:val="en-AU" w:eastAsia="ar-SA"/>
        </w:rPr>
        <w:tab/>
      </w:r>
      <w:r w:rsidR="007148C0" w:rsidRPr="007148C0">
        <w:rPr>
          <w:b/>
          <w:sz w:val="20"/>
          <w:lang w:val="en-AU" w:eastAsia="ar-SA"/>
        </w:rPr>
        <w:tab/>
      </w:r>
      <w:r w:rsidRPr="007148C0">
        <w:rPr>
          <w:b/>
          <w:sz w:val="20"/>
          <w:lang w:val="en-AU" w:eastAsia="ar-SA"/>
        </w:rPr>
        <w:t>2</w:t>
      </w:r>
    </w:p>
    <w:p w14:paraId="63BD9599" w14:textId="77777777" w:rsidR="007148C0" w:rsidRDefault="007148C0" w:rsidP="00741023">
      <w:pPr>
        <w:jc w:val="both"/>
        <w:rPr>
          <w:b/>
          <w:sz w:val="20"/>
          <w:lang w:val="en-AU" w:eastAsia="ar-SA"/>
        </w:rPr>
      </w:pPr>
      <w:r>
        <w:rPr>
          <w:b/>
          <w:sz w:val="20"/>
          <w:lang w:val="en-AU" w:eastAsia="ar-SA"/>
        </w:rPr>
        <w:t>Tutorial Hours per week:</w:t>
      </w:r>
      <w:r>
        <w:rPr>
          <w:b/>
          <w:sz w:val="20"/>
          <w:lang w:val="en-AU" w:eastAsia="ar-SA"/>
        </w:rPr>
        <w:tab/>
      </w:r>
      <w:r>
        <w:rPr>
          <w:b/>
          <w:sz w:val="20"/>
          <w:lang w:val="en-AU" w:eastAsia="ar-SA"/>
        </w:rPr>
        <w:tab/>
      </w:r>
    </w:p>
    <w:p w14:paraId="63BD959A" w14:textId="77777777" w:rsidR="00741023" w:rsidRPr="007148C0" w:rsidRDefault="00741023" w:rsidP="00741023">
      <w:pPr>
        <w:jc w:val="both"/>
        <w:rPr>
          <w:b/>
          <w:sz w:val="20"/>
          <w:lang w:val="en-AU" w:eastAsia="ar-SA"/>
        </w:rPr>
      </w:pPr>
      <w:r w:rsidRPr="007148C0">
        <w:rPr>
          <w:b/>
          <w:sz w:val="20"/>
          <w:lang w:val="en-AU" w:eastAsia="ar-SA"/>
        </w:rPr>
        <w:t>Laboratory Hours per week</w:t>
      </w:r>
      <w:r w:rsidRPr="007148C0">
        <w:rPr>
          <w:b/>
          <w:sz w:val="20"/>
          <w:lang w:val="en-AU" w:eastAsia="ar-SA"/>
        </w:rPr>
        <w:tab/>
      </w:r>
      <w:r w:rsidR="007148C0" w:rsidRPr="007148C0">
        <w:rPr>
          <w:b/>
          <w:sz w:val="20"/>
          <w:lang w:val="en-AU" w:eastAsia="ar-SA"/>
        </w:rPr>
        <w:tab/>
      </w:r>
      <w:r w:rsidRPr="007148C0">
        <w:rPr>
          <w:b/>
          <w:sz w:val="20"/>
          <w:lang w:val="en-AU" w:eastAsia="ar-SA"/>
        </w:rPr>
        <w:t>1</w:t>
      </w:r>
    </w:p>
    <w:p w14:paraId="63BD959B" w14:textId="77777777" w:rsidR="00741023" w:rsidRPr="0062553C" w:rsidRDefault="00741023" w:rsidP="00741023">
      <w:pPr>
        <w:jc w:val="both"/>
        <w:rPr>
          <w:sz w:val="20"/>
          <w:lang w:val="en-AU" w:eastAsia="ar-SA"/>
        </w:rPr>
      </w:pPr>
    </w:p>
    <w:p w14:paraId="63BD959C" w14:textId="77777777" w:rsidR="007148C0" w:rsidRDefault="00C21800" w:rsidP="007148C0">
      <w:pPr>
        <w:jc w:val="both"/>
        <w:rPr>
          <w:b/>
          <w:sz w:val="20"/>
          <w:szCs w:val="20"/>
        </w:rPr>
      </w:pPr>
      <w:r>
        <w:rPr>
          <w:b/>
          <w:sz w:val="20"/>
          <w:szCs w:val="20"/>
        </w:rPr>
        <w:t>Credits:</w:t>
      </w:r>
      <w:r>
        <w:rPr>
          <w:b/>
          <w:sz w:val="20"/>
          <w:szCs w:val="20"/>
        </w:rPr>
        <w:tab/>
      </w:r>
      <w:r w:rsidR="007148C0">
        <w:rPr>
          <w:b/>
          <w:sz w:val="20"/>
          <w:szCs w:val="20"/>
          <w:lang w:val="en-GB"/>
        </w:rPr>
        <w:tab/>
      </w:r>
      <w:r w:rsidR="007148C0">
        <w:rPr>
          <w:b/>
          <w:sz w:val="20"/>
          <w:szCs w:val="20"/>
          <w:lang w:val="en-GB"/>
        </w:rPr>
        <w:tab/>
      </w:r>
      <w:r w:rsidR="007148C0">
        <w:rPr>
          <w:b/>
          <w:sz w:val="20"/>
          <w:szCs w:val="20"/>
          <w:lang w:val="en-GB"/>
        </w:rPr>
        <w:tab/>
      </w:r>
      <w:r w:rsidR="007148C0">
        <w:rPr>
          <w:b/>
          <w:sz w:val="20"/>
          <w:szCs w:val="20"/>
          <w:lang w:val="en-GB"/>
        </w:rPr>
        <w:tab/>
        <w:t>10</w:t>
      </w:r>
    </w:p>
    <w:p w14:paraId="63BD959D" w14:textId="77777777" w:rsidR="00741023" w:rsidRPr="0062553C" w:rsidRDefault="00741023" w:rsidP="00741023">
      <w:pPr>
        <w:jc w:val="both"/>
        <w:rPr>
          <w:b/>
          <w:sz w:val="20"/>
          <w:lang w:val="en-AU" w:eastAsia="ar-SA"/>
        </w:rPr>
      </w:pPr>
    </w:p>
    <w:p w14:paraId="63BD959E" w14:textId="77777777" w:rsidR="00741023" w:rsidRPr="0062553C" w:rsidRDefault="00741023" w:rsidP="00741023">
      <w:pPr>
        <w:jc w:val="both"/>
        <w:rPr>
          <w:b/>
          <w:sz w:val="20"/>
          <w:lang w:val="en-AU" w:eastAsia="ar-SA"/>
        </w:rPr>
      </w:pPr>
      <w:r w:rsidRPr="0062553C">
        <w:rPr>
          <w:b/>
          <w:sz w:val="20"/>
          <w:lang w:val="en-AU" w:eastAsia="ar-SA"/>
        </w:rPr>
        <w:t>Prerequisite:  EE241, EE252</w:t>
      </w:r>
    </w:p>
    <w:p w14:paraId="63BD959F" w14:textId="77777777" w:rsidR="00741023" w:rsidRPr="0062553C" w:rsidRDefault="00741023" w:rsidP="00741023">
      <w:pPr>
        <w:jc w:val="both"/>
        <w:rPr>
          <w:b/>
          <w:sz w:val="20"/>
          <w:lang w:val="en-AU" w:eastAsia="ar-SA"/>
        </w:rPr>
      </w:pPr>
    </w:p>
    <w:p w14:paraId="63BD95A0" w14:textId="77777777" w:rsidR="00741023" w:rsidRPr="0062553C" w:rsidRDefault="00741023" w:rsidP="00741023">
      <w:pPr>
        <w:jc w:val="both"/>
        <w:rPr>
          <w:b/>
          <w:sz w:val="20"/>
          <w:lang w:val="en-AU" w:eastAsia="ar-SA"/>
        </w:rPr>
      </w:pPr>
      <w:r w:rsidRPr="0062553C">
        <w:rPr>
          <w:b/>
          <w:sz w:val="20"/>
          <w:lang w:val="en-AU" w:eastAsia="ar-SA"/>
        </w:rPr>
        <w:t>Corequisite:  EE311, MA333</w:t>
      </w:r>
    </w:p>
    <w:p w14:paraId="63BD95A1" w14:textId="77777777" w:rsidR="00741023" w:rsidRPr="0062553C" w:rsidRDefault="00741023" w:rsidP="00741023">
      <w:pPr>
        <w:jc w:val="both"/>
        <w:rPr>
          <w:b/>
          <w:sz w:val="20"/>
          <w:lang w:val="en-AU" w:eastAsia="ar-SA"/>
        </w:rPr>
      </w:pPr>
    </w:p>
    <w:p w14:paraId="63BD95A2" w14:textId="77777777" w:rsidR="00741023" w:rsidRPr="0062553C" w:rsidRDefault="00741023" w:rsidP="00741023">
      <w:pPr>
        <w:jc w:val="both"/>
        <w:rPr>
          <w:b/>
          <w:sz w:val="20"/>
          <w:lang w:val="en-AU" w:eastAsia="ar-SA"/>
        </w:rPr>
      </w:pPr>
      <w:r w:rsidRPr="0062553C">
        <w:rPr>
          <w:b/>
          <w:sz w:val="20"/>
          <w:lang w:val="en-AU" w:eastAsia="ar-SA"/>
        </w:rPr>
        <w:t>Learning Outcomes:</w:t>
      </w:r>
    </w:p>
    <w:p w14:paraId="63BD95A3" w14:textId="77777777" w:rsidR="00741023" w:rsidRPr="0062553C" w:rsidRDefault="00741023" w:rsidP="00741023">
      <w:pPr>
        <w:jc w:val="both"/>
        <w:rPr>
          <w:sz w:val="20"/>
          <w:lang w:val="en-AU" w:eastAsia="ar-SA"/>
        </w:rPr>
      </w:pPr>
      <w:r w:rsidRPr="0062553C">
        <w:rPr>
          <w:sz w:val="20"/>
          <w:lang w:val="en-AU" w:eastAsia="ar-SA"/>
        </w:rPr>
        <w:t>On completion ofthis subject, students should be able to:-</w:t>
      </w:r>
    </w:p>
    <w:p w14:paraId="63BD95A4" w14:textId="77777777" w:rsidR="00741023" w:rsidRPr="0062553C" w:rsidRDefault="00741023" w:rsidP="001803F7">
      <w:pPr>
        <w:widowControl/>
        <w:numPr>
          <w:ilvl w:val="0"/>
          <w:numId w:val="9"/>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Understand the fundamentals and operation of open and closed-loop control systems.</w:t>
      </w:r>
    </w:p>
    <w:p w14:paraId="63BD95A5" w14:textId="77777777" w:rsidR="00741023" w:rsidRPr="0062553C" w:rsidRDefault="00741023" w:rsidP="001803F7">
      <w:pPr>
        <w:widowControl/>
        <w:numPr>
          <w:ilvl w:val="0"/>
          <w:numId w:val="9"/>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Apply MATLAB in the programming and simulation of first and second order control systems.</w:t>
      </w:r>
    </w:p>
    <w:p w14:paraId="63BD95A6" w14:textId="77777777" w:rsidR="00741023" w:rsidRPr="0062553C" w:rsidRDefault="00741023" w:rsidP="001803F7">
      <w:pPr>
        <w:widowControl/>
        <w:numPr>
          <w:ilvl w:val="0"/>
          <w:numId w:val="9"/>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Derive mathematical models of first and second order control systems using ordinary differential equations, transfer functions, block diagrams and signal flow graphs.</w:t>
      </w:r>
    </w:p>
    <w:p w14:paraId="63BD95A7" w14:textId="77777777" w:rsidR="00741023" w:rsidRPr="0062553C" w:rsidRDefault="00741023" w:rsidP="001803F7">
      <w:pPr>
        <w:widowControl/>
        <w:numPr>
          <w:ilvl w:val="0"/>
          <w:numId w:val="9"/>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Derive mathematical models of simple RLC electric circuits, mechanical translational and rotational systems.</w:t>
      </w:r>
    </w:p>
    <w:p w14:paraId="63BD95A8" w14:textId="77777777" w:rsidR="00741023" w:rsidRPr="0062553C" w:rsidRDefault="00741023" w:rsidP="001803F7">
      <w:pPr>
        <w:widowControl/>
        <w:numPr>
          <w:ilvl w:val="0"/>
          <w:numId w:val="9"/>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Derive mathematical models of d.c. generator and system with gearing.</w:t>
      </w:r>
    </w:p>
    <w:p w14:paraId="63BD95A9" w14:textId="77777777" w:rsidR="00741023" w:rsidRPr="0062553C" w:rsidRDefault="00741023" w:rsidP="001803F7">
      <w:pPr>
        <w:pStyle w:val="Listaszerbekezds"/>
        <w:widowControl w:val="0"/>
        <w:numPr>
          <w:ilvl w:val="0"/>
          <w:numId w:val="9"/>
        </w:numPr>
        <w:suppressAutoHyphens/>
        <w:ind w:hanging="720"/>
        <w:jc w:val="both"/>
        <w:rPr>
          <w:lang w:val="en-AU" w:eastAsia="ar-SA"/>
        </w:rPr>
      </w:pPr>
      <w:r w:rsidRPr="0062553C">
        <w:rPr>
          <w:rFonts w:eastAsia="ArialNarrow"/>
          <w:lang w:val="en-AU"/>
        </w:rPr>
        <w:t xml:space="preserve">Design a closed-loop control system of the </w:t>
      </w:r>
      <w:r w:rsidRPr="0062553C">
        <w:rPr>
          <w:rFonts w:eastAsia="ArialNarrow"/>
          <w:lang w:val="en-AU"/>
        </w:rPr>
        <w:lastRenderedPageBreak/>
        <w:t>required accuracy.</w:t>
      </w:r>
    </w:p>
    <w:p w14:paraId="63BD95AA" w14:textId="77777777" w:rsidR="00741023" w:rsidRPr="0062553C" w:rsidRDefault="00741023" w:rsidP="00741023">
      <w:pPr>
        <w:jc w:val="both"/>
        <w:rPr>
          <w:b/>
          <w:sz w:val="20"/>
          <w:lang w:val="en-AU" w:eastAsia="ar-SA"/>
        </w:rPr>
      </w:pPr>
    </w:p>
    <w:p w14:paraId="63BD95AB" w14:textId="77777777" w:rsidR="00741023" w:rsidRPr="0062553C" w:rsidRDefault="00741023" w:rsidP="00741023">
      <w:pPr>
        <w:jc w:val="both"/>
        <w:rPr>
          <w:sz w:val="20"/>
          <w:lang w:val="en-AU" w:eastAsia="ar-SA"/>
        </w:rPr>
      </w:pPr>
      <w:r w:rsidRPr="0062553C">
        <w:rPr>
          <w:b/>
          <w:sz w:val="20"/>
          <w:lang w:val="en-AU" w:eastAsia="ar-SA"/>
        </w:rPr>
        <w:t>Syllabus:</w:t>
      </w:r>
      <w:r w:rsidRPr="0062553C">
        <w:rPr>
          <w:sz w:val="20"/>
          <w:lang w:val="en-AU" w:eastAsia="ar-SA"/>
        </w:rPr>
        <w:tab/>
      </w:r>
      <w:r w:rsidRPr="0062553C">
        <w:rPr>
          <w:sz w:val="20"/>
          <w:lang w:val="en-AU" w:eastAsia="ar-SA"/>
        </w:rPr>
        <w:tab/>
      </w:r>
    </w:p>
    <w:p w14:paraId="63BD95AC" w14:textId="77777777" w:rsidR="00741023" w:rsidRPr="0062553C" w:rsidRDefault="00741023" w:rsidP="00741023">
      <w:pPr>
        <w:jc w:val="both"/>
        <w:rPr>
          <w:sz w:val="20"/>
          <w:lang w:val="en-AU" w:eastAsia="ar-SA"/>
        </w:rPr>
      </w:pPr>
      <w:r w:rsidRPr="0062553C">
        <w:rPr>
          <w:b/>
          <w:sz w:val="20"/>
          <w:lang w:val="en-AU" w:eastAsia="ar-SA"/>
        </w:rPr>
        <w:t>Introduction to control concepts:</w:t>
      </w:r>
    </w:p>
    <w:p w14:paraId="63BD95AD" w14:textId="77777777" w:rsidR="00741023" w:rsidRPr="0062553C" w:rsidRDefault="00741023" w:rsidP="00741023">
      <w:pPr>
        <w:jc w:val="both"/>
        <w:rPr>
          <w:sz w:val="20"/>
          <w:lang w:val="en-AU" w:eastAsia="ar-SA"/>
        </w:rPr>
      </w:pPr>
      <w:r w:rsidRPr="0062553C">
        <w:rPr>
          <w:sz w:val="20"/>
          <w:lang w:val="en-AU" w:eastAsia="ar-SA"/>
        </w:rPr>
        <w:t xml:space="preserve">Open and closed-loop systems. </w:t>
      </w:r>
    </w:p>
    <w:p w14:paraId="63BD95AE" w14:textId="77777777" w:rsidR="00741023" w:rsidRPr="0062553C" w:rsidRDefault="00741023" w:rsidP="00741023">
      <w:pPr>
        <w:jc w:val="both"/>
        <w:rPr>
          <w:sz w:val="20"/>
          <w:lang w:val="en-AU" w:eastAsia="ar-SA"/>
        </w:rPr>
      </w:pPr>
      <w:r w:rsidRPr="0062553C">
        <w:rPr>
          <w:b/>
          <w:sz w:val="20"/>
          <w:lang w:val="en-AU" w:eastAsia="ar-SA"/>
        </w:rPr>
        <w:t>Computer simulation methods:</w:t>
      </w:r>
    </w:p>
    <w:p w14:paraId="63BD95AF" w14:textId="77777777" w:rsidR="00741023" w:rsidRPr="0062553C" w:rsidRDefault="00741023" w:rsidP="00741023">
      <w:pPr>
        <w:jc w:val="both"/>
        <w:rPr>
          <w:sz w:val="20"/>
          <w:lang w:val="en-AU" w:eastAsia="ar-SA"/>
        </w:rPr>
      </w:pPr>
      <w:r w:rsidRPr="0062553C">
        <w:rPr>
          <w:sz w:val="20"/>
          <w:lang w:val="en-AU" w:eastAsia="ar-SA"/>
        </w:rPr>
        <w:t xml:space="preserve">BCSSP and PC MATLAB programming. </w:t>
      </w:r>
    </w:p>
    <w:p w14:paraId="63BD95B0" w14:textId="77777777" w:rsidR="00741023" w:rsidRPr="0062553C" w:rsidRDefault="00741023" w:rsidP="00741023">
      <w:pPr>
        <w:jc w:val="both"/>
        <w:rPr>
          <w:sz w:val="20"/>
          <w:lang w:val="en-AU" w:eastAsia="ar-SA"/>
        </w:rPr>
      </w:pPr>
      <w:r w:rsidRPr="0062553C">
        <w:rPr>
          <w:b/>
          <w:sz w:val="20"/>
          <w:lang w:val="en-AU" w:eastAsia="ar-SA"/>
        </w:rPr>
        <w:t>Mathematical modelling:</w:t>
      </w:r>
    </w:p>
    <w:p w14:paraId="63BD95B1" w14:textId="77777777" w:rsidR="00741023" w:rsidRPr="0062553C" w:rsidRDefault="00741023" w:rsidP="00741023">
      <w:pPr>
        <w:jc w:val="both"/>
        <w:rPr>
          <w:sz w:val="20"/>
          <w:lang w:val="en-AU" w:eastAsia="ar-SA"/>
        </w:rPr>
      </w:pPr>
      <w:r w:rsidRPr="0062553C">
        <w:rPr>
          <w:sz w:val="20"/>
          <w:lang w:val="en-AU" w:eastAsia="ar-SA"/>
        </w:rPr>
        <w:t>Ordinary differential equations, Laplace Transform applications, transfer function, block diagrams. Mathematical modelling of electric RCL circuits and mechanical translational systems. First and second order systems.</w:t>
      </w:r>
    </w:p>
    <w:p w14:paraId="63BD95B2" w14:textId="77777777" w:rsidR="00741023" w:rsidRPr="0062553C" w:rsidRDefault="00741023" w:rsidP="00741023">
      <w:pPr>
        <w:jc w:val="both"/>
        <w:rPr>
          <w:sz w:val="20"/>
          <w:lang w:val="en-AU" w:eastAsia="ar-SA"/>
        </w:rPr>
      </w:pPr>
      <w:r w:rsidRPr="0062553C">
        <w:rPr>
          <w:b/>
          <w:sz w:val="20"/>
          <w:lang w:val="en-AU" w:eastAsia="ar-SA"/>
        </w:rPr>
        <w:t>System sensitivity to disturbances:</w:t>
      </w:r>
    </w:p>
    <w:p w14:paraId="63BD95B3" w14:textId="77777777" w:rsidR="00741023" w:rsidRPr="0062553C" w:rsidRDefault="00741023" w:rsidP="00741023">
      <w:pPr>
        <w:jc w:val="both"/>
        <w:rPr>
          <w:sz w:val="20"/>
          <w:lang w:val="en-AU" w:eastAsia="ar-SA"/>
        </w:rPr>
      </w:pPr>
      <w:r w:rsidRPr="0062553C">
        <w:rPr>
          <w:sz w:val="20"/>
          <w:lang w:val="en-AU" w:eastAsia="ar-SA"/>
        </w:rPr>
        <w:t>Closed-loop vs open loop systems.Closed-loop system design. Mathematical modelling of mechanical rotational systems. Model of d.c. generator. Model of a system with gearing.</w:t>
      </w:r>
    </w:p>
    <w:p w14:paraId="63BD95B4" w14:textId="77777777" w:rsidR="00741023" w:rsidRPr="0062553C" w:rsidRDefault="00741023" w:rsidP="00741023">
      <w:pPr>
        <w:jc w:val="both"/>
        <w:rPr>
          <w:sz w:val="20"/>
          <w:lang w:val="en-AU" w:eastAsia="ar-SA"/>
        </w:rPr>
      </w:pPr>
      <w:r w:rsidRPr="0062553C">
        <w:rPr>
          <w:b/>
          <w:sz w:val="20"/>
          <w:lang w:val="en-AU" w:eastAsia="ar-SA"/>
        </w:rPr>
        <w:t>Practical Sessions:</w:t>
      </w:r>
      <w:r w:rsidRPr="0062553C">
        <w:rPr>
          <w:sz w:val="20"/>
          <w:lang w:val="en-AU" w:eastAsia="ar-SA"/>
        </w:rPr>
        <w:t xml:space="preserve">   6 x 3 hours</w:t>
      </w:r>
    </w:p>
    <w:p w14:paraId="63BD95B5" w14:textId="77777777" w:rsidR="00741023" w:rsidRPr="0062553C" w:rsidRDefault="00741023" w:rsidP="00741023">
      <w:pPr>
        <w:jc w:val="both"/>
        <w:rPr>
          <w:sz w:val="20"/>
          <w:lang w:val="en-AU" w:eastAsia="ar-SA"/>
        </w:rPr>
      </w:pPr>
    </w:p>
    <w:p w14:paraId="63BD95B6" w14:textId="77777777" w:rsidR="00741023" w:rsidRPr="0062553C" w:rsidRDefault="00741023" w:rsidP="00741023">
      <w:pPr>
        <w:jc w:val="both"/>
        <w:rPr>
          <w:sz w:val="20"/>
          <w:lang w:val="en-AU" w:eastAsia="ar-SA"/>
        </w:rPr>
      </w:pPr>
      <w:r w:rsidRPr="0062553C">
        <w:rPr>
          <w:b/>
          <w:sz w:val="20"/>
          <w:lang w:val="en-AU" w:eastAsia="ar-SA"/>
        </w:rPr>
        <w:t>Textbook:</w:t>
      </w:r>
      <w:r w:rsidRPr="0062553C">
        <w:rPr>
          <w:sz w:val="20"/>
          <w:lang w:val="en-AU" w:eastAsia="ar-SA"/>
        </w:rPr>
        <w:tab/>
      </w:r>
    </w:p>
    <w:p w14:paraId="63BD95B7" w14:textId="77777777" w:rsidR="00741023" w:rsidRPr="0062553C" w:rsidRDefault="00741023" w:rsidP="00741023">
      <w:pPr>
        <w:jc w:val="both"/>
        <w:rPr>
          <w:sz w:val="20"/>
          <w:lang w:val="en-AU" w:eastAsia="ar-SA"/>
        </w:rPr>
      </w:pPr>
      <w:r w:rsidRPr="0062553C">
        <w:rPr>
          <w:sz w:val="20"/>
          <w:lang w:val="en-AU" w:eastAsia="ar-SA"/>
        </w:rPr>
        <w:t>Ogata, K., Modern Control Engineering, Prentice-Hall, 1990.</w:t>
      </w:r>
    </w:p>
    <w:p w14:paraId="63BD95B8" w14:textId="77777777" w:rsidR="00844B4F" w:rsidRDefault="00844B4F" w:rsidP="00741023">
      <w:pPr>
        <w:jc w:val="both"/>
        <w:rPr>
          <w:b/>
          <w:sz w:val="20"/>
          <w:lang w:val="en-AU" w:eastAsia="ar-SA"/>
        </w:rPr>
      </w:pPr>
    </w:p>
    <w:p w14:paraId="63BD95B9" w14:textId="77777777" w:rsidR="00741023" w:rsidRPr="0062553C" w:rsidRDefault="00741023" w:rsidP="00741023">
      <w:pPr>
        <w:jc w:val="both"/>
        <w:rPr>
          <w:sz w:val="20"/>
          <w:lang w:val="en-AU" w:eastAsia="ar-SA"/>
        </w:rPr>
      </w:pPr>
      <w:r w:rsidRPr="0062553C">
        <w:rPr>
          <w:b/>
          <w:sz w:val="20"/>
          <w:lang w:val="en-AU" w:eastAsia="ar-SA"/>
        </w:rPr>
        <w:t>Assessment:</w:t>
      </w:r>
      <w:r w:rsidRPr="0062553C">
        <w:rPr>
          <w:sz w:val="20"/>
          <w:lang w:val="en-AU" w:eastAsia="ar-SA"/>
        </w:rPr>
        <w:tab/>
      </w:r>
    </w:p>
    <w:p w14:paraId="63BD95BA" w14:textId="77777777" w:rsidR="00741023" w:rsidRPr="0062553C" w:rsidRDefault="00741023" w:rsidP="00741023">
      <w:pPr>
        <w:jc w:val="both"/>
        <w:rPr>
          <w:sz w:val="20"/>
          <w:lang w:val="en-AU" w:eastAsia="ar-SA"/>
        </w:rPr>
      </w:pPr>
      <w:r w:rsidRPr="0062553C">
        <w:rPr>
          <w:sz w:val="20"/>
          <w:lang w:val="en-AU" w:eastAsia="ar-SA"/>
        </w:rPr>
        <w:t>Continuous Assessment         - 40%</w:t>
      </w:r>
    </w:p>
    <w:p w14:paraId="63BD95BB" w14:textId="77777777" w:rsidR="00741023" w:rsidRPr="0062553C" w:rsidRDefault="00741023" w:rsidP="00741023">
      <w:pPr>
        <w:jc w:val="both"/>
        <w:rPr>
          <w:sz w:val="20"/>
          <w:lang w:val="en-AU" w:eastAsia="ar-SA"/>
        </w:rPr>
      </w:pPr>
      <w:r w:rsidRPr="0062553C">
        <w:rPr>
          <w:sz w:val="20"/>
          <w:lang w:val="en-AU" w:eastAsia="ar-SA"/>
        </w:rPr>
        <w:t>Written Examination- 60% (1x3 hrs)</w:t>
      </w:r>
    </w:p>
    <w:p w14:paraId="63BD95BC" w14:textId="77777777" w:rsidR="00D826AA" w:rsidRPr="0062553C" w:rsidRDefault="00D826AA">
      <w:pPr>
        <w:jc w:val="both"/>
        <w:rPr>
          <w:b/>
          <w:sz w:val="20"/>
          <w:lang w:val="en-AU" w:eastAsia="ar-SA"/>
        </w:rPr>
      </w:pPr>
    </w:p>
    <w:p w14:paraId="63BD95BD" w14:textId="77777777" w:rsidR="00D826AA" w:rsidRPr="0062553C" w:rsidRDefault="00D826AA">
      <w:pPr>
        <w:jc w:val="both"/>
        <w:rPr>
          <w:b/>
          <w:sz w:val="20"/>
          <w:lang w:val="en-AU" w:eastAsia="ar-SA"/>
        </w:rPr>
      </w:pPr>
    </w:p>
    <w:p w14:paraId="63BD95BE" w14:textId="77777777" w:rsidR="00D826AA" w:rsidRPr="0062553C" w:rsidRDefault="00D826AA">
      <w:pPr>
        <w:jc w:val="both"/>
        <w:rPr>
          <w:b/>
          <w:sz w:val="20"/>
          <w:lang w:val="en-AU" w:eastAsia="ar-SA"/>
        </w:rPr>
      </w:pPr>
      <w:r w:rsidRPr="0062553C">
        <w:rPr>
          <w:b/>
          <w:sz w:val="20"/>
          <w:lang w:val="en-AU" w:eastAsia="ar-SA"/>
        </w:rPr>
        <w:t>EE 362:</w:t>
      </w:r>
      <w:r w:rsidRPr="0062553C">
        <w:rPr>
          <w:b/>
          <w:sz w:val="20"/>
          <w:lang w:val="en-AU" w:eastAsia="ar-SA"/>
        </w:rPr>
        <w:tab/>
        <w:t xml:space="preserve">  CONTROL SYSTEMS II</w:t>
      </w:r>
    </w:p>
    <w:p w14:paraId="63BD95BF" w14:textId="77777777" w:rsidR="00D826AA" w:rsidRPr="0062553C" w:rsidRDefault="00D826AA">
      <w:pPr>
        <w:jc w:val="both"/>
        <w:rPr>
          <w:b/>
          <w:sz w:val="20"/>
          <w:lang w:val="en-AU" w:eastAsia="ar-SA"/>
        </w:rPr>
      </w:pPr>
    </w:p>
    <w:p w14:paraId="63BD95C0" w14:textId="77777777" w:rsidR="00741023" w:rsidRPr="007148C0" w:rsidRDefault="00741023" w:rsidP="007148C0">
      <w:pPr>
        <w:jc w:val="both"/>
        <w:rPr>
          <w:b/>
          <w:sz w:val="20"/>
          <w:lang w:val="en-AU" w:eastAsia="ar-SA"/>
        </w:rPr>
      </w:pPr>
      <w:r w:rsidRPr="007148C0">
        <w:rPr>
          <w:b/>
          <w:sz w:val="20"/>
          <w:lang w:val="en-AU" w:eastAsia="ar-SA"/>
        </w:rPr>
        <w:t xml:space="preserve">Lecture hours per week: </w:t>
      </w:r>
      <w:r w:rsidRPr="007148C0">
        <w:rPr>
          <w:b/>
          <w:sz w:val="20"/>
          <w:lang w:val="en-AU" w:eastAsia="ar-SA"/>
        </w:rPr>
        <w:tab/>
      </w:r>
      <w:r w:rsidR="007148C0">
        <w:rPr>
          <w:b/>
          <w:sz w:val="20"/>
          <w:lang w:val="en-AU" w:eastAsia="ar-SA"/>
        </w:rPr>
        <w:tab/>
      </w:r>
      <w:r w:rsidR="007148C0" w:rsidRPr="007148C0">
        <w:rPr>
          <w:b/>
          <w:sz w:val="20"/>
          <w:lang w:val="en-AU" w:eastAsia="ar-SA"/>
        </w:rPr>
        <w:tab/>
      </w:r>
      <w:r w:rsidRPr="007148C0">
        <w:rPr>
          <w:b/>
          <w:sz w:val="20"/>
          <w:lang w:val="en-AU" w:eastAsia="ar-SA"/>
        </w:rPr>
        <w:t>3</w:t>
      </w:r>
    </w:p>
    <w:p w14:paraId="63BD95C1" w14:textId="77777777" w:rsidR="00741023" w:rsidRPr="007148C0" w:rsidRDefault="007148C0" w:rsidP="007148C0">
      <w:pPr>
        <w:jc w:val="both"/>
        <w:rPr>
          <w:b/>
          <w:sz w:val="20"/>
          <w:lang w:val="en-AU" w:eastAsia="ar-SA"/>
        </w:rPr>
      </w:pPr>
      <w:r>
        <w:rPr>
          <w:b/>
          <w:sz w:val="20"/>
          <w:lang w:val="en-AU" w:eastAsia="ar-SA"/>
        </w:rPr>
        <w:t>T</w:t>
      </w:r>
      <w:r w:rsidR="00741023" w:rsidRPr="007148C0">
        <w:rPr>
          <w:b/>
          <w:sz w:val="20"/>
          <w:lang w:val="en-AU" w:eastAsia="ar-SA"/>
        </w:rPr>
        <w:t xml:space="preserve">utorial hours per week: </w:t>
      </w:r>
      <w:r w:rsidR="00741023" w:rsidRPr="007148C0">
        <w:rPr>
          <w:b/>
          <w:sz w:val="20"/>
          <w:lang w:val="en-AU" w:eastAsia="ar-SA"/>
        </w:rPr>
        <w:tab/>
      </w:r>
      <w:r w:rsidR="00741023" w:rsidRPr="007148C0">
        <w:rPr>
          <w:b/>
          <w:sz w:val="20"/>
          <w:lang w:val="en-AU" w:eastAsia="ar-SA"/>
        </w:rPr>
        <w:tab/>
      </w:r>
    </w:p>
    <w:p w14:paraId="63BD95C2" w14:textId="77777777" w:rsidR="00741023" w:rsidRPr="007148C0" w:rsidRDefault="00741023" w:rsidP="007148C0">
      <w:pPr>
        <w:jc w:val="both"/>
        <w:rPr>
          <w:b/>
          <w:sz w:val="20"/>
          <w:lang w:val="en-AU" w:eastAsia="ar-SA"/>
        </w:rPr>
      </w:pPr>
      <w:r w:rsidRPr="007148C0">
        <w:rPr>
          <w:b/>
          <w:sz w:val="20"/>
          <w:lang w:val="en-AU" w:eastAsia="ar-SA"/>
        </w:rPr>
        <w:t xml:space="preserve">Laboratory hours per week: </w:t>
      </w:r>
      <w:r w:rsidRPr="007148C0">
        <w:rPr>
          <w:b/>
          <w:sz w:val="20"/>
          <w:lang w:val="en-AU" w:eastAsia="ar-SA"/>
        </w:rPr>
        <w:tab/>
      </w:r>
      <w:r w:rsidR="007148C0">
        <w:rPr>
          <w:b/>
          <w:sz w:val="20"/>
          <w:lang w:val="en-AU" w:eastAsia="ar-SA"/>
        </w:rPr>
        <w:tab/>
      </w:r>
      <w:r w:rsidRPr="007148C0">
        <w:rPr>
          <w:b/>
          <w:sz w:val="20"/>
          <w:lang w:val="en-AU" w:eastAsia="ar-SA"/>
        </w:rPr>
        <w:t>1</w:t>
      </w:r>
    </w:p>
    <w:p w14:paraId="63BD95C3" w14:textId="77777777" w:rsidR="00741023" w:rsidRPr="0062553C" w:rsidRDefault="00741023" w:rsidP="00741023">
      <w:pPr>
        <w:jc w:val="both"/>
        <w:rPr>
          <w:sz w:val="20"/>
          <w:lang w:val="en-AU" w:eastAsia="ar-SA"/>
        </w:rPr>
      </w:pPr>
    </w:p>
    <w:p w14:paraId="63BD95C4" w14:textId="77777777" w:rsidR="007148C0" w:rsidRDefault="00C21800" w:rsidP="007148C0">
      <w:pPr>
        <w:jc w:val="both"/>
        <w:rPr>
          <w:b/>
          <w:sz w:val="20"/>
          <w:szCs w:val="20"/>
        </w:rPr>
      </w:pPr>
      <w:r>
        <w:rPr>
          <w:b/>
          <w:sz w:val="20"/>
          <w:szCs w:val="20"/>
        </w:rPr>
        <w:t>Credits:</w:t>
      </w:r>
      <w:r>
        <w:rPr>
          <w:b/>
          <w:sz w:val="20"/>
          <w:szCs w:val="20"/>
        </w:rPr>
        <w:tab/>
      </w:r>
      <w:r w:rsidR="007148C0">
        <w:rPr>
          <w:b/>
          <w:sz w:val="20"/>
          <w:szCs w:val="20"/>
          <w:lang w:val="en-GB"/>
        </w:rPr>
        <w:tab/>
      </w:r>
      <w:r w:rsidR="007148C0">
        <w:rPr>
          <w:b/>
          <w:sz w:val="20"/>
          <w:szCs w:val="20"/>
          <w:lang w:val="en-GB"/>
        </w:rPr>
        <w:tab/>
      </w:r>
      <w:r w:rsidR="007148C0">
        <w:rPr>
          <w:b/>
          <w:sz w:val="20"/>
          <w:szCs w:val="20"/>
          <w:lang w:val="en-GB"/>
        </w:rPr>
        <w:tab/>
      </w:r>
      <w:r w:rsidR="007148C0">
        <w:rPr>
          <w:b/>
          <w:sz w:val="20"/>
          <w:szCs w:val="20"/>
          <w:lang w:val="en-GB"/>
        </w:rPr>
        <w:tab/>
        <w:t>15</w:t>
      </w:r>
    </w:p>
    <w:p w14:paraId="63BD95C5" w14:textId="77777777" w:rsidR="00741023" w:rsidRPr="0062553C" w:rsidRDefault="00741023" w:rsidP="00741023">
      <w:pPr>
        <w:jc w:val="both"/>
        <w:rPr>
          <w:b/>
          <w:sz w:val="20"/>
          <w:lang w:val="en-AU" w:eastAsia="ar-SA"/>
        </w:rPr>
      </w:pPr>
    </w:p>
    <w:p w14:paraId="63BD95C6" w14:textId="77777777" w:rsidR="00741023" w:rsidRPr="0062553C" w:rsidRDefault="00741023" w:rsidP="00741023">
      <w:pPr>
        <w:jc w:val="both"/>
        <w:rPr>
          <w:b/>
          <w:sz w:val="20"/>
          <w:lang w:val="en-AU" w:eastAsia="ar-SA"/>
        </w:rPr>
      </w:pPr>
      <w:r w:rsidRPr="0062553C">
        <w:rPr>
          <w:b/>
          <w:sz w:val="20"/>
          <w:lang w:val="en-AU" w:eastAsia="ar-SA"/>
        </w:rPr>
        <w:t xml:space="preserve">Prerequisite:   EE311, MA333, EE361 </w:t>
      </w:r>
    </w:p>
    <w:p w14:paraId="63BD95C7" w14:textId="77777777" w:rsidR="00741023" w:rsidRPr="0062553C" w:rsidRDefault="00741023" w:rsidP="00741023">
      <w:pPr>
        <w:jc w:val="both"/>
        <w:rPr>
          <w:b/>
          <w:sz w:val="20"/>
          <w:lang w:val="en-AU" w:eastAsia="ar-SA"/>
        </w:rPr>
      </w:pPr>
    </w:p>
    <w:p w14:paraId="63BD95C8" w14:textId="77777777" w:rsidR="00741023" w:rsidRPr="0062553C" w:rsidRDefault="0026324E" w:rsidP="00741023">
      <w:pPr>
        <w:jc w:val="both"/>
        <w:rPr>
          <w:b/>
          <w:sz w:val="20"/>
          <w:szCs w:val="20"/>
          <w:lang w:val="en-AU" w:eastAsia="ar-SA"/>
        </w:rPr>
      </w:pPr>
      <w:r>
        <w:rPr>
          <w:b/>
          <w:sz w:val="20"/>
          <w:szCs w:val="20"/>
          <w:lang w:val="en-AU" w:eastAsia="ar-SA"/>
        </w:rPr>
        <w:t>Learning Outcomes:</w:t>
      </w:r>
    </w:p>
    <w:p w14:paraId="63BD95C9" w14:textId="77777777" w:rsidR="00741023" w:rsidRPr="0062553C" w:rsidRDefault="00741023" w:rsidP="00741023">
      <w:pPr>
        <w:jc w:val="both"/>
        <w:rPr>
          <w:sz w:val="20"/>
          <w:szCs w:val="20"/>
          <w:lang w:val="en-AU" w:eastAsia="ar-SA"/>
        </w:rPr>
      </w:pPr>
      <w:r w:rsidRPr="0062553C">
        <w:rPr>
          <w:sz w:val="20"/>
          <w:szCs w:val="20"/>
          <w:lang w:val="en-AU" w:eastAsia="ar-SA"/>
        </w:rPr>
        <w:t>On completion ofthis subject, students should be able to:-</w:t>
      </w:r>
    </w:p>
    <w:p w14:paraId="63BD95CA" w14:textId="77777777" w:rsidR="00741023" w:rsidRPr="0062553C" w:rsidRDefault="00741023" w:rsidP="00741023">
      <w:pPr>
        <w:jc w:val="both"/>
        <w:rPr>
          <w:sz w:val="20"/>
          <w:szCs w:val="20"/>
          <w:lang w:val="en-AU" w:eastAsia="ar-SA"/>
        </w:rPr>
      </w:pPr>
    </w:p>
    <w:p w14:paraId="63BD95CB" w14:textId="77777777" w:rsidR="00741023" w:rsidRPr="0062553C" w:rsidRDefault="00741023" w:rsidP="001803F7">
      <w:pPr>
        <w:widowControl/>
        <w:numPr>
          <w:ilvl w:val="0"/>
          <w:numId w:val="10"/>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Derive the mathematical models of dc servo-motor position and speed control systems.</w:t>
      </w:r>
    </w:p>
    <w:p w14:paraId="63BD95CC" w14:textId="77777777" w:rsidR="00741023" w:rsidRPr="0062553C" w:rsidRDefault="00741023" w:rsidP="001803F7">
      <w:pPr>
        <w:widowControl/>
        <w:numPr>
          <w:ilvl w:val="0"/>
          <w:numId w:val="10"/>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Apply MATLAB in the analysis of the time response of first and second order control systems.</w:t>
      </w:r>
    </w:p>
    <w:p w14:paraId="63BD95CD" w14:textId="77777777" w:rsidR="00741023" w:rsidRPr="0062553C" w:rsidRDefault="00741023" w:rsidP="001803F7">
      <w:pPr>
        <w:widowControl/>
        <w:numPr>
          <w:ilvl w:val="0"/>
          <w:numId w:val="10"/>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lastRenderedPageBreak/>
        <w:t>Derive mathematical models of first and second order control systems using Laplace Transform method.</w:t>
      </w:r>
    </w:p>
    <w:p w14:paraId="63BD95CE" w14:textId="77777777" w:rsidR="00741023" w:rsidRPr="0062553C" w:rsidRDefault="00741023" w:rsidP="001803F7">
      <w:pPr>
        <w:widowControl/>
        <w:numPr>
          <w:ilvl w:val="0"/>
          <w:numId w:val="10"/>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Apply Routh and s-plane method for control system stability determination.</w:t>
      </w:r>
    </w:p>
    <w:p w14:paraId="63BD95CF" w14:textId="77777777" w:rsidR="00741023" w:rsidRPr="0062553C" w:rsidRDefault="00741023" w:rsidP="001803F7">
      <w:pPr>
        <w:widowControl/>
        <w:numPr>
          <w:ilvl w:val="0"/>
          <w:numId w:val="10"/>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Design and determine the stability of control systems in the frequency domain using Nyquist diagram and Bode plots</w:t>
      </w:r>
    </w:p>
    <w:p w14:paraId="63BD95D0" w14:textId="77777777" w:rsidR="00741023" w:rsidRPr="0062553C" w:rsidRDefault="00741023" w:rsidP="001803F7">
      <w:pPr>
        <w:pStyle w:val="Listaszerbekezds"/>
        <w:widowControl w:val="0"/>
        <w:numPr>
          <w:ilvl w:val="0"/>
          <w:numId w:val="10"/>
        </w:numPr>
        <w:suppressAutoHyphens/>
        <w:ind w:hanging="720"/>
        <w:jc w:val="both"/>
        <w:rPr>
          <w:lang w:val="en-AU" w:eastAsia="ar-SA"/>
        </w:rPr>
      </w:pPr>
      <w:r w:rsidRPr="0062553C">
        <w:rPr>
          <w:rFonts w:eastAsia="ArialNarrow"/>
          <w:lang w:val="en-AU"/>
        </w:rPr>
        <w:t>Evaluate system operation and design of closed-loop control system using MATLAB programme.</w:t>
      </w:r>
    </w:p>
    <w:p w14:paraId="63BD95D1" w14:textId="77777777" w:rsidR="00741023" w:rsidRPr="0062553C" w:rsidRDefault="00741023" w:rsidP="00741023">
      <w:pPr>
        <w:jc w:val="both"/>
        <w:rPr>
          <w:b/>
          <w:sz w:val="20"/>
          <w:szCs w:val="20"/>
          <w:lang w:val="en-AU" w:eastAsia="ar-SA"/>
        </w:rPr>
      </w:pPr>
    </w:p>
    <w:p w14:paraId="63BD95D2" w14:textId="77777777" w:rsidR="00741023" w:rsidRPr="0062553C" w:rsidRDefault="00741023" w:rsidP="00741023">
      <w:pPr>
        <w:jc w:val="both"/>
        <w:rPr>
          <w:sz w:val="20"/>
          <w:lang w:val="en-AU" w:eastAsia="ar-SA"/>
        </w:rPr>
      </w:pPr>
      <w:r w:rsidRPr="0062553C">
        <w:rPr>
          <w:b/>
          <w:sz w:val="20"/>
          <w:lang w:val="en-AU" w:eastAsia="ar-SA"/>
        </w:rPr>
        <w:t>Syllabus:</w:t>
      </w:r>
      <w:r w:rsidRPr="0062553C">
        <w:rPr>
          <w:sz w:val="20"/>
          <w:lang w:val="en-AU" w:eastAsia="ar-SA"/>
        </w:rPr>
        <w:tab/>
      </w:r>
    </w:p>
    <w:p w14:paraId="63BD95D3" w14:textId="77777777" w:rsidR="00741023" w:rsidRPr="0062553C" w:rsidRDefault="00741023" w:rsidP="00741023">
      <w:pPr>
        <w:jc w:val="both"/>
        <w:rPr>
          <w:sz w:val="20"/>
          <w:lang w:val="en-AU" w:eastAsia="ar-SA"/>
        </w:rPr>
      </w:pPr>
      <w:r w:rsidRPr="0062553C">
        <w:rPr>
          <w:sz w:val="20"/>
          <w:lang w:val="en-AU" w:eastAsia="ar-SA"/>
        </w:rPr>
        <w:t>Mathematical modelling of servo-motor, position control system and speed control system.Transient response analysis of first and second order systems for step, impulse and ramp input. Analytical solution using Laplace Transform. Graphical interpretation. Position control system investigation using computer simulation (PC MATLAB).Position control system design and optimization using PC MATLAB. Types of controllers: PD, PI, PID control. Position control system with P, PI and PID controllers.Velocity feedback.Error analysis. Stability analysis: Stability in s-plane Routh stability.Frequency response analysis. Nyquist diagram and Bode plots. Gain and phase margins. Frequency response using MATLAB. Compensation techniques.</w:t>
      </w:r>
    </w:p>
    <w:p w14:paraId="63BD95D4" w14:textId="77777777" w:rsidR="00741023" w:rsidRPr="0062553C" w:rsidRDefault="00741023" w:rsidP="00741023">
      <w:pPr>
        <w:jc w:val="both"/>
        <w:rPr>
          <w:sz w:val="20"/>
          <w:lang w:val="en-AU" w:eastAsia="ar-SA"/>
        </w:rPr>
      </w:pPr>
    </w:p>
    <w:p w14:paraId="63BD95D5" w14:textId="77777777" w:rsidR="00741023" w:rsidRPr="0062553C" w:rsidRDefault="00741023" w:rsidP="00741023">
      <w:pPr>
        <w:jc w:val="both"/>
        <w:rPr>
          <w:sz w:val="20"/>
          <w:lang w:val="en-AU" w:eastAsia="ar-SA"/>
        </w:rPr>
      </w:pPr>
      <w:r w:rsidRPr="0062553C">
        <w:rPr>
          <w:b/>
          <w:sz w:val="20"/>
          <w:lang w:val="en-AU" w:eastAsia="ar-SA"/>
        </w:rPr>
        <w:t xml:space="preserve">Practical Sessions:  </w:t>
      </w:r>
      <w:r w:rsidRPr="0062553C">
        <w:rPr>
          <w:sz w:val="20"/>
          <w:lang w:val="en-AU" w:eastAsia="ar-SA"/>
        </w:rPr>
        <w:t>3 x 6 hours</w:t>
      </w:r>
    </w:p>
    <w:p w14:paraId="63BD95D6" w14:textId="77777777" w:rsidR="00741023" w:rsidRPr="0062553C" w:rsidRDefault="00741023" w:rsidP="00741023">
      <w:pPr>
        <w:jc w:val="both"/>
        <w:rPr>
          <w:sz w:val="20"/>
          <w:lang w:val="en-AU" w:eastAsia="ar-SA"/>
        </w:rPr>
      </w:pPr>
    </w:p>
    <w:p w14:paraId="63BD95D7" w14:textId="77777777" w:rsidR="00741023" w:rsidRPr="0062553C" w:rsidRDefault="00741023" w:rsidP="00741023">
      <w:pPr>
        <w:ind w:left="1418" w:hanging="1418"/>
        <w:jc w:val="both"/>
        <w:rPr>
          <w:sz w:val="20"/>
          <w:lang w:val="en-AU" w:eastAsia="ar-SA"/>
        </w:rPr>
      </w:pPr>
      <w:r w:rsidRPr="0062553C">
        <w:rPr>
          <w:b/>
          <w:sz w:val="20"/>
          <w:lang w:val="en-AU" w:eastAsia="ar-SA"/>
        </w:rPr>
        <w:t>Textbook:</w:t>
      </w:r>
      <w:r w:rsidRPr="0062553C">
        <w:rPr>
          <w:sz w:val="20"/>
          <w:lang w:val="en-AU" w:eastAsia="ar-SA"/>
        </w:rPr>
        <w:tab/>
      </w:r>
    </w:p>
    <w:p w14:paraId="63BD95D8" w14:textId="77777777" w:rsidR="00741023" w:rsidRPr="0062553C" w:rsidRDefault="00741023" w:rsidP="00741023">
      <w:pPr>
        <w:pStyle w:val="Szvegtrzs2"/>
        <w:rPr>
          <w:lang w:val="en-AU" w:eastAsia="ar-SA"/>
        </w:rPr>
      </w:pPr>
      <w:r w:rsidRPr="0062553C">
        <w:rPr>
          <w:lang w:val="en-AU" w:eastAsia="ar-SA"/>
        </w:rPr>
        <w:t>Ogata, K., Modern Control Engineering, Prentice-Hall, 1990.</w:t>
      </w:r>
    </w:p>
    <w:p w14:paraId="63BD95D9" w14:textId="77777777" w:rsidR="00741023" w:rsidRPr="0062553C" w:rsidRDefault="00741023" w:rsidP="00741023">
      <w:pPr>
        <w:jc w:val="both"/>
        <w:rPr>
          <w:sz w:val="20"/>
          <w:lang w:val="en-AU" w:eastAsia="ar-SA"/>
        </w:rPr>
      </w:pPr>
    </w:p>
    <w:p w14:paraId="63BD95DA" w14:textId="77777777" w:rsidR="00741023" w:rsidRPr="0062553C" w:rsidRDefault="00741023" w:rsidP="00741023">
      <w:pPr>
        <w:ind w:left="2268" w:hanging="2268"/>
        <w:jc w:val="both"/>
        <w:rPr>
          <w:sz w:val="20"/>
          <w:lang w:val="en-AU" w:eastAsia="ar-SA"/>
        </w:rPr>
      </w:pPr>
      <w:r w:rsidRPr="0062553C">
        <w:rPr>
          <w:b/>
          <w:sz w:val="20"/>
          <w:lang w:val="en-AU" w:eastAsia="ar-SA"/>
        </w:rPr>
        <w:t>Assessment:</w:t>
      </w:r>
      <w:r w:rsidRPr="0062553C">
        <w:rPr>
          <w:sz w:val="20"/>
          <w:lang w:val="en-AU" w:eastAsia="ar-SA"/>
        </w:rPr>
        <w:tab/>
      </w:r>
    </w:p>
    <w:p w14:paraId="63BD95DB" w14:textId="77777777" w:rsidR="00741023" w:rsidRPr="0062553C" w:rsidRDefault="00741023" w:rsidP="00741023">
      <w:pPr>
        <w:ind w:left="2268" w:hanging="2268"/>
        <w:jc w:val="both"/>
        <w:rPr>
          <w:sz w:val="20"/>
          <w:lang w:val="en-AU" w:eastAsia="ar-SA"/>
        </w:rPr>
      </w:pPr>
      <w:r w:rsidRPr="0062553C">
        <w:rPr>
          <w:sz w:val="20"/>
          <w:lang w:val="en-AU" w:eastAsia="ar-SA"/>
        </w:rPr>
        <w:t>Continuous Assessment        - 40%</w:t>
      </w:r>
    </w:p>
    <w:p w14:paraId="63BD95DC" w14:textId="77777777" w:rsidR="00741023" w:rsidRPr="0062553C" w:rsidRDefault="00741023" w:rsidP="00741023">
      <w:pPr>
        <w:ind w:left="2268" w:hanging="2268"/>
        <w:jc w:val="both"/>
        <w:rPr>
          <w:sz w:val="20"/>
          <w:lang w:val="en-AU" w:eastAsia="ar-SA"/>
        </w:rPr>
      </w:pPr>
      <w:r w:rsidRPr="0062553C">
        <w:rPr>
          <w:sz w:val="20"/>
          <w:lang w:val="en-AU" w:eastAsia="ar-SA"/>
        </w:rPr>
        <w:t xml:space="preserve">Written Examination            - 60% (1x3 hrs) </w:t>
      </w:r>
    </w:p>
    <w:p w14:paraId="63BD95DD" w14:textId="77777777" w:rsidR="00D826AA" w:rsidRPr="0062553C" w:rsidRDefault="00D826AA">
      <w:pPr>
        <w:jc w:val="both"/>
        <w:rPr>
          <w:sz w:val="20"/>
          <w:lang w:val="en-AU" w:eastAsia="ar-SA"/>
        </w:rPr>
      </w:pPr>
    </w:p>
    <w:p w14:paraId="63BD95DE" w14:textId="77777777" w:rsidR="00D826AA" w:rsidRPr="0062553C" w:rsidRDefault="00D826AA">
      <w:pPr>
        <w:jc w:val="both"/>
        <w:rPr>
          <w:sz w:val="20"/>
          <w:lang w:val="en-AU" w:eastAsia="ar-SA"/>
        </w:rPr>
      </w:pPr>
    </w:p>
    <w:p w14:paraId="63BD95DF" w14:textId="77777777" w:rsidR="00D826AA" w:rsidRPr="0062553C" w:rsidRDefault="00D826AA">
      <w:pPr>
        <w:jc w:val="both"/>
        <w:rPr>
          <w:b/>
          <w:sz w:val="20"/>
          <w:lang w:val="en-AU" w:eastAsia="ar-SA"/>
        </w:rPr>
      </w:pPr>
      <w:r w:rsidRPr="0062553C">
        <w:rPr>
          <w:b/>
          <w:sz w:val="20"/>
          <w:lang w:val="en-AU" w:eastAsia="ar-SA"/>
        </w:rPr>
        <w:t>EE 372:</w:t>
      </w:r>
      <w:r w:rsidRPr="0062553C">
        <w:rPr>
          <w:b/>
          <w:sz w:val="20"/>
          <w:lang w:val="en-AU" w:eastAsia="ar-SA"/>
        </w:rPr>
        <w:tab/>
        <w:t xml:space="preserve">  COMPUTER AIDED</w:t>
      </w:r>
    </w:p>
    <w:p w14:paraId="63BD95E0" w14:textId="77777777" w:rsidR="00D826AA" w:rsidRPr="0062553C" w:rsidRDefault="00D826AA">
      <w:pPr>
        <w:jc w:val="both"/>
        <w:rPr>
          <w:b/>
          <w:sz w:val="20"/>
          <w:lang w:val="en-AU" w:eastAsia="ar-SA"/>
        </w:rPr>
      </w:pPr>
      <w:r w:rsidRPr="0062553C">
        <w:rPr>
          <w:b/>
          <w:sz w:val="20"/>
          <w:lang w:val="en-AU" w:eastAsia="ar-SA"/>
        </w:rPr>
        <w:t xml:space="preserve">                 ENGINEERING</w:t>
      </w:r>
    </w:p>
    <w:p w14:paraId="63BD95E1" w14:textId="77777777" w:rsidR="00D826AA" w:rsidRPr="0062553C" w:rsidRDefault="00D826AA">
      <w:pPr>
        <w:jc w:val="both"/>
        <w:rPr>
          <w:sz w:val="20"/>
          <w:lang w:val="en-AU" w:eastAsia="ar-SA"/>
        </w:rPr>
      </w:pPr>
    </w:p>
    <w:p w14:paraId="63BD95E2" w14:textId="77777777" w:rsidR="00741023" w:rsidRPr="0062553C" w:rsidRDefault="007148C0" w:rsidP="007148C0">
      <w:pPr>
        <w:jc w:val="both"/>
        <w:rPr>
          <w:b/>
          <w:sz w:val="20"/>
          <w:lang w:val="en-AU" w:eastAsia="ar-SA"/>
        </w:rPr>
      </w:pPr>
      <w:r>
        <w:rPr>
          <w:b/>
          <w:sz w:val="20"/>
          <w:lang w:val="en-AU" w:eastAsia="ar-SA"/>
        </w:rPr>
        <w:t xml:space="preserve">Lecture hours per week: </w:t>
      </w:r>
      <w:r>
        <w:rPr>
          <w:b/>
          <w:sz w:val="20"/>
          <w:lang w:val="en-AU" w:eastAsia="ar-SA"/>
        </w:rPr>
        <w:tab/>
      </w:r>
      <w:r>
        <w:rPr>
          <w:b/>
          <w:sz w:val="20"/>
          <w:lang w:val="en-AU" w:eastAsia="ar-SA"/>
        </w:rPr>
        <w:tab/>
      </w:r>
      <w:r>
        <w:rPr>
          <w:b/>
          <w:sz w:val="20"/>
          <w:lang w:val="en-AU" w:eastAsia="ar-SA"/>
        </w:rPr>
        <w:tab/>
      </w:r>
    </w:p>
    <w:p w14:paraId="63BD95E3" w14:textId="77777777" w:rsidR="00741023" w:rsidRPr="0062553C" w:rsidRDefault="007148C0" w:rsidP="007148C0">
      <w:pPr>
        <w:jc w:val="both"/>
        <w:rPr>
          <w:b/>
          <w:sz w:val="20"/>
          <w:lang w:val="en-AU" w:eastAsia="ar-SA"/>
        </w:rPr>
      </w:pPr>
      <w:r>
        <w:rPr>
          <w:b/>
          <w:sz w:val="20"/>
          <w:lang w:val="en-AU" w:eastAsia="ar-SA"/>
        </w:rPr>
        <w:t>T</w:t>
      </w:r>
      <w:r w:rsidR="00741023" w:rsidRPr="0062553C">
        <w:rPr>
          <w:b/>
          <w:sz w:val="20"/>
          <w:lang w:val="en-AU" w:eastAsia="ar-SA"/>
        </w:rPr>
        <w:t xml:space="preserve">utorial hours per week: </w:t>
      </w:r>
      <w:r w:rsidR="00741023" w:rsidRPr="0062553C">
        <w:rPr>
          <w:b/>
          <w:sz w:val="20"/>
          <w:lang w:val="en-AU" w:eastAsia="ar-SA"/>
        </w:rPr>
        <w:tab/>
      </w:r>
      <w:r w:rsidR="00741023" w:rsidRPr="0062553C">
        <w:rPr>
          <w:b/>
          <w:sz w:val="20"/>
          <w:lang w:val="en-AU" w:eastAsia="ar-SA"/>
        </w:rPr>
        <w:tab/>
      </w:r>
    </w:p>
    <w:p w14:paraId="63BD95E4" w14:textId="77777777" w:rsidR="00741023" w:rsidRPr="0062553C" w:rsidRDefault="00741023" w:rsidP="007148C0">
      <w:pPr>
        <w:jc w:val="both"/>
        <w:rPr>
          <w:b/>
          <w:sz w:val="20"/>
          <w:lang w:val="en-AU" w:eastAsia="ar-SA"/>
        </w:rPr>
      </w:pPr>
      <w:r w:rsidRPr="0062553C">
        <w:rPr>
          <w:b/>
          <w:sz w:val="20"/>
          <w:lang w:val="en-AU" w:eastAsia="ar-SA"/>
        </w:rPr>
        <w:t xml:space="preserve">Laboratory hours per week: </w:t>
      </w:r>
      <w:r w:rsidRPr="0062553C">
        <w:rPr>
          <w:b/>
          <w:sz w:val="20"/>
          <w:lang w:val="en-AU" w:eastAsia="ar-SA"/>
        </w:rPr>
        <w:tab/>
      </w:r>
      <w:r w:rsidR="007148C0">
        <w:rPr>
          <w:b/>
          <w:sz w:val="20"/>
          <w:lang w:val="en-AU" w:eastAsia="ar-SA"/>
        </w:rPr>
        <w:tab/>
        <w:t>2</w:t>
      </w:r>
    </w:p>
    <w:p w14:paraId="63BD95E5" w14:textId="77777777" w:rsidR="00741023" w:rsidRPr="0062553C" w:rsidRDefault="00741023" w:rsidP="00741023">
      <w:pPr>
        <w:jc w:val="both"/>
        <w:rPr>
          <w:b/>
          <w:sz w:val="20"/>
          <w:lang w:val="en-AU" w:eastAsia="ar-SA"/>
        </w:rPr>
      </w:pPr>
    </w:p>
    <w:p w14:paraId="63BD95E6" w14:textId="77777777" w:rsidR="007148C0" w:rsidRDefault="00C21800" w:rsidP="007148C0">
      <w:pPr>
        <w:jc w:val="both"/>
        <w:rPr>
          <w:b/>
          <w:sz w:val="20"/>
          <w:szCs w:val="20"/>
        </w:rPr>
      </w:pPr>
      <w:r>
        <w:rPr>
          <w:b/>
          <w:sz w:val="20"/>
          <w:szCs w:val="20"/>
        </w:rPr>
        <w:t>Credits:</w:t>
      </w:r>
      <w:r>
        <w:rPr>
          <w:b/>
          <w:sz w:val="20"/>
          <w:szCs w:val="20"/>
        </w:rPr>
        <w:tab/>
      </w:r>
      <w:r w:rsidR="007148C0">
        <w:rPr>
          <w:b/>
          <w:sz w:val="20"/>
          <w:szCs w:val="20"/>
          <w:lang w:val="en-GB"/>
        </w:rPr>
        <w:tab/>
      </w:r>
      <w:r w:rsidR="007148C0">
        <w:rPr>
          <w:b/>
          <w:sz w:val="20"/>
          <w:szCs w:val="20"/>
          <w:lang w:val="en-GB"/>
        </w:rPr>
        <w:tab/>
      </w:r>
      <w:r w:rsidR="007148C0">
        <w:rPr>
          <w:b/>
          <w:sz w:val="20"/>
          <w:szCs w:val="20"/>
          <w:lang w:val="en-GB"/>
        </w:rPr>
        <w:tab/>
      </w:r>
      <w:r w:rsidR="007148C0">
        <w:rPr>
          <w:b/>
          <w:sz w:val="20"/>
          <w:szCs w:val="20"/>
          <w:lang w:val="en-GB"/>
        </w:rPr>
        <w:tab/>
        <w:t>3</w:t>
      </w:r>
    </w:p>
    <w:p w14:paraId="63BD95E7" w14:textId="77777777" w:rsidR="00741023" w:rsidRPr="0062553C" w:rsidRDefault="00741023" w:rsidP="00741023">
      <w:pPr>
        <w:jc w:val="both"/>
        <w:rPr>
          <w:b/>
          <w:sz w:val="20"/>
          <w:lang w:val="en-AU" w:eastAsia="ar-SA"/>
        </w:rPr>
      </w:pPr>
    </w:p>
    <w:p w14:paraId="63BD95E8" w14:textId="77777777" w:rsidR="00741023" w:rsidRPr="0062553C" w:rsidRDefault="00741023" w:rsidP="00741023">
      <w:pPr>
        <w:jc w:val="both"/>
        <w:rPr>
          <w:b/>
          <w:sz w:val="20"/>
          <w:lang w:val="en-AU" w:eastAsia="ar-SA"/>
        </w:rPr>
      </w:pPr>
      <w:r w:rsidRPr="0062553C">
        <w:rPr>
          <w:b/>
          <w:sz w:val="20"/>
          <w:lang w:val="en-AU" w:eastAsia="ar-SA"/>
        </w:rPr>
        <w:lastRenderedPageBreak/>
        <w:t>Prerequisite:  EE233, EE234, EE261, EE262</w:t>
      </w:r>
    </w:p>
    <w:p w14:paraId="63BD95E9" w14:textId="77777777" w:rsidR="00741023" w:rsidRPr="0062553C" w:rsidRDefault="00741023" w:rsidP="00741023">
      <w:pPr>
        <w:jc w:val="both"/>
        <w:rPr>
          <w:b/>
          <w:sz w:val="20"/>
          <w:lang w:val="en-AU" w:eastAsia="ar-SA"/>
        </w:rPr>
      </w:pPr>
    </w:p>
    <w:p w14:paraId="63BD95EA" w14:textId="77777777" w:rsidR="00741023" w:rsidRPr="0062553C" w:rsidRDefault="00741023" w:rsidP="00741023">
      <w:pPr>
        <w:jc w:val="both"/>
        <w:rPr>
          <w:sz w:val="20"/>
          <w:lang w:val="en-AU" w:eastAsia="ar-SA"/>
        </w:rPr>
      </w:pPr>
      <w:r w:rsidRPr="0062553C">
        <w:rPr>
          <w:b/>
          <w:sz w:val="20"/>
          <w:lang w:val="en-AU" w:eastAsia="ar-SA"/>
        </w:rPr>
        <w:t>Learning Outcomes:</w:t>
      </w:r>
      <w:r w:rsidRPr="0062553C">
        <w:rPr>
          <w:sz w:val="20"/>
          <w:lang w:val="en-AU" w:eastAsia="ar-SA"/>
        </w:rPr>
        <w:tab/>
      </w:r>
    </w:p>
    <w:p w14:paraId="63BD95EB" w14:textId="77777777" w:rsidR="00741023" w:rsidRPr="0062553C" w:rsidRDefault="00741023" w:rsidP="00741023">
      <w:pPr>
        <w:jc w:val="both"/>
        <w:rPr>
          <w:sz w:val="20"/>
          <w:lang w:val="en-AU" w:eastAsia="ar-SA"/>
        </w:rPr>
      </w:pPr>
      <w:r w:rsidRPr="0062553C">
        <w:rPr>
          <w:sz w:val="20"/>
          <w:lang w:val="en-AU" w:eastAsia="ar-SA"/>
        </w:rPr>
        <w:t>On completion ofthis subject, students should be able to:-</w:t>
      </w:r>
    </w:p>
    <w:p w14:paraId="63BD95EC" w14:textId="77777777" w:rsidR="00741023" w:rsidRPr="0062553C" w:rsidRDefault="00741023" w:rsidP="00741023">
      <w:pPr>
        <w:ind w:left="426" w:hanging="426"/>
        <w:jc w:val="both"/>
        <w:rPr>
          <w:sz w:val="20"/>
          <w:lang w:val="en-AU" w:eastAsia="ar-SA"/>
        </w:rPr>
      </w:pPr>
      <w:r w:rsidRPr="0062553C">
        <w:rPr>
          <w:sz w:val="20"/>
          <w:lang w:val="en-AU" w:eastAsia="ar-SA"/>
        </w:rPr>
        <w:t>1.</w:t>
      </w:r>
      <w:r w:rsidRPr="0062553C">
        <w:rPr>
          <w:sz w:val="20"/>
          <w:lang w:val="en-AU" w:eastAsia="ar-SA"/>
        </w:rPr>
        <w:tab/>
        <w:t>use a number of electrical design aids in the course of their everyday work.</w:t>
      </w:r>
    </w:p>
    <w:p w14:paraId="63BD95ED" w14:textId="77777777" w:rsidR="00741023" w:rsidRPr="0062553C" w:rsidRDefault="00741023" w:rsidP="00741023">
      <w:pPr>
        <w:ind w:left="426" w:hanging="426"/>
        <w:jc w:val="both"/>
        <w:rPr>
          <w:sz w:val="20"/>
          <w:lang w:val="en-AU" w:eastAsia="ar-SA"/>
        </w:rPr>
      </w:pPr>
      <w:r w:rsidRPr="0062553C">
        <w:rPr>
          <w:sz w:val="20"/>
          <w:lang w:val="en-AU" w:eastAsia="ar-SA"/>
        </w:rPr>
        <w:t>2.</w:t>
      </w:r>
      <w:r w:rsidRPr="0062553C">
        <w:rPr>
          <w:sz w:val="20"/>
          <w:lang w:val="en-AU" w:eastAsia="ar-SA"/>
        </w:rPr>
        <w:tab/>
        <w:t>Produce a detailed plan for a project including the identification of suitable project milestones, estimates of time required, materials costs and projected benefits accrued from its completion.</w:t>
      </w:r>
    </w:p>
    <w:p w14:paraId="63BD95EE" w14:textId="77777777" w:rsidR="00741023" w:rsidRPr="0062553C" w:rsidRDefault="00741023" w:rsidP="00741023">
      <w:pPr>
        <w:ind w:left="426" w:hanging="426"/>
        <w:jc w:val="both"/>
        <w:rPr>
          <w:sz w:val="20"/>
          <w:lang w:val="en-AU" w:eastAsia="ar-SA"/>
        </w:rPr>
      </w:pPr>
      <w:r w:rsidRPr="0062553C">
        <w:rPr>
          <w:sz w:val="20"/>
          <w:lang w:val="en-AU" w:eastAsia="ar-SA"/>
        </w:rPr>
        <w:t>3.</w:t>
      </w:r>
      <w:r w:rsidRPr="0062553C">
        <w:rPr>
          <w:sz w:val="20"/>
          <w:lang w:val="en-AU" w:eastAsia="ar-SA"/>
        </w:rPr>
        <w:tab/>
        <w:t>Successfully complete a project from a detailed proposal, using a project plan as identified above followed by an oral presentation and a written project report.</w:t>
      </w:r>
    </w:p>
    <w:p w14:paraId="63BD95EF" w14:textId="77777777" w:rsidR="00741023" w:rsidRPr="0062553C" w:rsidRDefault="00741023" w:rsidP="00741023">
      <w:pPr>
        <w:jc w:val="both"/>
        <w:rPr>
          <w:sz w:val="20"/>
          <w:lang w:val="en-AU" w:eastAsia="ar-SA"/>
        </w:rPr>
      </w:pPr>
    </w:p>
    <w:p w14:paraId="63BD95F0" w14:textId="77777777" w:rsidR="00741023" w:rsidRPr="0062553C" w:rsidRDefault="00741023" w:rsidP="00741023">
      <w:pPr>
        <w:jc w:val="both"/>
        <w:rPr>
          <w:sz w:val="20"/>
          <w:lang w:val="en-AU" w:eastAsia="ar-SA"/>
        </w:rPr>
      </w:pPr>
      <w:r w:rsidRPr="0062553C">
        <w:rPr>
          <w:b/>
          <w:sz w:val="20"/>
          <w:lang w:val="en-AU" w:eastAsia="ar-SA"/>
        </w:rPr>
        <w:t>Syllabus:</w:t>
      </w:r>
      <w:r w:rsidRPr="0062553C">
        <w:rPr>
          <w:sz w:val="20"/>
          <w:lang w:val="en-AU" w:eastAsia="ar-SA"/>
        </w:rPr>
        <w:tab/>
      </w:r>
    </w:p>
    <w:p w14:paraId="63BD95F1" w14:textId="77777777" w:rsidR="00741023" w:rsidRPr="0062553C" w:rsidRDefault="00741023" w:rsidP="00741023">
      <w:pPr>
        <w:jc w:val="both"/>
        <w:rPr>
          <w:sz w:val="20"/>
          <w:lang w:val="en-AU" w:eastAsia="ar-SA"/>
        </w:rPr>
      </w:pPr>
      <w:r w:rsidRPr="0062553C">
        <w:rPr>
          <w:sz w:val="20"/>
          <w:lang w:val="en-AU" w:eastAsia="ar-SA"/>
        </w:rPr>
        <w:t>This course introduces students to a number of electrical engineering design and simulation packages.For the first part of the course, students are exposed to a PCB layout package and a circuit simulator.They are required to complete a number of assignments using these packages.In addition students will undertake a major project (8 weeks or more), requiring a written report and a 15-20 minute talk on their experiences.This course will act as a springboard to the final year by introducing students to a range of engineering techniques; and to the methods of project planning, time management, report writing and confidence building through verbal and written presentation of results.</w:t>
      </w:r>
    </w:p>
    <w:p w14:paraId="63BD95F2" w14:textId="77777777" w:rsidR="00741023" w:rsidRPr="0062553C" w:rsidRDefault="00741023" w:rsidP="00741023">
      <w:pPr>
        <w:jc w:val="both"/>
        <w:rPr>
          <w:sz w:val="20"/>
          <w:lang w:val="en-AU" w:eastAsia="ar-SA"/>
        </w:rPr>
      </w:pPr>
    </w:p>
    <w:p w14:paraId="63BD95F3" w14:textId="77777777" w:rsidR="00741023" w:rsidRPr="0062553C" w:rsidRDefault="00741023" w:rsidP="00741023">
      <w:pPr>
        <w:jc w:val="both"/>
        <w:rPr>
          <w:sz w:val="20"/>
          <w:lang w:val="en-AU" w:eastAsia="ar-SA"/>
        </w:rPr>
      </w:pPr>
      <w:r w:rsidRPr="0062553C">
        <w:rPr>
          <w:b/>
          <w:sz w:val="20"/>
          <w:lang w:val="en-AU" w:eastAsia="ar-SA"/>
        </w:rPr>
        <w:t>Assessment:</w:t>
      </w:r>
      <w:r w:rsidRPr="0062553C">
        <w:rPr>
          <w:sz w:val="20"/>
          <w:lang w:val="en-AU" w:eastAsia="ar-SA"/>
        </w:rPr>
        <w:tab/>
      </w:r>
    </w:p>
    <w:p w14:paraId="63BD95F4" w14:textId="77777777" w:rsidR="00741023" w:rsidRPr="0062553C" w:rsidRDefault="00741023" w:rsidP="00741023">
      <w:pPr>
        <w:jc w:val="both"/>
        <w:rPr>
          <w:sz w:val="20"/>
          <w:lang w:val="en-AU" w:eastAsia="ar-SA"/>
        </w:rPr>
      </w:pPr>
      <w:r w:rsidRPr="0062553C">
        <w:rPr>
          <w:sz w:val="20"/>
          <w:lang w:val="en-AU" w:eastAsia="ar-SA"/>
        </w:rPr>
        <w:t>Continuous assessment  - 100%</w:t>
      </w:r>
    </w:p>
    <w:p w14:paraId="63BD95F5" w14:textId="77777777" w:rsidR="00D826AA" w:rsidRPr="0062553C" w:rsidRDefault="00D826AA">
      <w:pPr>
        <w:jc w:val="both"/>
        <w:rPr>
          <w:sz w:val="20"/>
          <w:lang w:val="en-AU" w:eastAsia="ar-SA"/>
        </w:rPr>
      </w:pPr>
    </w:p>
    <w:p w14:paraId="63BD95F6" w14:textId="77777777" w:rsidR="00D826AA" w:rsidRPr="0062553C" w:rsidRDefault="00D826AA">
      <w:pPr>
        <w:jc w:val="both"/>
        <w:rPr>
          <w:sz w:val="20"/>
          <w:lang w:val="en-AU" w:eastAsia="ar-SA"/>
        </w:rPr>
      </w:pPr>
    </w:p>
    <w:p w14:paraId="63BD95F7" w14:textId="77777777" w:rsidR="00D826AA" w:rsidRPr="0062553C" w:rsidRDefault="00D826AA">
      <w:pPr>
        <w:jc w:val="both"/>
        <w:rPr>
          <w:b/>
          <w:sz w:val="20"/>
          <w:lang w:val="en-AU" w:eastAsia="ar-SA"/>
        </w:rPr>
      </w:pPr>
      <w:r w:rsidRPr="0062553C">
        <w:rPr>
          <w:b/>
          <w:sz w:val="20"/>
          <w:lang w:val="en-AU" w:eastAsia="ar-SA"/>
        </w:rPr>
        <w:t>EE 382:</w:t>
      </w:r>
      <w:r w:rsidRPr="0062553C">
        <w:rPr>
          <w:b/>
          <w:sz w:val="20"/>
          <w:lang w:val="en-AU" w:eastAsia="ar-SA"/>
        </w:rPr>
        <w:tab/>
        <w:t xml:space="preserve">  INDUSTRIAL ELECTRONICS AND</w:t>
      </w:r>
    </w:p>
    <w:p w14:paraId="63BD95F8" w14:textId="77777777" w:rsidR="00D826AA" w:rsidRPr="0062553C" w:rsidRDefault="00D826AA">
      <w:pPr>
        <w:ind w:firstLine="720"/>
        <w:jc w:val="both"/>
        <w:rPr>
          <w:b/>
          <w:sz w:val="20"/>
          <w:lang w:val="en-AU" w:eastAsia="ar-SA"/>
        </w:rPr>
      </w:pPr>
      <w:r w:rsidRPr="0062553C">
        <w:rPr>
          <w:b/>
          <w:sz w:val="20"/>
          <w:lang w:val="en-AU" w:eastAsia="ar-SA"/>
        </w:rPr>
        <w:t xml:space="preserve">  COMPUTER CONTROL</w:t>
      </w:r>
    </w:p>
    <w:p w14:paraId="63BD95F9" w14:textId="77777777" w:rsidR="00D826AA" w:rsidRPr="0062553C" w:rsidRDefault="00D826AA">
      <w:pPr>
        <w:ind w:firstLine="720"/>
        <w:jc w:val="both"/>
        <w:rPr>
          <w:sz w:val="20"/>
          <w:lang w:val="en-AU" w:eastAsia="ar-SA"/>
        </w:rPr>
      </w:pPr>
    </w:p>
    <w:p w14:paraId="63BD95FA" w14:textId="77777777" w:rsidR="00BC0C3B" w:rsidRPr="007148C0" w:rsidRDefault="00BC0C3B" w:rsidP="00BC0C3B">
      <w:pPr>
        <w:jc w:val="both"/>
        <w:rPr>
          <w:b/>
          <w:sz w:val="20"/>
          <w:szCs w:val="20"/>
          <w:lang w:val="en-AU" w:eastAsia="ar-SA"/>
        </w:rPr>
      </w:pPr>
      <w:r w:rsidRPr="007148C0">
        <w:rPr>
          <w:b/>
          <w:sz w:val="20"/>
          <w:szCs w:val="20"/>
          <w:lang w:val="en-AU" w:eastAsia="ar-SA"/>
        </w:rPr>
        <w:t>Lecture Hours per week:</w:t>
      </w:r>
      <w:r w:rsidRPr="007148C0">
        <w:rPr>
          <w:b/>
          <w:sz w:val="20"/>
          <w:szCs w:val="20"/>
          <w:lang w:val="en-AU" w:eastAsia="ar-SA"/>
        </w:rPr>
        <w:tab/>
      </w:r>
      <w:r w:rsidRPr="007148C0">
        <w:rPr>
          <w:b/>
          <w:sz w:val="20"/>
          <w:szCs w:val="20"/>
          <w:lang w:val="en-AU" w:eastAsia="ar-SA"/>
        </w:rPr>
        <w:tab/>
        <w:t>2</w:t>
      </w:r>
    </w:p>
    <w:p w14:paraId="63BD95FB" w14:textId="77777777" w:rsidR="00BC0C3B" w:rsidRPr="007148C0" w:rsidRDefault="00BC0C3B" w:rsidP="00BC0C3B">
      <w:pPr>
        <w:jc w:val="both"/>
        <w:rPr>
          <w:b/>
          <w:sz w:val="20"/>
          <w:szCs w:val="20"/>
          <w:lang w:val="en-AU" w:eastAsia="ar-SA"/>
        </w:rPr>
      </w:pPr>
      <w:r w:rsidRPr="007148C0">
        <w:rPr>
          <w:b/>
          <w:sz w:val="20"/>
          <w:szCs w:val="20"/>
          <w:lang w:val="en-AU" w:eastAsia="ar-SA"/>
        </w:rPr>
        <w:t>Tutorial Hours per week:</w:t>
      </w:r>
      <w:r w:rsidRPr="007148C0">
        <w:rPr>
          <w:b/>
          <w:sz w:val="20"/>
          <w:szCs w:val="20"/>
          <w:lang w:val="en-AU" w:eastAsia="ar-SA"/>
        </w:rPr>
        <w:tab/>
        <w:t>0</w:t>
      </w:r>
    </w:p>
    <w:p w14:paraId="63BD95FC" w14:textId="77777777" w:rsidR="00BC0C3B" w:rsidRPr="007148C0" w:rsidRDefault="00BC0C3B" w:rsidP="00BC0C3B">
      <w:pPr>
        <w:jc w:val="both"/>
        <w:rPr>
          <w:b/>
          <w:sz w:val="20"/>
          <w:szCs w:val="20"/>
          <w:lang w:val="en-AU" w:eastAsia="ar-SA"/>
        </w:rPr>
      </w:pPr>
      <w:r w:rsidRPr="007148C0">
        <w:rPr>
          <w:b/>
          <w:sz w:val="20"/>
          <w:szCs w:val="20"/>
          <w:lang w:val="en-AU" w:eastAsia="ar-SA"/>
        </w:rPr>
        <w:t>Laboratory Hours per week</w:t>
      </w:r>
      <w:r w:rsidRPr="007148C0">
        <w:rPr>
          <w:b/>
          <w:sz w:val="20"/>
          <w:szCs w:val="20"/>
          <w:lang w:val="en-AU" w:eastAsia="ar-SA"/>
        </w:rPr>
        <w:tab/>
        <w:t>1</w:t>
      </w:r>
    </w:p>
    <w:p w14:paraId="63BD95FD" w14:textId="77777777" w:rsidR="00BC0C3B" w:rsidRPr="007148C0" w:rsidRDefault="00BC0C3B" w:rsidP="00BC0C3B">
      <w:pPr>
        <w:jc w:val="both"/>
        <w:rPr>
          <w:b/>
          <w:sz w:val="20"/>
          <w:szCs w:val="20"/>
          <w:lang w:val="en-AU" w:eastAsia="ar-SA"/>
        </w:rPr>
      </w:pPr>
    </w:p>
    <w:p w14:paraId="63BD95FE" w14:textId="77777777" w:rsidR="007148C0" w:rsidRDefault="00C21800" w:rsidP="007148C0">
      <w:pPr>
        <w:jc w:val="both"/>
        <w:rPr>
          <w:b/>
          <w:sz w:val="20"/>
          <w:szCs w:val="20"/>
        </w:rPr>
      </w:pPr>
      <w:r>
        <w:rPr>
          <w:b/>
          <w:sz w:val="20"/>
          <w:szCs w:val="20"/>
        </w:rPr>
        <w:t>Credits:</w:t>
      </w:r>
      <w:r>
        <w:rPr>
          <w:b/>
          <w:sz w:val="20"/>
          <w:szCs w:val="20"/>
        </w:rPr>
        <w:tab/>
      </w:r>
      <w:r w:rsidR="007148C0">
        <w:rPr>
          <w:b/>
          <w:sz w:val="20"/>
          <w:szCs w:val="20"/>
          <w:lang w:val="en-GB"/>
        </w:rPr>
        <w:tab/>
      </w:r>
      <w:r w:rsidR="007148C0">
        <w:rPr>
          <w:b/>
          <w:sz w:val="20"/>
          <w:szCs w:val="20"/>
          <w:lang w:val="en-GB"/>
        </w:rPr>
        <w:tab/>
      </w:r>
      <w:r w:rsidR="007148C0">
        <w:rPr>
          <w:b/>
          <w:sz w:val="20"/>
          <w:szCs w:val="20"/>
          <w:lang w:val="en-GB"/>
        </w:rPr>
        <w:tab/>
      </w:r>
      <w:r w:rsidR="007148C0">
        <w:rPr>
          <w:b/>
          <w:sz w:val="20"/>
          <w:szCs w:val="20"/>
          <w:lang w:val="en-GB"/>
        </w:rPr>
        <w:tab/>
        <w:t>10</w:t>
      </w:r>
    </w:p>
    <w:p w14:paraId="63BD95FF" w14:textId="77777777" w:rsidR="00BC0C3B" w:rsidRPr="0062553C" w:rsidRDefault="00BC0C3B" w:rsidP="00BC0C3B">
      <w:pPr>
        <w:jc w:val="both"/>
        <w:rPr>
          <w:b/>
          <w:sz w:val="20"/>
          <w:szCs w:val="20"/>
          <w:lang w:val="en-AU" w:eastAsia="ar-SA"/>
        </w:rPr>
      </w:pPr>
    </w:p>
    <w:p w14:paraId="63BD9600" w14:textId="77777777" w:rsidR="00BC0C3B" w:rsidRPr="0062553C" w:rsidRDefault="00BC0C3B" w:rsidP="00BC0C3B">
      <w:pPr>
        <w:jc w:val="both"/>
        <w:rPr>
          <w:b/>
          <w:sz w:val="20"/>
          <w:szCs w:val="20"/>
          <w:lang w:val="en-AU" w:eastAsia="ar-SA"/>
        </w:rPr>
      </w:pPr>
      <w:r w:rsidRPr="0062553C">
        <w:rPr>
          <w:b/>
          <w:bCs/>
          <w:sz w:val="20"/>
          <w:szCs w:val="20"/>
          <w:lang w:val="en-AU" w:eastAsia="ar-SA"/>
        </w:rPr>
        <w:t>Prerequisites</w:t>
      </w:r>
      <w:r w:rsidRPr="0062553C">
        <w:rPr>
          <w:b/>
          <w:sz w:val="20"/>
          <w:szCs w:val="20"/>
          <w:lang w:val="en-AU" w:eastAsia="ar-SA"/>
        </w:rPr>
        <w:t>:  Nil</w:t>
      </w:r>
    </w:p>
    <w:p w14:paraId="63BD9601" w14:textId="77777777" w:rsidR="00BC0C3B" w:rsidRPr="0062553C" w:rsidRDefault="00BC0C3B" w:rsidP="00BC0C3B">
      <w:pPr>
        <w:jc w:val="both"/>
        <w:rPr>
          <w:sz w:val="20"/>
          <w:szCs w:val="20"/>
          <w:lang w:val="en-AU" w:eastAsia="ar-SA"/>
        </w:rPr>
      </w:pPr>
    </w:p>
    <w:p w14:paraId="63BD9602" w14:textId="77777777" w:rsidR="00BC0C3B" w:rsidRPr="0062553C" w:rsidRDefault="00BC0C3B" w:rsidP="00BC0C3B">
      <w:pPr>
        <w:jc w:val="both"/>
        <w:rPr>
          <w:b/>
          <w:sz w:val="20"/>
          <w:szCs w:val="20"/>
          <w:lang w:val="en-AU" w:eastAsia="ar-SA"/>
        </w:rPr>
      </w:pPr>
      <w:r w:rsidRPr="0062553C">
        <w:rPr>
          <w:b/>
          <w:sz w:val="20"/>
          <w:szCs w:val="20"/>
          <w:lang w:val="en-AU" w:eastAsia="ar-SA"/>
        </w:rPr>
        <w:t>Learning Outcome</w:t>
      </w:r>
    </w:p>
    <w:p w14:paraId="63BD9603" w14:textId="77777777" w:rsidR="00BC0C3B" w:rsidRPr="0062553C" w:rsidRDefault="00BC0C3B" w:rsidP="00BC0C3B">
      <w:pPr>
        <w:pStyle w:val="Szvegtrzs2"/>
        <w:rPr>
          <w:szCs w:val="20"/>
          <w:lang w:val="en-AU" w:eastAsia="ar-SA"/>
        </w:rPr>
      </w:pPr>
      <w:r w:rsidRPr="0062553C">
        <w:rPr>
          <w:szCs w:val="20"/>
          <w:lang w:val="en-AU" w:eastAsia="ar-SA"/>
        </w:rPr>
        <w:t xml:space="preserve">To develop an understanding of the electronic </w:t>
      </w:r>
      <w:r w:rsidRPr="0062553C">
        <w:rPr>
          <w:szCs w:val="20"/>
          <w:lang w:val="en-AU" w:eastAsia="ar-SA"/>
        </w:rPr>
        <w:lastRenderedPageBreak/>
        <w:t>devises and circuits, electronic analogue and digital measuring instruments such as transducers and PC based instruments and microcomputer control and applications.</w:t>
      </w:r>
    </w:p>
    <w:p w14:paraId="63BD9604" w14:textId="77777777" w:rsidR="00BC0C3B" w:rsidRPr="0062553C" w:rsidRDefault="00BC0C3B" w:rsidP="00BC0C3B">
      <w:pPr>
        <w:pStyle w:val="Szvegtrzs2"/>
        <w:rPr>
          <w:szCs w:val="20"/>
          <w:lang w:val="en-AU" w:eastAsia="ar-SA"/>
        </w:rPr>
      </w:pPr>
      <w:r w:rsidRPr="0062553C">
        <w:rPr>
          <w:szCs w:val="20"/>
          <w:lang w:val="en-AU" w:eastAsia="ar-SA"/>
        </w:rPr>
        <w:t>On the completion of the subject, the student should be able to:-</w:t>
      </w:r>
    </w:p>
    <w:p w14:paraId="63BD9605" w14:textId="77777777" w:rsidR="00BC0C3B" w:rsidRPr="0062553C" w:rsidRDefault="00BC0C3B" w:rsidP="001803F7">
      <w:pPr>
        <w:widowControl/>
        <w:numPr>
          <w:ilvl w:val="0"/>
          <w:numId w:val="29"/>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Understand the fundamental principles of electronic devices and circuits and their applications.</w:t>
      </w:r>
    </w:p>
    <w:p w14:paraId="63BD9606" w14:textId="77777777" w:rsidR="00BC0C3B" w:rsidRPr="0062553C" w:rsidRDefault="00BC0C3B" w:rsidP="001803F7">
      <w:pPr>
        <w:widowControl/>
        <w:numPr>
          <w:ilvl w:val="0"/>
          <w:numId w:val="29"/>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Understand the principles of operation of electronic analogue and digital instrumentation.</w:t>
      </w:r>
    </w:p>
    <w:p w14:paraId="63BD9607" w14:textId="77777777" w:rsidR="00BC0C3B" w:rsidRPr="0062553C" w:rsidRDefault="00BC0C3B" w:rsidP="001803F7">
      <w:pPr>
        <w:widowControl/>
        <w:numPr>
          <w:ilvl w:val="0"/>
          <w:numId w:val="29"/>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Understand the operation of PLC based instrumentation systems.</w:t>
      </w:r>
    </w:p>
    <w:p w14:paraId="63BD9608" w14:textId="77777777" w:rsidR="00BC0C3B" w:rsidRPr="0062553C" w:rsidRDefault="00BC0C3B" w:rsidP="001803F7">
      <w:pPr>
        <w:widowControl/>
        <w:numPr>
          <w:ilvl w:val="0"/>
          <w:numId w:val="29"/>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Understand the construction, logic and operation of Programmable Logic Controller (PLCs)</w:t>
      </w:r>
    </w:p>
    <w:p w14:paraId="63BD9609" w14:textId="77777777" w:rsidR="00BC0C3B" w:rsidRPr="0062553C" w:rsidRDefault="00BC0C3B" w:rsidP="001803F7">
      <w:pPr>
        <w:widowControl/>
        <w:numPr>
          <w:ilvl w:val="0"/>
          <w:numId w:val="29"/>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Understand the application of PLCs for control of various industrial processes in manufacturing industries.</w:t>
      </w:r>
    </w:p>
    <w:p w14:paraId="63BD960A" w14:textId="77777777" w:rsidR="00BC0C3B" w:rsidRPr="0062553C" w:rsidRDefault="00BC0C3B" w:rsidP="001803F7">
      <w:pPr>
        <w:pStyle w:val="Listaszerbekezds"/>
        <w:widowControl w:val="0"/>
        <w:numPr>
          <w:ilvl w:val="0"/>
          <w:numId w:val="29"/>
        </w:numPr>
        <w:suppressAutoHyphens/>
        <w:ind w:hanging="720"/>
        <w:jc w:val="both"/>
        <w:rPr>
          <w:lang w:val="en-AU" w:eastAsia="ar-SA"/>
        </w:rPr>
      </w:pPr>
      <w:r w:rsidRPr="0062553C">
        <w:rPr>
          <w:rFonts w:eastAsia="ArialNarrow"/>
          <w:lang w:val="en-AU"/>
        </w:rPr>
        <w:t>Design industrial process control using flow charts, PLC wiring diagram and PLC Ladder diagram programs.</w:t>
      </w:r>
    </w:p>
    <w:p w14:paraId="63BD960B" w14:textId="77777777" w:rsidR="00BC0C3B" w:rsidRPr="0062553C" w:rsidRDefault="00BC0C3B" w:rsidP="00BC0C3B">
      <w:pPr>
        <w:jc w:val="both"/>
        <w:rPr>
          <w:b/>
          <w:sz w:val="20"/>
          <w:szCs w:val="20"/>
          <w:lang w:val="en-AU" w:eastAsia="ar-SA"/>
        </w:rPr>
      </w:pPr>
    </w:p>
    <w:p w14:paraId="63BD960C" w14:textId="77777777" w:rsidR="00BC0C3B" w:rsidRPr="0062553C" w:rsidRDefault="00BC0C3B" w:rsidP="00BC0C3B">
      <w:pPr>
        <w:jc w:val="both"/>
        <w:rPr>
          <w:sz w:val="20"/>
          <w:szCs w:val="20"/>
          <w:lang w:val="en-AU" w:eastAsia="ar-SA"/>
        </w:rPr>
      </w:pPr>
      <w:r w:rsidRPr="0062553C">
        <w:rPr>
          <w:b/>
          <w:sz w:val="20"/>
          <w:szCs w:val="20"/>
          <w:lang w:val="en-AU" w:eastAsia="ar-SA"/>
        </w:rPr>
        <w:t>Syllabus:</w:t>
      </w:r>
      <w:r w:rsidRPr="0062553C">
        <w:rPr>
          <w:sz w:val="20"/>
          <w:szCs w:val="20"/>
          <w:lang w:val="en-AU" w:eastAsia="ar-SA"/>
        </w:rPr>
        <w:tab/>
      </w:r>
    </w:p>
    <w:p w14:paraId="63BD960D" w14:textId="77777777" w:rsidR="00BC0C3B" w:rsidRPr="0062553C" w:rsidRDefault="00BC0C3B" w:rsidP="00BC0C3B">
      <w:pPr>
        <w:jc w:val="both"/>
        <w:rPr>
          <w:sz w:val="20"/>
          <w:szCs w:val="20"/>
          <w:lang w:val="en-AU" w:eastAsia="ar-SA"/>
        </w:rPr>
      </w:pPr>
      <w:r w:rsidRPr="0062553C">
        <w:rPr>
          <w:sz w:val="20"/>
          <w:szCs w:val="20"/>
          <w:lang w:val="en-AU" w:eastAsia="ar-SA"/>
        </w:rPr>
        <w:t>Electronic devices and circuits, analogue and digital circuits and techniques, electronic measurements and control; micro-computer control and applications; Principles of Engineering instrumentation;  transducers and instrumentation systems, PC based instrumentation; PLC – Programmable Logic Controllers with its construction and its application using various languages such as Boolean Statements, Static logic and Ladder diagrams.  Emphasis may be placed on logical thinking and efficient, logical program development.</w:t>
      </w:r>
    </w:p>
    <w:p w14:paraId="63BD960E" w14:textId="77777777" w:rsidR="00BC0C3B" w:rsidRPr="0062553C" w:rsidRDefault="00BC0C3B" w:rsidP="00BC0C3B">
      <w:pPr>
        <w:jc w:val="both"/>
        <w:rPr>
          <w:sz w:val="20"/>
          <w:szCs w:val="20"/>
          <w:lang w:val="en-AU" w:eastAsia="ar-SA"/>
        </w:rPr>
      </w:pPr>
    </w:p>
    <w:p w14:paraId="63BD960F" w14:textId="77777777" w:rsidR="00BC0C3B" w:rsidRPr="0062553C" w:rsidRDefault="00BC0C3B" w:rsidP="00BC0C3B">
      <w:pPr>
        <w:ind w:left="1418" w:hanging="1418"/>
        <w:jc w:val="both"/>
        <w:rPr>
          <w:sz w:val="20"/>
          <w:szCs w:val="20"/>
          <w:lang w:val="en-AU" w:eastAsia="ar-SA"/>
        </w:rPr>
      </w:pPr>
      <w:r w:rsidRPr="0062553C">
        <w:rPr>
          <w:b/>
          <w:sz w:val="20"/>
          <w:szCs w:val="20"/>
          <w:lang w:val="en-AU" w:eastAsia="ar-SA"/>
        </w:rPr>
        <w:t>Textbook:</w:t>
      </w:r>
      <w:r w:rsidRPr="0062553C">
        <w:rPr>
          <w:sz w:val="20"/>
          <w:szCs w:val="20"/>
          <w:lang w:val="en-AU" w:eastAsia="ar-SA"/>
        </w:rPr>
        <w:tab/>
      </w:r>
    </w:p>
    <w:p w14:paraId="63BD9610" w14:textId="77777777" w:rsidR="00BC0C3B" w:rsidRPr="0062553C" w:rsidRDefault="00BC0C3B" w:rsidP="00BC0C3B">
      <w:pPr>
        <w:jc w:val="both"/>
        <w:rPr>
          <w:sz w:val="20"/>
          <w:szCs w:val="20"/>
          <w:lang w:val="en-AU" w:eastAsia="ar-SA"/>
        </w:rPr>
      </w:pPr>
      <w:r w:rsidRPr="0062553C">
        <w:rPr>
          <w:sz w:val="20"/>
          <w:szCs w:val="20"/>
          <w:lang w:val="en-AU" w:eastAsia="ar-SA"/>
        </w:rPr>
        <w:t xml:space="preserve">Newman, M., Industrial Electronics and Controls, John Wiley &amp; Sons, New York, 1986. </w:t>
      </w:r>
    </w:p>
    <w:p w14:paraId="63BD9611" w14:textId="77777777" w:rsidR="00BC0C3B" w:rsidRPr="0062553C" w:rsidRDefault="00BC0C3B" w:rsidP="00BC0C3B">
      <w:pPr>
        <w:jc w:val="both"/>
        <w:rPr>
          <w:b/>
          <w:bCs/>
          <w:sz w:val="20"/>
          <w:szCs w:val="20"/>
          <w:lang w:val="en-AU" w:eastAsia="ar-SA"/>
        </w:rPr>
      </w:pPr>
    </w:p>
    <w:p w14:paraId="63BD9612" w14:textId="77777777" w:rsidR="00BC0C3B" w:rsidRPr="0062553C" w:rsidRDefault="00BC0C3B" w:rsidP="00BC0C3B">
      <w:pPr>
        <w:jc w:val="both"/>
        <w:rPr>
          <w:b/>
          <w:bCs/>
          <w:sz w:val="20"/>
          <w:szCs w:val="20"/>
          <w:lang w:val="en-AU" w:eastAsia="ar-SA"/>
        </w:rPr>
      </w:pPr>
      <w:r w:rsidRPr="0062553C">
        <w:rPr>
          <w:b/>
          <w:bCs/>
          <w:sz w:val="20"/>
          <w:szCs w:val="20"/>
          <w:lang w:val="en-AU" w:eastAsia="ar-SA"/>
        </w:rPr>
        <w:t>Reference:</w:t>
      </w:r>
    </w:p>
    <w:p w14:paraId="63BD9613" w14:textId="77777777" w:rsidR="00BC0C3B" w:rsidRPr="0062553C" w:rsidRDefault="00BC0C3B" w:rsidP="00BC0C3B">
      <w:pPr>
        <w:jc w:val="both"/>
        <w:rPr>
          <w:sz w:val="20"/>
          <w:szCs w:val="20"/>
          <w:lang w:val="en-AU" w:eastAsia="ar-SA"/>
        </w:rPr>
      </w:pPr>
      <w:r w:rsidRPr="0062553C">
        <w:rPr>
          <w:sz w:val="20"/>
          <w:szCs w:val="20"/>
          <w:lang w:val="en-AU" w:eastAsia="ar-SA"/>
        </w:rPr>
        <w:t>Ramsay, D.C., Principles of engineering Instrumentation, Halstead Press, New York, 1996.</w:t>
      </w:r>
    </w:p>
    <w:p w14:paraId="63BD9614" w14:textId="77777777" w:rsidR="00BC0C3B" w:rsidRPr="0062553C" w:rsidRDefault="00BC0C3B" w:rsidP="00BC0C3B">
      <w:pPr>
        <w:ind w:left="1418" w:hanging="1418"/>
        <w:jc w:val="both"/>
        <w:rPr>
          <w:sz w:val="20"/>
          <w:szCs w:val="20"/>
          <w:lang w:val="en-AU" w:eastAsia="ar-SA"/>
        </w:rPr>
      </w:pPr>
    </w:p>
    <w:p w14:paraId="63BD9615" w14:textId="77777777" w:rsidR="00BC0C3B" w:rsidRPr="0062553C" w:rsidRDefault="00BC0C3B" w:rsidP="00BC0C3B">
      <w:pPr>
        <w:jc w:val="both"/>
        <w:rPr>
          <w:sz w:val="20"/>
          <w:szCs w:val="20"/>
          <w:lang w:val="en-AU" w:eastAsia="ar-SA"/>
        </w:rPr>
      </w:pPr>
      <w:r w:rsidRPr="0062553C">
        <w:rPr>
          <w:b/>
          <w:sz w:val="20"/>
          <w:szCs w:val="20"/>
          <w:lang w:val="en-AU" w:eastAsia="ar-SA"/>
        </w:rPr>
        <w:t>Assessment:</w:t>
      </w:r>
      <w:r w:rsidRPr="0062553C">
        <w:rPr>
          <w:sz w:val="20"/>
          <w:szCs w:val="20"/>
          <w:lang w:val="en-AU" w:eastAsia="ar-SA"/>
        </w:rPr>
        <w:tab/>
      </w:r>
    </w:p>
    <w:p w14:paraId="63BD9616" w14:textId="77777777" w:rsidR="00BC0C3B" w:rsidRPr="0062553C" w:rsidRDefault="00BC0C3B" w:rsidP="00BC0C3B">
      <w:pPr>
        <w:jc w:val="both"/>
        <w:rPr>
          <w:sz w:val="20"/>
          <w:szCs w:val="20"/>
          <w:lang w:val="en-AU" w:eastAsia="ar-SA"/>
        </w:rPr>
      </w:pPr>
      <w:r w:rsidRPr="0062553C">
        <w:rPr>
          <w:sz w:val="20"/>
          <w:szCs w:val="20"/>
          <w:lang w:val="en-AU" w:eastAsia="ar-SA"/>
        </w:rPr>
        <w:t>Continuous Assessment        - 60%</w:t>
      </w:r>
    </w:p>
    <w:p w14:paraId="63BD9617" w14:textId="77777777" w:rsidR="00BC0C3B" w:rsidRPr="0062553C" w:rsidRDefault="00BC0C3B" w:rsidP="00BC0C3B">
      <w:pPr>
        <w:jc w:val="both"/>
        <w:rPr>
          <w:sz w:val="20"/>
          <w:szCs w:val="20"/>
          <w:lang w:val="en-AU" w:eastAsia="ar-SA"/>
        </w:rPr>
      </w:pPr>
      <w:r w:rsidRPr="0062553C">
        <w:rPr>
          <w:sz w:val="20"/>
          <w:szCs w:val="20"/>
          <w:lang w:val="en-AU" w:eastAsia="ar-SA"/>
        </w:rPr>
        <w:t>Written Examination             - 40% (1x3 hrs)</w:t>
      </w:r>
    </w:p>
    <w:p w14:paraId="63BD9618" w14:textId="77777777" w:rsidR="00D826AA" w:rsidRPr="0062553C" w:rsidRDefault="00D826AA">
      <w:pPr>
        <w:jc w:val="both"/>
        <w:rPr>
          <w:sz w:val="20"/>
          <w:lang w:val="en-AU" w:eastAsia="ar-SA"/>
        </w:rPr>
      </w:pPr>
    </w:p>
    <w:p w14:paraId="63BD9619" w14:textId="77777777" w:rsidR="00D826AA" w:rsidRPr="0062553C" w:rsidRDefault="00D826AA">
      <w:pPr>
        <w:jc w:val="both"/>
        <w:rPr>
          <w:sz w:val="20"/>
          <w:lang w:val="en-AU" w:eastAsia="ar-SA"/>
        </w:rPr>
      </w:pPr>
    </w:p>
    <w:p w14:paraId="63BD961A" w14:textId="77777777" w:rsidR="00D826AA" w:rsidRPr="0062553C" w:rsidRDefault="00D826AA">
      <w:pPr>
        <w:rPr>
          <w:b/>
          <w:sz w:val="20"/>
          <w:lang w:val="en-AU" w:eastAsia="ar-SA"/>
        </w:rPr>
      </w:pPr>
      <w:r w:rsidRPr="0062553C">
        <w:rPr>
          <w:b/>
          <w:sz w:val="20"/>
          <w:lang w:val="en-AU" w:eastAsia="ar-SA"/>
        </w:rPr>
        <w:t>EE 398:</w:t>
      </w:r>
      <w:r w:rsidRPr="0062553C">
        <w:rPr>
          <w:b/>
          <w:sz w:val="20"/>
          <w:lang w:val="en-AU" w:eastAsia="ar-SA"/>
        </w:rPr>
        <w:tab/>
        <w:t xml:space="preserve"> ELECTRICAL ENGINEERING FOR</w:t>
      </w:r>
    </w:p>
    <w:p w14:paraId="63BD961B" w14:textId="77777777" w:rsidR="00D826AA" w:rsidRPr="0062553C" w:rsidRDefault="00D826AA">
      <w:pPr>
        <w:ind w:firstLine="720"/>
        <w:jc w:val="both"/>
        <w:rPr>
          <w:b/>
          <w:sz w:val="20"/>
          <w:lang w:val="en-AU" w:eastAsia="ar-SA"/>
        </w:rPr>
      </w:pPr>
      <w:r w:rsidRPr="0062553C">
        <w:rPr>
          <w:b/>
          <w:sz w:val="20"/>
          <w:lang w:val="en-AU" w:eastAsia="ar-SA"/>
        </w:rPr>
        <w:t xml:space="preserve"> MINING</w:t>
      </w:r>
    </w:p>
    <w:p w14:paraId="63BD961C" w14:textId="77777777" w:rsidR="00D826AA" w:rsidRPr="0062553C" w:rsidRDefault="00D826AA">
      <w:pPr>
        <w:ind w:firstLine="720"/>
        <w:jc w:val="both"/>
        <w:rPr>
          <w:sz w:val="20"/>
          <w:lang w:val="en-AU" w:eastAsia="ar-SA"/>
        </w:rPr>
      </w:pPr>
    </w:p>
    <w:p w14:paraId="63BD961D" w14:textId="77777777" w:rsidR="00FC0E30" w:rsidRDefault="00FC0E30" w:rsidP="00FC0E30">
      <w:pPr>
        <w:jc w:val="both"/>
        <w:rPr>
          <w:b/>
          <w:sz w:val="20"/>
          <w:lang w:val="en-AU" w:eastAsia="ar-SA"/>
        </w:rPr>
      </w:pPr>
      <w:r>
        <w:rPr>
          <w:b/>
          <w:sz w:val="20"/>
          <w:lang w:val="en-AU" w:eastAsia="ar-SA"/>
        </w:rPr>
        <w:t xml:space="preserve">Lecture hours per week: </w:t>
      </w:r>
      <w:r>
        <w:rPr>
          <w:b/>
          <w:sz w:val="20"/>
          <w:lang w:val="en-AU" w:eastAsia="ar-SA"/>
        </w:rPr>
        <w:tab/>
      </w:r>
      <w:r>
        <w:rPr>
          <w:b/>
          <w:sz w:val="20"/>
          <w:lang w:val="en-AU" w:eastAsia="ar-SA"/>
        </w:rPr>
        <w:tab/>
      </w:r>
      <w:r>
        <w:rPr>
          <w:b/>
          <w:sz w:val="20"/>
          <w:lang w:val="en-AU" w:eastAsia="ar-SA"/>
        </w:rPr>
        <w:tab/>
        <w:t>3</w:t>
      </w:r>
    </w:p>
    <w:p w14:paraId="63BD961E" w14:textId="77777777" w:rsidR="00FC0E30" w:rsidRDefault="00FC0E30" w:rsidP="00FC0E30">
      <w:pPr>
        <w:jc w:val="both"/>
        <w:rPr>
          <w:b/>
          <w:sz w:val="20"/>
          <w:lang w:val="en-AU" w:eastAsia="ar-SA"/>
        </w:rPr>
      </w:pPr>
      <w:r>
        <w:rPr>
          <w:b/>
          <w:sz w:val="20"/>
          <w:lang w:val="en-AU" w:eastAsia="ar-SA"/>
        </w:rPr>
        <w:t xml:space="preserve">Tutorial hours per week: </w:t>
      </w:r>
      <w:r>
        <w:rPr>
          <w:b/>
          <w:sz w:val="20"/>
          <w:lang w:val="en-AU" w:eastAsia="ar-SA"/>
        </w:rPr>
        <w:tab/>
      </w:r>
      <w:r>
        <w:rPr>
          <w:b/>
          <w:sz w:val="20"/>
          <w:lang w:val="en-AU" w:eastAsia="ar-SA"/>
        </w:rPr>
        <w:tab/>
      </w:r>
    </w:p>
    <w:p w14:paraId="63BD961F" w14:textId="77777777" w:rsidR="00FC0E30" w:rsidRDefault="00FC0E30" w:rsidP="00FC0E30">
      <w:pPr>
        <w:jc w:val="both"/>
        <w:rPr>
          <w:b/>
          <w:sz w:val="20"/>
          <w:lang w:val="en-AU" w:eastAsia="ar-SA"/>
        </w:rPr>
      </w:pPr>
      <w:r>
        <w:rPr>
          <w:b/>
          <w:sz w:val="20"/>
          <w:lang w:val="en-AU" w:eastAsia="ar-SA"/>
        </w:rPr>
        <w:t xml:space="preserve">Laboratory hours per week: </w:t>
      </w:r>
      <w:r>
        <w:rPr>
          <w:b/>
          <w:sz w:val="20"/>
          <w:lang w:val="en-AU" w:eastAsia="ar-SA"/>
        </w:rPr>
        <w:tab/>
      </w:r>
      <w:r>
        <w:rPr>
          <w:b/>
          <w:sz w:val="20"/>
          <w:lang w:val="en-AU" w:eastAsia="ar-SA"/>
        </w:rPr>
        <w:tab/>
        <w:t>1</w:t>
      </w:r>
    </w:p>
    <w:p w14:paraId="63BD9620" w14:textId="77777777" w:rsidR="00BC0C3B" w:rsidRDefault="00BC0C3B" w:rsidP="00BC0C3B">
      <w:pPr>
        <w:jc w:val="both"/>
        <w:rPr>
          <w:sz w:val="20"/>
          <w:szCs w:val="20"/>
          <w:lang w:val="en-AU" w:eastAsia="ar-SA"/>
        </w:rPr>
      </w:pPr>
    </w:p>
    <w:p w14:paraId="63BD9621" w14:textId="77777777" w:rsidR="00FC0E30" w:rsidRDefault="00C21800" w:rsidP="00FC0E30">
      <w:pPr>
        <w:jc w:val="both"/>
        <w:rPr>
          <w:b/>
          <w:sz w:val="20"/>
          <w:szCs w:val="20"/>
        </w:rPr>
      </w:pPr>
      <w:r>
        <w:rPr>
          <w:b/>
          <w:sz w:val="20"/>
          <w:szCs w:val="20"/>
        </w:rPr>
        <w:t>Credits:</w:t>
      </w:r>
      <w:r>
        <w:rPr>
          <w:b/>
          <w:sz w:val="20"/>
          <w:szCs w:val="20"/>
        </w:rPr>
        <w:tab/>
      </w:r>
      <w:r w:rsidR="00FC0E30">
        <w:rPr>
          <w:b/>
          <w:sz w:val="20"/>
          <w:szCs w:val="20"/>
          <w:lang w:val="en-GB"/>
        </w:rPr>
        <w:tab/>
      </w:r>
      <w:r w:rsidR="00FC0E30">
        <w:rPr>
          <w:b/>
          <w:sz w:val="20"/>
          <w:szCs w:val="20"/>
          <w:lang w:val="en-GB"/>
        </w:rPr>
        <w:tab/>
      </w:r>
      <w:r w:rsidR="00FC0E30">
        <w:rPr>
          <w:b/>
          <w:sz w:val="20"/>
          <w:szCs w:val="20"/>
          <w:lang w:val="en-GB"/>
        </w:rPr>
        <w:tab/>
      </w:r>
      <w:r w:rsidR="00FC0E30">
        <w:rPr>
          <w:b/>
          <w:sz w:val="20"/>
          <w:szCs w:val="20"/>
          <w:lang w:val="en-GB"/>
        </w:rPr>
        <w:tab/>
        <w:t>15</w:t>
      </w:r>
    </w:p>
    <w:p w14:paraId="63BD9622" w14:textId="77777777" w:rsidR="00FC0E30" w:rsidRPr="0062553C" w:rsidRDefault="00FC0E30" w:rsidP="00BC0C3B">
      <w:pPr>
        <w:jc w:val="both"/>
        <w:rPr>
          <w:sz w:val="20"/>
          <w:szCs w:val="20"/>
          <w:lang w:val="en-AU" w:eastAsia="ar-SA"/>
        </w:rPr>
      </w:pPr>
    </w:p>
    <w:p w14:paraId="63BD9623" w14:textId="77777777" w:rsidR="00BC0C3B" w:rsidRPr="0062553C" w:rsidRDefault="00BC0C3B" w:rsidP="00BC0C3B">
      <w:pPr>
        <w:jc w:val="both"/>
        <w:rPr>
          <w:sz w:val="20"/>
          <w:szCs w:val="20"/>
          <w:lang w:val="en-AU" w:eastAsia="ar-SA"/>
        </w:rPr>
      </w:pPr>
      <w:r w:rsidRPr="0062553C">
        <w:rPr>
          <w:b/>
          <w:sz w:val="20"/>
          <w:szCs w:val="20"/>
          <w:lang w:val="en-AU" w:eastAsia="ar-SA"/>
        </w:rPr>
        <w:t>Objective:</w:t>
      </w:r>
      <w:r w:rsidRPr="0062553C">
        <w:rPr>
          <w:sz w:val="20"/>
          <w:szCs w:val="20"/>
          <w:lang w:val="en-AU" w:eastAsia="ar-SA"/>
        </w:rPr>
        <w:tab/>
      </w:r>
    </w:p>
    <w:p w14:paraId="63BD9624" w14:textId="77777777" w:rsidR="00BC0C3B" w:rsidRPr="0062553C" w:rsidRDefault="00BC0C3B" w:rsidP="00BC0C3B">
      <w:pPr>
        <w:jc w:val="both"/>
        <w:rPr>
          <w:sz w:val="20"/>
          <w:szCs w:val="20"/>
          <w:lang w:val="en-AU" w:eastAsia="ar-SA"/>
        </w:rPr>
      </w:pPr>
      <w:r w:rsidRPr="0062553C">
        <w:rPr>
          <w:sz w:val="20"/>
          <w:szCs w:val="20"/>
          <w:lang w:val="en-AU" w:eastAsia="ar-SA"/>
        </w:rPr>
        <w:t>On completion ofthis subject, students should be able to:-</w:t>
      </w:r>
    </w:p>
    <w:p w14:paraId="63BD9625" w14:textId="77777777" w:rsidR="00BC0C3B" w:rsidRPr="0062553C" w:rsidRDefault="00BC0C3B" w:rsidP="00BC0C3B">
      <w:pPr>
        <w:ind w:left="426" w:hanging="426"/>
        <w:jc w:val="both"/>
        <w:rPr>
          <w:sz w:val="20"/>
          <w:szCs w:val="20"/>
          <w:lang w:val="en-AU" w:eastAsia="ar-SA"/>
        </w:rPr>
      </w:pPr>
      <w:r w:rsidRPr="0062553C">
        <w:rPr>
          <w:sz w:val="20"/>
          <w:szCs w:val="20"/>
          <w:lang w:val="en-AU" w:eastAsia="ar-SA"/>
        </w:rPr>
        <w:t>1.</w:t>
      </w:r>
      <w:r w:rsidRPr="0062553C">
        <w:rPr>
          <w:sz w:val="20"/>
          <w:szCs w:val="20"/>
          <w:lang w:val="en-AU" w:eastAsia="ar-SA"/>
        </w:rPr>
        <w:tab/>
        <w:t>Describe the main features of electric power generation, transmission and distribution.</w:t>
      </w:r>
    </w:p>
    <w:p w14:paraId="63BD9626" w14:textId="77777777" w:rsidR="00BC0C3B" w:rsidRPr="0062553C" w:rsidRDefault="00BC0C3B" w:rsidP="00BC0C3B">
      <w:pPr>
        <w:ind w:left="426" w:hanging="426"/>
        <w:jc w:val="both"/>
        <w:rPr>
          <w:sz w:val="20"/>
          <w:szCs w:val="20"/>
          <w:lang w:val="en-AU" w:eastAsia="ar-SA"/>
        </w:rPr>
      </w:pPr>
      <w:r w:rsidRPr="0062553C">
        <w:rPr>
          <w:sz w:val="20"/>
          <w:szCs w:val="20"/>
          <w:lang w:val="en-AU" w:eastAsia="ar-SA"/>
        </w:rPr>
        <w:t>2.</w:t>
      </w:r>
      <w:r w:rsidRPr="0062553C">
        <w:rPr>
          <w:sz w:val="20"/>
          <w:szCs w:val="20"/>
          <w:lang w:val="en-AU" w:eastAsia="ar-SA"/>
        </w:rPr>
        <w:tab/>
        <w:t>Discuss the problems of electrical installations in mines.</w:t>
      </w:r>
    </w:p>
    <w:p w14:paraId="63BD9627" w14:textId="77777777" w:rsidR="00BC0C3B" w:rsidRPr="0062553C" w:rsidRDefault="00BC0C3B" w:rsidP="00BC0C3B">
      <w:pPr>
        <w:ind w:left="426" w:hanging="426"/>
        <w:jc w:val="both"/>
        <w:rPr>
          <w:sz w:val="20"/>
          <w:szCs w:val="20"/>
          <w:lang w:val="en-AU" w:eastAsia="ar-SA"/>
        </w:rPr>
      </w:pPr>
      <w:r w:rsidRPr="0062553C">
        <w:rPr>
          <w:sz w:val="20"/>
          <w:szCs w:val="20"/>
          <w:lang w:val="en-AU" w:eastAsia="ar-SA"/>
        </w:rPr>
        <w:t>3.</w:t>
      </w:r>
      <w:r w:rsidRPr="0062553C">
        <w:rPr>
          <w:sz w:val="20"/>
          <w:szCs w:val="20"/>
          <w:lang w:val="en-AU" w:eastAsia="ar-SA"/>
        </w:rPr>
        <w:tab/>
        <w:t>Describe methods of measurement in mining applications.</w:t>
      </w:r>
    </w:p>
    <w:p w14:paraId="63BD9628" w14:textId="77777777" w:rsidR="00BC0C3B" w:rsidRPr="0062553C" w:rsidRDefault="00BC0C3B" w:rsidP="00BC0C3B">
      <w:pPr>
        <w:jc w:val="both"/>
        <w:rPr>
          <w:sz w:val="20"/>
          <w:szCs w:val="20"/>
          <w:lang w:val="en-AU" w:eastAsia="ar-SA"/>
        </w:rPr>
      </w:pPr>
    </w:p>
    <w:p w14:paraId="63BD9629" w14:textId="77777777" w:rsidR="00BC0C3B" w:rsidRPr="0062553C" w:rsidRDefault="00BC0C3B" w:rsidP="00BC0C3B">
      <w:pPr>
        <w:jc w:val="both"/>
        <w:rPr>
          <w:sz w:val="20"/>
          <w:szCs w:val="20"/>
          <w:lang w:val="en-AU" w:eastAsia="ar-SA"/>
        </w:rPr>
      </w:pPr>
      <w:r w:rsidRPr="0062553C">
        <w:rPr>
          <w:b/>
          <w:sz w:val="20"/>
          <w:szCs w:val="20"/>
          <w:lang w:val="en-AU" w:eastAsia="ar-SA"/>
        </w:rPr>
        <w:t xml:space="preserve">Syllabus: </w:t>
      </w:r>
      <w:r w:rsidRPr="0062553C">
        <w:rPr>
          <w:sz w:val="20"/>
          <w:szCs w:val="20"/>
          <w:lang w:val="en-AU" w:eastAsia="ar-SA"/>
        </w:rPr>
        <w:tab/>
      </w:r>
    </w:p>
    <w:p w14:paraId="63BD962A" w14:textId="77777777" w:rsidR="00BC0C3B" w:rsidRPr="0062553C" w:rsidRDefault="00BC0C3B" w:rsidP="00BC0C3B">
      <w:pPr>
        <w:jc w:val="both"/>
        <w:rPr>
          <w:sz w:val="20"/>
          <w:szCs w:val="20"/>
          <w:lang w:val="en-AU" w:eastAsia="ar-SA"/>
        </w:rPr>
      </w:pPr>
      <w:r w:rsidRPr="0062553C">
        <w:rPr>
          <w:sz w:val="20"/>
          <w:szCs w:val="20"/>
          <w:lang w:val="en-AU" w:eastAsia="ar-SA"/>
        </w:rPr>
        <w:t>Introduction to electric power generation, transmission and distribution systems. Motor characteristics, theory and control and application in mining. Special problems of electrical equipment in mines, flame proofing, intrinsic safety, earth leakage protection.Concepts of instrumentation in mining. Control systems. Telemetry in instrumentation. Electrical safety regulations in mines.Transducers.</w:t>
      </w:r>
    </w:p>
    <w:p w14:paraId="63BD962B" w14:textId="77777777" w:rsidR="00BC0C3B" w:rsidRPr="0062553C" w:rsidRDefault="00BC0C3B" w:rsidP="00BC0C3B">
      <w:pPr>
        <w:jc w:val="both"/>
        <w:rPr>
          <w:sz w:val="20"/>
          <w:szCs w:val="20"/>
          <w:lang w:val="en-AU" w:eastAsia="ar-SA"/>
        </w:rPr>
      </w:pPr>
    </w:p>
    <w:p w14:paraId="63BD962C" w14:textId="77777777" w:rsidR="00BC0C3B" w:rsidRPr="0062553C" w:rsidRDefault="00BC0C3B" w:rsidP="00BC0C3B">
      <w:pPr>
        <w:ind w:left="1418" w:hanging="1418"/>
        <w:jc w:val="both"/>
        <w:rPr>
          <w:b/>
          <w:sz w:val="20"/>
          <w:szCs w:val="20"/>
          <w:lang w:val="en-AU" w:eastAsia="ar-SA"/>
        </w:rPr>
      </w:pPr>
      <w:r w:rsidRPr="0062553C">
        <w:rPr>
          <w:b/>
          <w:sz w:val="20"/>
          <w:szCs w:val="20"/>
          <w:lang w:val="en-AU" w:eastAsia="ar-SA"/>
        </w:rPr>
        <w:t xml:space="preserve">Textbook: </w:t>
      </w:r>
    </w:p>
    <w:p w14:paraId="63BD962D" w14:textId="77777777" w:rsidR="00BC0C3B" w:rsidRPr="0062553C" w:rsidRDefault="00BC0C3B" w:rsidP="00BC0C3B">
      <w:pPr>
        <w:pStyle w:val="Szvegtrzs2"/>
        <w:rPr>
          <w:szCs w:val="20"/>
          <w:lang w:val="en-AU" w:eastAsia="ar-SA"/>
        </w:rPr>
      </w:pPr>
      <w:r w:rsidRPr="0062553C">
        <w:rPr>
          <w:szCs w:val="20"/>
          <w:lang w:val="en-AU" w:eastAsia="ar-SA"/>
        </w:rPr>
        <w:t xml:space="preserve">Cummins, A.A., and Giuen, I.A, (eds.) SME Mining </w:t>
      </w:r>
      <w:r w:rsidRPr="0062553C">
        <w:rPr>
          <w:szCs w:val="20"/>
          <w:lang w:val="en-AU" w:eastAsia="ar-SA"/>
        </w:rPr>
        <w:tab/>
        <w:t>Engineering Handbook, SME, NY 1973.</w:t>
      </w:r>
    </w:p>
    <w:p w14:paraId="63BD962E" w14:textId="77777777" w:rsidR="00BC0C3B" w:rsidRPr="0062553C" w:rsidRDefault="00BC0C3B" w:rsidP="00BC0C3B">
      <w:pPr>
        <w:jc w:val="both"/>
        <w:rPr>
          <w:b/>
          <w:sz w:val="20"/>
          <w:szCs w:val="20"/>
          <w:lang w:val="en-AU" w:eastAsia="ar-SA"/>
        </w:rPr>
      </w:pPr>
      <w:r w:rsidRPr="0062553C">
        <w:rPr>
          <w:b/>
          <w:sz w:val="20"/>
          <w:szCs w:val="20"/>
          <w:lang w:val="en-AU" w:eastAsia="ar-SA"/>
        </w:rPr>
        <w:t xml:space="preserve">Assessment: </w:t>
      </w:r>
      <w:r w:rsidRPr="0062553C">
        <w:rPr>
          <w:b/>
          <w:sz w:val="20"/>
          <w:szCs w:val="20"/>
          <w:lang w:val="en-AU" w:eastAsia="ar-SA"/>
        </w:rPr>
        <w:tab/>
      </w:r>
    </w:p>
    <w:p w14:paraId="63BD962F" w14:textId="77777777" w:rsidR="00BC0C3B" w:rsidRPr="0062553C" w:rsidRDefault="00BC0C3B" w:rsidP="00BC0C3B">
      <w:pPr>
        <w:jc w:val="both"/>
        <w:rPr>
          <w:sz w:val="20"/>
          <w:szCs w:val="20"/>
          <w:lang w:val="en-AU" w:eastAsia="ar-SA"/>
        </w:rPr>
      </w:pPr>
      <w:r w:rsidRPr="0062553C">
        <w:rPr>
          <w:sz w:val="20"/>
          <w:szCs w:val="20"/>
          <w:lang w:val="en-AU" w:eastAsia="ar-SA"/>
        </w:rPr>
        <w:t>Continuous assessment- 50%</w:t>
      </w:r>
    </w:p>
    <w:p w14:paraId="63BD9630" w14:textId="77777777" w:rsidR="00BC0C3B" w:rsidRPr="0062553C" w:rsidRDefault="00BC0C3B" w:rsidP="00BC0C3B">
      <w:pPr>
        <w:jc w:val="both"/>
        <w:rPr>
          <w:sz w:val="20"/>
          <w:szCs w:val="20"/>
          <w:lang w:val="en-AU" w:eastAsia="ar-SA"/>
        </w:rPr>
      </w:pPr>
      <w:r w:rsidRPr="0062553C">
        <w:rPr>
          <w:sz w:val="20"/>
          <w:szCs w:val="20"/>
          <w:lang w:val="en-AU" w:eastAsia="ar-SA"/>
        </w:rPr>
        <w:t>Written examination  - 50% (1x3 hrs)</w:t>
      </w:r>
    </w:p>
    <w:p w14:paraId="63BD9631" w14:textId="77777777" w:rsidR="00BC0C3B" w:rsidRPr="0062553C" w:rsidRDefault="00BC0C3B" w:rsidP="00BC0C3B">
      <w:pPr>
        <w:rPr>
          <w:lang w:val="en-AU"/>
        </w:rPr>
      </w:pPr>
    </w:p>
    <w:p w14:paraId="63BD9632" w14:textId="77777777" w:rsidR="00D826AA" w:rsidRPr="0062553C" w:rsidRDefault="00D826AA">
      <w:pPr>
        <w:jc w:val="both"/>
        <w:rPr>
          <w:sz w:val="20"/>
          <w:lang w:val="en-AU" w:eastAsia="ar-SA"/>
        </w:rPr>
      </w:pPr>
    </w:p>
    <w:p w14:paraId="63BD9633" w14:textId="77777777" w:rsidR="00D826AA" w:rsidRPr="0062553C" w:rsidRDefault="00D826AA">
      <w:pPr>
        <w:jc w:val="both"/>
        <w:rPr>
          <w:b/>
          <w:sz w:val="20"/>
          <w:lang w:val="en-AU" w:eastAsia="ar-SA"/>
        </w:rPr>
      </w:pPr>
      <w:r w:rsidRPr="0062553C">
        <w:rPr>
          <w:b/>
          <w:sz w:val="20"/>
          <w:lang w:val="en-AU" w:eastAsia="ar-SA"/>
        </w:rPr>
        <w:t>EE 402:</w:t>
      </w:r>
      <w:r w:rsidRPr="0062553C">
        <w:rPr>
          <w:b/>
          <w:sz w:val="20"/>
          <w:lang w:val="en-AU" w:eastAsia="ar-SA"/>
        </w:rPr>
        <w:tab/>
        <w:t xml:space="preserve"> THE PROFESSIONAL ENGINEER</w:t>
      </w:r>
    </w:p>
    <w:p w14:paraId="63BD9634" w14:textId="77777777" w:rsidR="00D826AA" w:rsidRPr="0062553C" w:rsidRDefault="00D826AA">
      <w:pPr>
        <w:jc w:val="both"/>
        <w:rPr>
          <w:sz w:val="20"/>
          <w:lang w:val="en-AU" w:eastAsia="ar-SA"/>
        </w:rPr>
      </w:pPr>
    </w:p>
    <w:p w14:paraId="63BD9635" w14:textId="77777777" w:rsidR="00DF78C3" w:rsidRPr="0062553C" w:rsidRDefault="00DF78C3" w:rsidP="00FC0E30">
      <w:pPr>
        <w:jc w:val="both"/>
        <w:rPr>
          <w:b/>
          <w:sz w:val="20"/>
          <w:lang w:val="en-AU" w:eastAsia="ar-SA"/>
        </w:rPr>
      </w:pPr>
      <w:r w:rsidRPr="0062553C">
        <w:rPr>
          <w:b/>
          <w:sz w:val="20"/>
          <w:lang w:val="en-AU" w:eastAsia="ar-SA"/>
        </w:rPr>
        <w:t xml:space="preserve">Lecture hours per week: </w:t>
      </w:r>
      <w:r w:rsidRPr="0062553C">
        <w:rPr>
          <w:b/>
          <w:sz w:val="20"/>
          <w:lang w:val="en-AU" w:eastAsia="ar-SA"/>
        </w:rPr>
        <w:tab/>
      </w:r>
      <w:r w:rsidR="00FC0E30">
        <w:rPr>
          <w:b/>
          <w:sz w:val="20"/>
          <w:lang w:val="en-AU" w:eastAsia="ar-SA"/>
        </w:rPr>
        <w:tab/>
      </w:r>
      <w:r w:rsidR="00FC0E30">
        <w:rPr>
          <w:b/>
          <w:sz w:val="20"/>
          <w:lang w:val="en-AU" w:eastAsia="ar-SA"/>
        </w:rPr>
        <w:tab/>
      </w:r>
      <w:r w:rsidRPr="0062553C">
        <w:rPr>
          <w:b/>
          <w:sz w:val="20"/>
          <w:lang w:val="en-AU" w:eastAsia="ar-SA"/>
        </w:rPr>
        <w:t>2</w:t>
      </w:r>
    </w:p>
    <w:p w14:paraId="63BD9636" w14:textId="77777777" w:rsidR="00DF78C3" w:rsidRPr="0062553C" w:rsidRDefault="00DF78C3" w:rsidP="00FC0E30">
      <w:pPr>
        <w:jc w:val="both"/>
        <w:rPr>
          <w:b/>
          <w:sz w:val="20"/>
          <w:lang w:val="en-AU" w:eastAsia="ar-SA"/>
        </w:rPr>
      </w:pPr>
      <w:r w:rsidRPr="0062553C">
        <w:rPr>
          <w:b/>
          <w:sz w:val="20"/>
          <w:lang w:val="en-AU" w:eastAsia="ar-SA"/>
        </w:rPr>
        <w:t xml:space="preserve">Tutorial hours per week: </w:t>
      </w:r>
      <w:r w:rsidRPr="0062553C">
        <w:rPr>
          <w:b/>
          <w:sz w:val="20"/>
          <w:lang w:val="en-AU" w:eastAsia="ar-SA"/>
        </w:rPr>
        <w:tab/>
      </w:r>
      <w:r w:rsidRPr="0062553C">
        <w:rPr>
          <w:b/>
          <w:sz w:val="20"/>
          <w:lang w:val="en-AU" w:eastAsia="ar-SA"/>
        </w:rPr>
        <w:tab/>
      </w:r>
    </w:p>
    <w:p w14:paraId="63BD9637" w14:textId="77777777" w:rsidR="00DF78C3" w:rsidRPr="0062553C" w:rsidRDefault="00DF78C3" w:rsidP="00FC0E30">
      <w:pPr>
        <w:jc w:val="both"/>
        <w:rPr>
          <w:b/>
          <w:sz w:val="20"/>
          <w:lang w:val="en-AU" w:eastAsia="ar-SA"/>
        </w:rPr>
      </w:pPr>
      <w:r w:rsidRPr="0062553C">
        <w:rPr>
          <w:b/>
          <w:sz w:val="20"/>
          <w:lang w:val="en-AU" w:eastAsia="ar-SA"/>
        </w:rPr>
        <w:t xml:space="preserve">Laboratory hours per week: </w:t>
      </w:r>
      <w:r w:rsidRPr="0062553C">
        <w:rPr>
          <w:b/>
          <w:sz w:val="20"/>
          <w:lang w:val="en-AU" w:eastAsia="ar-SA"/>
        </w:rPr>
        <w:tab/>
      </w:r>
      <w:r w:rsidR="00FC0E30">
        <w:rPr>
          <w:b/>
          <w:sz w:val="20"/>
          <w:lang w:val="en-AU" w:eastAsia="ar-SA"/>
        </w:rPr>
        <w:tab/>
      </w:r>
    </w:p>
    <w:p w14:paraId="63BD9638" w14:textId="77777777" w:rsidR="00DF78C3" w:rsidRPr="0062553C" w:rsidRDefault="00DF78C3" w:rsidP="00DF78C3">
      <w:pPr>
        <w:jc w:val="both"/>
        <w:rPr>
          <w:b/>
          <w:sz w:val="20"/>
          <w:lang w:val="en-AU" w:eastAsia="ar-SA"/>
        </w:rPr>
      </w:pPr>
    </w:p>
    <w:p w14:paraId="63BD9639" w14:textId="77777777" w:rsidR="00FC0E30" w:rsidRDefault="00C21800" w:rsidP="00FC0E30">
      <w:pPr>
        <w:jc w:val="both"/>
        <w:rPr>
          <w:b/>
          <w:sz w:val="20"/>
          <w:szCs w:val="20"/>
        </w:rPr>
      </w:pPr>
      <w:r>
        <w:rPr>
          <w:b/>
          <w:sz w:val="20"/>
          <w:szCs w:val="20"/>
        </w:rPr>
        <w:t>Credits:</w:t>
      </w:r>
      <w:r>
        <w:rPr>
          <w:b/>
          <w:sz w:val="20"/>
          <w:szCs w:val="20"/>
        </w:rPr>
        <w:tab/>
      </w:r>
      <w:r w:rsidR="00FC0E30">
        <w:rPr>
          <w:b/>
          <w:sz w:val="20"/>
          <w:szCs w:val="20"/>
          <w:lang w:val="en-GB"/>
        </w:rPr>
        <w:tab/>
      </w:r>
      <w:r w:rsidR="00FC0E30">
        <w:rPr>
          <w:b/>
          <w:sz w:val="20"/>
          <w:szCs w:val="20"/>
          <w:lang w:val="en-GB"/>
        </w:rPr>
        <w:tab/>
      </w:r>
      <w:r w:rsidR="00FC0E30">
        <w:rPr>
          <w:b/>
          <w:sz w:val="20"/>
          <w:szCs w:val="20"/>
          <w:lang w:val="en-GB"/>
        </w:rPr>
        <w:tab/>
      </w:r>
      <w:r w:rsidR="00FC0E30">
        <w:rPr>
          <w:b/>
          <w:sz w:val="20"/>
          <w:szCs w:val="20"/>
          <w:lang w:val="en-GB"/>
        </w:rPr>
        <w:tab/>
        <w:t>9</w:t>
      </w:r>
    </w:p>
    <w:p w14:paraId="63BD963A" w14:textId="77777777" w:rsidR="00DF78C3" w:rsidRPr="0062553C" w:rsidRDefault="00DF78C3" w:rsidP="00DF78C3">
      <w:pPr>
        <w:jc w:val="both"/>
        <w:rPr>
          <w:b/>
          <w:sz w:val="20"/>
          <w:lang w:val="en-AU" w:eastAsia="ar-SA"/>
        </w:rPr>
      </w:pPr>
    </w:p>
    <w:p w14:paraId="63BD963B" w14:textId="77777777" w:rsidR="00DF78C3" w:rsidRPr="0062553C" w:rsidRDefault="00DF78C3" w:rsidP="00DF78C3">
      <w:pPr>
        <w:jc w:val="both"/>
        <w:rPr>
          <w:sz w:val="20"/>
          <w:lang w:val="en-AU" w:eastAsia="ar-SA"/>
        </w:rPr>
      </w:pPr>
      <w:r w:rsidRPr="0062553C">
        <w:rPr>
          <w:b/>
          <w:sz w:val="20"/>
          <w:lang w:val="en-AU" w:eastAsia="ar-SA"/>
        </w:rPr>
        <w:t>Learning Outcomes:</w:t>
      </w:r>
      <w:r w:rsidRPr="0062553C">
        <w:rPr>
          <w:sz w:val="20"/>
          <w:lang w:val="en-AU" w:eastAsia="ar-SA"/>
        </w:rPr>
        <w:tab/>
      </w:r>
    </w:p>
    <w:p w14:paraId="63BD963C" w14:textId="77777777" w:rsidR="00DF78C3" w:rsidRPr="0062553C" w:rsidRDefault="00DF78C3" w:rsidP="00DF78C3">
      <w:pPr>
        <w:jc w:val="both"/>
        <w:rPr>
          <w:sz w:val="20"/>
          <w:lang w:val="en-AU" w:eastAsia="ar-SA"/>
        </w:rPr>
      </w:pPr>
      <w:r w:rsidRPr="0062553C">
        <w:rPr>
          <w:sz w:val="20"/>
          <w:lang w:val="en-AU" w:eastAsia="ar-SA"/>
        </w:rPr>
        <w:t>On completion ofthis subject, students should be able to:-</w:t>
      </w:r>
    </w:p>
    <w:p w14:paraId="63BD963D" w14:textId="77777777" w:rsidR="00DF78C3" w:rsidRPr="0062553C" w:rsidRDefault="00DF78C3" w:rsidP="00DF78C3">
      <w:pPr>
        <w:ind w:left="426" w:hanging="426"/>
        <w:jc w:val="both"/>
        <w:rPr>
          <w:sz w:val="20"/>
          <w:lang w:val="en-AU" w:eastAsia="ar-SA"/>
        </w:rPr>
      </w:pPr>
      <w:r w:rsidRPr="0062553C">
        <w:rPr>
          <w:sz w:val="20"/>
          <w:lang w:val="en-AU" w:eastAsia="ar-SA"/>
        </w:rPr>
        <w:lastRenderedPageBreak/>
        <w:t>1.</w:t>
      </w:r>
      <w:r w:rsidRPr="0062553C">
        <w:rPr>
          <w:sz w:val="20"/>
          <w:lang w:val="en-AU" w:eastAsia="ar-SA"/>
        </w:rPr>
        <w:tab/>
        <w:t>Explain aspects of law, business and ethics in engineering.</w:t>
      </w:r>
    </w:p>
    <w:p w14:paraId="63BD963E" w14:textId="77777777" w:rsidR="00DF78C3" w:rsidRPr="0062553C" w:rsidRDefault="00DF78C3" w:rsidP="00DF78C3">
      <w:pPr>
        <w:ind w:left="426" w:hanging="426"/>
        <w:jc w:val="both"/>
        <w:rPr>
          <w:sz w:val="20"/>
          <w:lang w:val="en-AU" w:eastAsia="ar-SA"/>
        </w:rPr>
      </w:pPr>
      <w:r w:rsidRPr="0062553C">
        <w:rPr>
          <w:sz w:val="20"/>
          <w:lang w:val="en-AU" w:eastAsia="ar-SA"/>
        </w:rPr>
        <w:t>2.</w:t>
      </w:r>
      <w:r w:rsidRPr="0062553C">
        <w:rPr>
          <w:sz w:val="20"/>
          <w:lang w:val="en-AU" w:eastAsia="ar-SA"/>
        </w:rPr>
        <w:tab/>
        <w:t>Communicate verbally and through other media.</w:t>
      </w:r>
    </w:p>
    <w:p w14:paraId="63BD963F" w14:textId="77777777" w:rsidR="00DF78C3" w:rsidRPr="0062553C" w:rsidRDefault="00DF78C3" w:rsidP="00DF78C3">
      <w:pPr>
        <w:jc w:val="both"/>
        <w:rPr>
          <w:sz w:val="20"/>
          <w:lang w:val="en-AU" w:eastAsia="ar-SA"/>
        </w:rPr>
      </w:pPr>
    </w:p>
    <w:p w14:paraId="63BD9640" w14:textId="77777777" w:rsidR="00DF78C3" w:rsidRPr="0062553C" w:rsidRDefault="00DF78C3" w:rsidP="00DF78C3">
      <w:pPr>
        <w:jc w:val="both"/>
        <w:rPr>
          <w:sz w:val="20"/>
          <w:lang w:val="en-AU" w:eastAsia="ar-SA"/>
        </w:rPr>
      </w:pPr>
      <w:r w:rsidRPr="0062553C">
        <w:rPr>
          <w:b/>
          <w:sz w:val="20"/>
          <w:lang w:val="en-AU" w:eastAsia="ar-SA"/>
        </w:rPr>
        <w:t>Syllabus:</w:t>
      </w:r>
      <w:r w:rsidRPr="0062553C">
        <w:rPr>
          <w:sz w:val="20"/>
          <w:lang w:val="en-AU" w:eastAsia="ar-SA"/>
        </w:rPr>
        <w:tab/>
      </w:r>
    </w:p>
    <w:p w14:paraId="63BD9641" w14:textId="77777777" w:rsidR="00DF78C3" w:rsidRPr="0062553C" w:rsidRDefault="00DF78C3" w:rsidP="00DF78C3">
      <w:pPr>
        <w:jc w:val="both"/>
        <w:rPr>
          <w:sz w:val="20"/>
          <w:lang w:val="en-AU" w:eastAsia="ar-SA"/>
        </w:rPr>
      </w:pPr>
      <w:r w:rsidRPr="0062553C">
        <w:rPr>
          <w:sz w:val="20"/>
          <w:lang w:val="en-AU" w:eastAsia="ar-SA"/>
        </w:rPr>
        <w:t>Topics of relevance to a practising professional engineer, including aspects of law, business, ethics and responsibility. Communication skills, covering topics such as report writing, interviews, meetings and public speaking.</w:t>
      </w:r>
    </w:p>
    <w:p w14:paraId="63BD9642" w14:textId="77777777" w:rsidR="00DF78C3" w:rsidRPr="0062553C" w:rsidRDefault="00DF78C3" w:rsidP="00DF78C3">
      <w:pPr>
        <w:jc w:val="both"/>
        <w:rPr>
          <w:sz w:val="20"/>
          <w:lang w:val="en-AU" w:eastAsia="ar-SA"/>
        </w:rPr>
      </w:pPr>
    </w:p>
    <w:p w14:paraId="63BD9643" w14:textId="77777777" w:rsidR="00DF78C3" w:rsidRPr="0062553C" w:rsidRDefault="00DF78C3" w:rsidP="00DF78C3">
      <w:pPr>
        <w:jc w:val="both"/>
        <w:rPr>
          <w:sz w:val="20"/>
          <w:lang w:val="en-AU" w:eastAsia="ar-SA"/>
        </w:rPr>
      </w:pPr>
      <w:r w:rsidRPr="0062553C">
        <w:rPr>
          <w:b/>
          <w:sz w:val="20"/>
          <w:lang w:val="en-AU" w:eastAsia="ar-SA"/>
        </w:rPr>
        <w:t>Assessment:</w:t>
      </w:r>
      <w:r w:rsidRPr="0062553C">
        <w:rPr>
          <w:sz w:val="20"/>
          <w:lang w:val="en-AU" w:eastAsia="ar-SA"/>
        </w:rPr>
        <w:tab/>
      </w:r>
    </w:p>
    <w:p w14:paraId="63BD9644" w14:textId="77777777" w:rsidR="00DF78C3" w:rsidRPr="0062553C" w:rsidRDefault="00DF78C3" w:rsidP="00DF78C3">
      <w:pPr>
        <w:jc w:val="both"/>
        <w:rPr>
          <w:rFonts w:ascii="Courier New" w:hAnsi="Courier New" w:cs="Courier New"/>
          <w:sz w:val="20"/>
          <w:lang w:val="en-AU" w:eastAsia="ar-SA"/>
        </w:rPr>
      </w:pPr>
      <w:r w:rsidRPr="0062553C">
        <w:rPr>
          <w:sz w:val="20"/>
          <w:lang w:val="en-AU" w:eastAsia="ar-SA"/>
        </w:rPr>
        <w:t>Continuous Assessment  - 100%</w:t>
      </w:r>
    </w:p>
    <w:p w14:paraId="63BD9645" w14:textId="77777777" w:rsidR="00D826AA" w:rsidRPr="0062553C" w:rsidRDefault="00D826AA">
      <w:pPr>
        <w:jc w:val="both"/>
        <w:rPr>
          <w:sz w:val="20"/>
          <w:lang w:val="en-AU" w:eastAsia="ar-SA"/>
        </w:rPr>
      </w:pPr>
    </w:p>
    <w:p w14:paraId="63BD9646" w14:textId="77777777" w:rsidR="00D826AA" w:rsidRPr="0062553C" w:rsidRDefault="00D826AA">
      <w:pPr>
        <w:jc w:val="both"/>
        <w:rPr>
          <w:sz w:val="20"/>
          <w:lang w:val="en-AU" w:eastAsia="ar-SA"/>
        </w:rPr>
      </w:pPr>
    </w:p>
    <w:p w14:paraId="63BD9647" w14:textId="77777777" w:rsidR="00D826AA" w:rsidRPr="0062553C" w:rsidRDefault="00D826AA">
      <w:pPr>
        <w:jc w:val="both"/>
        <w:rPr>
          <w:b/>
          <w:sz w:val="20"/>
          <w:lang w:val="en-AU" w:eastAsia="ar-SA"/>
        </w:rPr>
      </w:pPr>
      <w:r w:rsidRPr="0062553C">
        <w:rPr>
          <w:b/>
          <w:sz w:val="20"/>
          <w:lang w:val="en-AU" w:eastAsia="ar-SA"/>
        </w:rPr>
        <w:t>EE 411:</w:t>
      </w:r>
      <w:r w:rsidRPr="0062553C">
        <w:rPr>
          <w:b/>
          <w:sz w:val="20"/>
          <w:lang w:val="en-AU" w:eastAsia="ar-SA"/>
        </w:rPr>
        <w:tab/>
        <w:t xml:space="preserve"> INSTRUMENTATION SYSTEMS</w:t>
      </w:r>
    </w:p>
    <w:p w14:paraId="63BD9648" w14:textId="77777777" w:rsidR="00D826AA" w:rsidRPr="0062553C" w:rsidRDefault="00D826AA">
      <w:pPr>
        <w:ind w:firstLine="720"/>
        <w:jc w:val="both"/>
        <w:rPr>
          <w:b/>
          <w:sz w:val="20"/>
          <w:lang w:val="en-AU" w:eastAsia="ar-SA"/>
        </w:rPr>
      </w:pPr>
      <w:r w:rsidRPr="0062553C">
        <w:rPr>
          <w:b/>
          <w:sz w:val="20"/>
          <w:lang w:val="en-AU" w:eastAsia="ar-SA"/>
        </w:rPr>
        <w:t xml:space="preserve"> AND PROCESS CONTROL</w:t>
      </w:r>
    </w:p>
    <w:p w14:paraId="63BD9649" w14:textId="77777777" w:rsidR="00D826AA" w:rsidRPr="0062553C" w:rsidRDefault="00D826AA">
      <w:pPr>
        <w:jc w:val="both"/>
        <w:rPr>
          <w:sz w:val="20"/>
          <w:lang w:val="en-AU" w:eastAsia="ar-SA"/>
        </w:rPr>
      </w:pPr>
    </w:p>
    <w:p w14:paraId="63BD964A" w14:textId="77777777" w:rsidR="00DF78C3" w:rsidRPr="00FC0E30" w:rsidRDefault="00DF78C3" w:rsidP="00DF78C3">
      <w:pPr>
        <w:jc w:val="both"/>
        <w:rPr>
          <w:b/>
          <w:sz w:val="20"/>
          <w:lang w:val="en-AU" w:eastAsia="ar-SA"/>
        </w:rPr>
      </w:pPr>
      <w:r w:rsidRPr="00FC0E30">
        <w:rPr>
          <w:b/>
          <w:sz w:val="20"/>
          <w:lang w:val="en-AU" w:eastAsia="ar-SA"/>
        </w:rPr>
        <w:t>Lecture Hours per week:</w:t>
      </w:r>
      <w:r w:rsidRPr="00FC0E30">
        <w:rPr>
          <w:b/>
          <w:sz w:val="20"/>
          <w:lang w:val="en-AU" w:eastAsia="ar-SA"/>
        </w:rPr>
        <w:tab/>
      </w:r>
      <w:r w:rsidRPr="00FC0E30">
        <w:rPr>
          <w:b/>
          <w:sz w:val="20"/>
          <w:lang w:val="en-AU" w:eastAsia="ar-SA"/>
        </w:rPr>
        <w:tab/>
      </w:r>
      <w:r w:rsidR="00FC0E30">
        <w:rPr>
          <w:b/>
          <w:sz w:val="20"/>
          <w:lang w:val="en-AU" w:eastAsia="ar-SA"/>
        </w:rPr>
        <w:tab/>
      </w:r>
      <w:r w:rsidRPr="00FC0E30">
        <w:rPr>
          <w:b/>
          <w:sz w:val="20"/>
          <w:lang w:val="en-AU" w:eastAsia="ar-SA"/>
        </w:rPr>
        <w:t>2</w:t>
      </w:r>
    </w:p>
    <w:p w14:paraId="63BD964B" w14:textId="77777777" w:rsidR="00DF78C3" w:rsidRPr="00FC0E30" w:rsidRDefault="00FC0E30" w:rsidP="00DF78C3">
      <w:pPr>
        <w:jc w:val="both"/>
        <w:rPr>
          <w:b/>
          <w:sz w:val="20"/>
          <w:lang w:val="en-AU" w:eastAsia="ar-SA"/>
        </w:rPr>
      </w:pPr>
      <w:r>
        <w:rPr>
          <w:b/>
          <w:sz w:val="20"/>
          <w:lang w:val="en-AU" w:eastAsia="ar-SA"/>
        </w:rPr>
        <w:t>Tutorial Hours per week:</w:t>
      </w:r>
      <w:r>
        <w:rPr>
          <w:b/>
          <w:sz w:val="20"/>
          <w:lang w:val="en-AU" w:eastAsia="ar-SA"/>
        </w:rPr>
        <w:tab/>
      </w:r>
      <w:r>
        <w:rPr>
          <w:b/>
          <w:sz w:val="20"/>
          <w:lang w:val="en-AU" w:eastAsia="ar-SA"/>
        </w:rPr>
        <w:tab/>
      </w:r>
    </w:p>
    <w:p w14:paraId="63BD964C" w14:textId="77777777" w:rsidR="00DF78C3" w:rsidRPr="00FC0E30" w:rsidRDefault="00DF78C3" w:rsidP="00DF78C3">
      <w:pPr>
        <w:jc w:val="both"/>
        <w:rPr>
          <w:b/>
          <w:sz w:val="20"/>
          <w:lang w:val="en-AU" w:eastAsia="ar-SA"/>
        </w:rPr>
      </w:pPr>
      <w:r w:rsidRPr="00FC0E30">
        <w:rPr>
          <w:b/>
          <w:sz w:val="20"/>
          <w:lang w:val="en-AU" w:eastAsia="ar-SA"/>
        </w:rPr>
        <w:t>Laboratory Hours per week</w:t>
      </w:r>
      <w:r w:rsidRPr="00FC0E30">
        <w:rPr>
          <w:b/>
          <w:sz w:val="20"/>
          <w:lang w:val="en-AU" w:eastAsia="ar-SA"/>
        </w:rPr>
        <w:tab/>
      </w:r>
      <w:r w:rsidR="00FC0E30">
        <w:rPr>
          <w:b/>
          <w:sz w:val="20"/>
          <w:lang w:val="en-AU" w:eastAsia="ar-SA"/>
        </w:rPr>
        <w:tab/>
      </w:r>
      <w:r w:rsidRPr="00FC0E30">
        <w:rPr>
          <w:b/>
          <w:sz w:val="20"/>
          <w:lang w:val="en-AU" w:eastAsia="ar-SA"/>
        </w:rPr>
        <w:t>1</w:t>
      </w:r>
    </w:p>
    <w:p w14:paraId="63BD964D" w14:textId="77777777" w:rsidR="00DF78C3" w:rsidRPr="00FC0E30" w:rsidRDefault="00DF78C3" w:rsidP="00DF78C3">
      <w:pPr>
        <w:jc w:val="both"/>
        <w:rPr>
          <w:b/>
          <w:sz w:val="20"/>
          <w:lang w:val="en-AU" w:eastAsia="ar-SA"/>
        </w:rPr>
      </w:pPr>
    </w:p>
    <w:p w14:paraId="63BD964E" w14:textId="77777777" w:rsidR="00FC0E30" w:rsidRDefault="00FC0E30" w:rsidP="00FC0E30">
      <w:pPr>
        <w:jc w:val="both"/>
        <w:rPr>
          <w:b/>
          <w:sz w:val="20"/>
          <w:szCs w:val="20"/>
        </w:rPr>
      </w:pPr>
      <w:r>
        <w:rPr>
          <w:b/>
          <w:sz w:val="20"/>
          <w:szCs w:val="20"/>
        </w:rPr>
        <w:t xml:space="preserve">Credit Hours: </w:t>
      </w:r>
      <w:r>
        <w:rPr>
          <w:b/>
          <w:sz w:val="20"/>
          <w:szCs w:val="20"/>
        </w:rPr>
        <w:tab/>
      </w:r>
      <w:r>
        <w:rPr>
          <w:b/>
          <w:sz w:val="20"/>
          <w:szCs w:val="20"/>
        </w:rPr>
        <w:tab/>
      </w:r>
      <w:r>
        <w:rPr>
          <w:b/>
          <w:sz w:val="20"/>
          <w:szCs w:val="20"/>
        </w:rPr>
        <w:tab/>
      </w:r>
      <w:r>
        <w:rPr>
          <w:b/>
          <w:sz w:val="20"/>
          <w:szCs w:val="20"/>
        </w:rPr>
        <w:tab/>
        <w:t>2</w:t>
      </w:r>
    </w:p>
    <w:p w14:paraId="63BD964F" w14:textId="77777777" w:rsidR="00FC0E30" w:rsidRDefault="00C21800" w:rsidP="00FC0E30">
      <w:pPr>
        <w:jc w:val="both"/>
        <w:rPr>
          <w:b/>
          <w:sz w:val="20"/>
          <w:szCs w:val="20"/>
        </w:rPr>
      </w:pPr>
      <w:r>
        <w:rPr>
          <w:b/>
          <w:sz w:val="20"/>
          <w:szCs w:val="20"/>
        </w:rPr>
        <w:t>Credits:</w:t>
      </w:r>
      <w:r>
        <w:rPr>
          <w:b/>
          <w:sz w:val="20"/>
          <w:szCs w:val="20"/>
        </w:rPr>
        <w:tab/>
      </w:r>
      <w:r w:rsidR="00FC0E30">
        <w:rPr>
          <w:b/>
          <w:sz w:val="20"/>
          <w:szCs w:val="20"/>
          <w:lang w:val="en-GB"/>
        </w:rPr>
        <w:tab/>
      </w:r>
      <w:r w:rsidR="00FC0E30">
        <w:rPr>
          <w:b/>
          <w:sz w:val="20"/>
          <w:szCs w:val="20"/>
          <w:lang w:val="en-GB"/>
        </w:rPr>
        <w:tab/>
      </w:r>
      <w:r w:rsidR="00FC0E30">
        <w:rPr>
          <w:b/>
          <w:sz w:val="20"/>
          <w:szCs w:val="20"/>
          <w:lang w:val="en-GB"/>
        </w:rPr>
        <w:tab/>
      </w:r>
      <w:r w:rsidR="00FC0E30">
        <w:rPr>
          <w:b/>
          <w:sz w:val="20"/>
          <w:szCs w:val="20"/>
          <w:lang w:val="en-GB"/>
        </w:rPr>
        <w:tab/>
        <w:t>10</w:t>
      </w:r>
    </w:p>
    <w:p w14:paraId="63BD9650" w14:textId="77777777" w:rsidR="00DF78C3" w:rsidRPr="0062553C" w:rsidRDefault="00DF78C3" w:rsidP="00DF78C3">
      <w:pPr>
        <w:jc w:val="both"/>
        <w:rPr>
          <w:b/>
          <w:sz w:val="20"/>
          <w:lang w:val="en-AU" w:eastAsia="ar-SA"/>
        </w:rPr>
      </w:pPr>
    </w:p>
    <w:p w14:paraId="63BD9651" w14:textId="77777777" w:rsidR="00DF78C3" w:rsidRPr="0062553C" w:rsidRDefault="00E57615" w:rsidP="00DF78C3">
      <w:pPr>
        <w:jc w:val="both"/>
        <w:rPr>
          <w:b/>
          <w:sz w:val="20"/>
          <w:szCs w:val="20"/>
          <w:lang w:val="en-AU" w:eastAsia="ar-SA"/>
        </w:rPr>
      </w:pPr>
      <w:r>
        <w:rPr>
          <w:b/>
          <w:sz w:val="20"/>
          <w:szCs w:val="20"/>
          <w:lang w:val="en-AU" w:eastAsia="ar-SA"/>
        </w:rPr>
        <w:t>Prerequisite:  EE</w:t>
      </w:r>
      <w:r w:rsidR="00DF78C3" w:rsidRPr="0062553C">
        <w:rPr>
          <w:b/>
          <w:sz w:val="20"/>
          <w:szCs w:val="20"/>
          <w:lang w:val="en-AU" w:eastAsia="ar-SA"/>
        </w:rPr>
        <w:t>241, EE251, EE262, EE321</w:t>
      </w:r>
    </w:p>
    <w:p w14:paraId="63BD9652" w14:textId="77777777" w:rsidR="00DF78C3" w:rsidRPr="0062553C" w:rsidRDefault="00DF78C3" w:rsidP="00DF78C3">
      <w:pPr>
        <w:jc w:val="both"/>
        <w:rPr>
          <w:sz w:val="20"/>
          <w:szCs w:val="20"/>
          <w:lang w:val="en-AU" w:eastAsia="ar-SA"/>
        </w:rPr>
      </w:pPr>
    </w:p>
    <w:p w14:paraId="63BD9653" w14:textId="77777777" w:rsidR="00DF78C3" w:rsidRPr="0062553C" w:rsidRDefault="00DF78C3" w:rsidP="00DF78C3">
      <w:pPr>
        <w:jc w:val="both"/>
        <w:rPr>
          <w:b/>
          <w:sz w:val="20"/>
          <w:szCs w:val="20"/>
          <w:lang w:val="en-AU" w:eastAsia="ar-SA"/>
        </w:rPr>
      </w:pPr>
      <w:r w:rsidRPr="0062553C">
        <w:rPr>
          <w:b/>
          <w:sz w:val="20"/>
          <w:szCs w:val="20"/>
          <w:lang w:val="en-AU" w:eastAsia="ar-SA"/>
        </w:rPr>
        <w:t>Learning Outcomes:</w:t>
      </w:r>
    </w:p>
    <w:p w14:paraId="63BD9654" w14:textId="77777777" w:rsidR="00DF78C3" w:rsidRPr="0062553C" w:rsidRDefault="00DF78C3" w:rsidP="00DF78C3">
      <w:pPr>
        <w:jc w:val="both"/>
        <w:rPr>
          <w:sz w:val="20"/>
          <w:szCs w:val="20"/>
          <w:lang w:val="en-AU" w:eastAsia="ar-SA"/>
        </w:rPr>
      </w:pPr>
      <w:r w:rsidRPr="0062553C">
        <w:rPr>
          <w:sz w:val="20"/>
          <w:szCs w:val="20"/>
          <w:lang w:val="en-AU" w:eastAsia="ar-SA"/>
        </w:rPr>
        <w:t>On completion ofthis subject, students should be able to:-</w:t>
      </w:r>
    </w:p>
    <w:p w14:paraId="63BD9655" w14:textId="77777777" w:rsidR="00DF78C3" w:rsidRPr="0062553C" w:rsidRDefault="00DF78C3" w:rsidP="001803F7">
      <w:pPr>
        <w:widowControl/>
        <w:numPr>
          <w:ilvl w:val="0"/>
          <w:numId w:val="11"/>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Understand the principles of operation of electronic analogue and digital instrumentation and their applications in instrumentation systems.</w:t>
      </w:r>
    </w:p>
    <w:p w14:paraId="63BD9656" w14:textId="77777777" w:rsidR="00DF78C3" w:rsidRPr="0062553C" w:rsidRDefault="00DF78C3" w:rsidP="001803F7">
      <w:pPr>
        <w:widowControl/>
        <w:numPr>
          <w:ilvl w:val="0"/>
          <w:numId w:val="11"/>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Understand the operations of PLC based instrumentation systems.</w:t>
      </w:r>
    </w:p>
    <w:p w14:paraId="63BD9657" w14:textId="77777777" w:rsidR="00DF78C3" w:rsidRPr="0062553C" w:rsidRDefault="00DF78C3" w:rsidP="001803F7">
      <w:pPr>
        <w:widowControl/>
        <w:numPr>
          <w:ilvl w:val="0"/>
          <w:numId w:val="11"/>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Understand the construction, logic and operation of Programmable Logic Controller (PLCs)</w:t>
      </w:r>
    </w:p>
    <w:p w14:paraId="63BD9658" w14:textId="77777777" w:rsidR="00DF78C3" w:rsidRPr="0062553C" w:rsidRDefault="00DF78C3" w:rsidP="001803F7">
      <w:pPr>
        <w:widowControl/>
        <w:numPr>
          <w:ilvl w:val="0"/>
          <w:numId w:val="11"/>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Apply the PLCs for control of various industrial processes in mining, manufacturing industries and traffic control.</w:t>
      </w:r>
    </w:p>
    <w:p w14:paraId="63BD9659" w14:textId="77777777" w:rsidR="00DF78C3" w:rsidRPr="0062553C" w:rsidRDefault="00DF78C3" w:rsidP="001803F7">
      <w:pPr>
        <w:widowControl/>
        <w:numPr>
          <w:ilvl w:val="0"/>
          <w:numId w:val="11"/>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Design flow charts, PLC wiring diagram and PLC Ladder diagram programs for process control systems.</w:t>
      </w:r>
    </w:p>
    <w:p w14:paraId="63BD965A" w14:textId="77777777" w:rsidR="00DF78C3" w:rsidRPr="0062553C" w:rsidRDefault="00DF78C3" w:rsidP="001803F7">
      <w:pPr>
        <w:widowControl/>
        <w:numPr>
          <w:ilvl w:val="0"/>
          <w:numId w:val="11"/>
        </w:numPr>
        <w:suppressAutoHyphens w:val="0"/>
        <w:autoSpaceDE w:val="0"/>
        <w:autoSpaceDN w:val="0"/>
        <w:adjustRightInd w:val="0"/>
        <w:ind w:hanging="720"/>
        <w:jc w:val="both"/>
        <w:rPr>
          <w:rFonts w:eastAsia="ArialNarrow"/>
          <w:sz w:val="20"/>
          <w:szCs w:val="20"/>
          <w:lang w:val="en-AU"/>
        </w:rPr>
      </w:pPr>
      <w:r w:rsidRPr="0062553C">
        <w:rPr>
          <w:rFonts w:eastAsia="ArialNarrow"/>
          <w:sz w:val="20"/>
          <w:szCs w:val="20"/>
          <w:lang w:val="en-AU"/>
        </w:rPr>
        <w:t>Analyze and execute the developed  PLC programs and monitor on-line process</w:t>
      </w:r>
    </w:p>
    <w:p w14:paraId="63BD965B" w14:textId="77777777" w:rsidR="00DF78C3" w:rsidRPr="0062553C" w:rsidRDefault="00DF78C3" w:rsidP="00DF78C3">
      <w:pPr>
        <w:jc w:val="both"/>
        <w:rPr>
          <w:sz w:val="20"/>
          <w:szCs w:val="20"/>
          <w:lang w:val="en-AU" w:eastAsia="ar-SA"/>
        </w:rPr>
      </w:pPr>
    </w:p>
    <w:p w14:paraId="63BD965C" w14:textId="77777777" w:rsidR="00DF78C3" w:rsidRPr="0062553C" w:rsidRDefault="00DF78C3" w:rsidP="00DF78C3">
      <w:pPr>
        <w:jc w:val="both"/>
        <w:rPr>
          <w:sz w:val="20"/>
          <w:szCs w:val="20"/>
          <w:lang w:val="en-AU" w:eastAsia="ar-SA"/>
        </w:rPr>
      </w:pPr>
      <w:r w:rsidRPr="0062553C">
        <w:rPr>
          <w:b/>
          <w:sz w:val="20"/>
          <w:szCs w:val="20"/>
          <w:lang w:val="en-AU" w:eastAsia="ar-SA"/>
        </w:rPr>
        <w:lastRenderedPageBreak/>
        <w:t>Syllabus:</w:t>
      </w:r>
      <w:r w:rsidRPr="0062553C">
        <w:rPr>
          <w:sz w:val="20"/>
          <w:szCs w:val="20"/>
          <w:lang w:val="en-AU" w:eastAsia="ar-SA"/>
        </w:rPr>
        <w:tab/>
      </w:r>
    </w:p>
    <w:p w14:paraId="63BD965D" w14:textId="77777777" w:rsidR="00DF78C3" w:rsidRPr="0062553C" w:rsidRDefault="00DF78C3" w:rsidP="00DF78C3">
      <w:pPr>
        <w:jc w:val="both"/>
        <w:rPr>
          <w:sz w:val="20"/>
          <w:szCs w:val="20"/>
          <w:lang w:val="en-AU" w:eastAsia="ar-SA"/>
        </w:rPr>
      </w:pPr>
      <w:r w:rsidRPr="0062553C">
        <w:rPr>
          <w:sz w:val="20"/>
          <w:szCs w:val="20"/>
          <w:lang w:val="en-AU" w:eastAsia="ar-SA"/>
        </w:rPr>
        <w:t xml:space="preserve">Electronic Instruments and Instrumentation Systems: </w:t>
      </w:r>
    </w:p>
    <w:p w14:paraId="63BD965E" w14:textId="77777777" w:rsidR="00DF78C3" w:rsidRPr="0062553C" w:rsidRDefault="00DF78C3" w:rsidP="00DF78C3">
      <w:pPr>
        <w:jc w:val="both"/>
        <w:rPr>
          <w:sz w:val="20"/>
          <w:szCs w:val="20"/>
          <w:lang w:val="en-AU" w:eastAsia="ar-SA"/>
        </w:rPr>
      </w:pPr>
      <w:r w:rsidRPr="0062553C">
        <w:rPr>
          <w:sz w:val="20"/>
          <w:szCs w:val="20"/>
          <w:lang w:val="en-AU" w:eastAsia="ar-SA"/>
        </w:rPr>
        <w:t xml:space="preserve">Electronic analogue and digital measuring instruments.Transducers.Instrumentation systems.PC based instrumentation, VIS - Virtual Instrumentation Systems. Industrial Process </w:t>
      </w:r>
      <w:r w:rsidRPr="0062553C">
        <w:rPr>
          <w:b/>
          <w:sz w:val="20"/>
          <w:szCs w:val="20"/>
          <w:lang w:val="en-AU" w:eastAsia="ar-SA"/>
        </w:rPr>
        <w:t>Control:</w:t>
      </w:r>
    </w:p>
    <w:p w14:paraId="63BD965F" w14:textId="77777777" w:rsidR="00DF78C3" w:rsidRPr="0062553C" w:rsidRDefault="00DF78C3" w:rsidP="00DF78C3">
      <w:pPr>
        <w:jc w:val="both"/>
        <w:rPr>
          <w:sz w:val="20"/>
          <w:szCs w:val="20"/>
          <w:lang w:val="en-AU" w:eastAsia="ar-SA"/>
        </w:rPr>
      </w:pPr>
      <w:r w:rsidRPr="0062553C">
        <w:rPr>
          <w:sz w:val="20"/>
          <w:szCs w:val="20"/>
          <w:lang w:val="en-AU" w:eastAsia="ar-SA"/>
        </w:rPr>
        <w:t xml:space="preserve">Sequential control.Relay control.PLC - Programmable Logic Controller.Construction. </w:t>
      </w:r>
    </w:p>
    <w:p w14:paraId="63BD9660" w14:textId="77777777" w:rsidR="00DF78C3" w:rsidRPr="0062553C" w:rsidRDefault="00DF78C3" w:rsidP="00DF78C3">
      <w:pPr>
        <w:jc w:val="both"/>
        <w:rPr>
          <w:sz w:val="20"/>
          <w:szCs w:val="20"/>
          <w:lang w:val="en-AU" w:eastAsia="ar-SA"/>
        </w:rPr>
      </w:pPr>
      <w:r w:rsidRPr="0062553C">
        <w:rPr>
          <w:b/>
          <w:sz w:val="20"/>
          <w:szCs w:val="20"/>
          <w:lang w:val="en-AU" w:eastAsia="ar-SA"/>
        </w:rPr>
        <w:t>Languages:</w:t>
      </w:r>
    </w:p>
    <w:p w14:paraId="63BD9661" w14:textId="77777777" w:rsidR="00DF78C3" w:rsidRPr="0062553C" w:rsidRDefault="00DF78C3" w:rsidP="00DF78C3">
      <w:pPr>
        <w:jc w:val="both"/>
        <w:rPr>
          <w:sz w:val="20"/>
          <w:lang w:val="en-AU" w:eastAsia="ar-SA"/>
        </w:rPr>
      </w:pPr>
      <w:r w:rsidRPr="0062553C">
        <w:rPr>
          <w:sz w:val="20"/>
          <w:szCs w:val="20"/>
          <w:lang w:val="en-AU" w:eastAsia="ar-SA"/>
        </w:rPr>
        <w:t>Boolean Statements</w:t>
      </w:r>
      <w:r w:rsidRPr="0062553C">
        <w:rPr>
          <w:sz w:val="20"/>
          <w:lang w:val="en-AU" w:eastAsia="ar-SA"/>
        </w:rPr>
        <w:t>, Static Logic, Ladder Diagrams.PLC applications.</w:t>
      </w:r>
    </w:p>
    <w:p w14:paraId="63BD9662" w14:textId="77777777" w:rsidR="00DF78C3" w:rsidRPr="0062553C" w:rsidRDefault="00DF78C3" w:rsidP="00DF78C3">
      <w:pPr>
        <w:jc w:val="both"/>
        <w:rPr>
          <w:sz w:val="20"/>
          <w:lang w:val="en-AU" w:eastAsia="ar-SA"/>
        </w:rPr>
      </w:pPr>
    </w:p>
    <w:p w14:paraId="63BD9663" w14:textId="77777777" w:rsidR="00DF78C3" w:rsidRPr="0062553C" w:rsidRDefault="00DF78C3" w:rsidP="00DF78C3">
      <w:pPr>
        <w:jc w:val="both"/>
        <w:rPr>
          <w:sz w:val="20"/>
          <w:lang w:val="en-AU" w:eastAsia="ar-SA"/>
        </w:rPr>
      </w:pPr>
      <w:r w:rsidRPr="0062553C">
        <w:rPr>
          <w:b/>
          <w:sz w:val="20"/>
          <w:lang w:val="en-AU" w:eastAsia="ar-SA"/>
        </w:rPr>
        <w:t>Practical Sessions:</w:t>
      </w:r>
      <w:r w:rsidRPr="0062553C">
        <w:rPr>
          <w:sz w:val="20"/>
          <w:lang w:val="en-AU" w:eastAsia="ar-SA"/>
        </w:rPr>
        <w:t xml:space="preserve">   8 x 3 hours3 Laboratory projects.</w:t>
      </w:r>
    </w:p>
    <w:p w14:paraId="63BD9664" w14:textId="77777777" w:rsidR="00DF78C3" w:rsidRPr="0062553C" w:rsidRDefault="00DF78C3" w:rsidP="00DF78C3">
      <w:pPr>
        <w:jc w:val="both"/>
        <w:rPr>
          <w:sz w:val="20"/>
          <w:lang w:val="en-AU" w:eastAsia="ar-SA"/>
        </w:rPr>
      </w:pPr>
    </w:p>
    <w:p w14:paraId="63BD9665" w14:textId="77777777" w:rsidR="00DF78C3" w:rsidRPr="0062553C" w:rsidRDefault="00DF78C3" w:rsidP="00DF78C3">
      <w:pPr>
        <w:jc w:val="both"/>
        <w:rPr>
          <w:sz w:val="20"/>
          <w:lang w:val="en-AU" w:eastAsia="ar-SA"/>
        </w:rPr>
      </w:pPr>
      <w:r w:rsidRPr="0062553C">
        <w:rPr>
          <w:b/>
          <w:sz w:val="20"/>
          <w:lang w:val="en-AU" w:eastAsia="ar-SA"/>
        </w:rPr>
        <w:t>Textbook:</w:t>
      </w:r>
      <w:r w:rsidRPr="0062553C">
        <w:rPr>
          <w:sz w:val="20"/>
          <w:lang w:val="en-AU" w:eastAsia="ar-SA"/>
        </w:rPr>
        <w:tab/>
      </w:r>
    </w:p>
    <w:p w14:paraId="63BD9666" w14:textId="77777777" w:rsidR="00DF78C3" w:rsidRPr="0062553C" w:rsidRDefault="00DF78C3" w:rsidP="00DF78C3">
      <w:pPr>
        <w:jc w:val="both"/>
        <w:rPr>
          <w:sz w:val="20"/>
          <w:lang w:val="en-AU" w:eastAsia="ar-SA"/>
        </w:rPr>
      </w:pPr>
      <w:r w:rsidRPr="0062553C">
        <w:rPr>
          <w:sz w:val="20"/>
          <w:lang w:val="en-AU" w:eastAsia="ar-SA"/>
        </w:rPr>
        <w:t xml:space="preserve">Newman, M., Industrial Electronics and Controls,John Wiley &amp; Sons, 1986. </w:t>
      </w:r>
    </w:p>
    <w:p w14:paraId="63BD9667" w14:textId="77777777" w:rsidR="00DF78C3" w:rsidRPr="0062553C" w:rsidRDefault="00DF78C3" w:rsidP="00DF78C3">
      <w:pPr>
        <w:jc w:val="both"/>
        <w:rPr>
          <w:sz w:val="20"/>
          <w:lang w:val="en-AU" w:eastAsia="ar-SA"/>
        </w:rPr>
      </w:pPr>
      <w:r w:rsidRPr="0062553C">
        <w:rPr>
          <w:sz w:val="20"/>
          <w:lang w:val="en-AU" w:eastAsia="ar-SA"/>
        </w:rPr>
        <w:t>Korzeniowski, K., Application of Programmable Logic Controllers to Industrial Process Control, Departmental Handout, 1990.</w:t>
      </w:r>
    </w:p>
    <w:p w14:paraId="63BD9668" w14:textId="77777777" w:rsidR="00DF78C3" w:rsidRPr="0062553C" w:rsidRDefault="00DF78C3" w:rsidP="00DF78C3">
      <w:pPr>
        <w:ind w:left="1701" w:hanging="1701"/>
        <w:jc w:val="both"/>
        <w:rPr>
          <w:sz w:val="20"/>
          <w:lang w:val="en-AU" w:eastAsia="ar-SA"/>
        </w:rPr>
      </w:pPr>
    </w:p>
    <w:p w14:paraId="63BD9669" w14:textId="77777777" w:rsidR="00DF78C3" w:rsidRPr="0062553C" w:rsidRDefault="00DF78C3" w:rsidP="00DF78C3">
      <w:pPr>
        <w:ind w:left="1701" w:hanging="1701"/>
        <w:jc w:val="both"/>
        <w:rPr>
          <w:sz w:val="20"/>
          <w:lang w:val="en-AU" w:eastAsia="ar-SA"/>
        </w:rPr>
      </w:pPr>
      <w:r w:rsidRPr="0062553C">
        <w:rPr>
          <w:b/>
          <w:sz w:val="20"/>
          <w:lang w:val="en-AU" w:eastAsia="ar-SA"/>
        </w:rPr>
        <w:t>Assessment:</w:t>
      </w:r>
      <w:r w:rsidRPr="0062553C">
        <w:rPr>
          <w:sz w:val="20"/>
          <w:lang w:val="en-AU" w:eastAsia="ar-SA"/>
        </w:rPr>
        <w:tab/>
      </w:r>
    </w:p>
    <w:p w14:paraId="63BD966A" w14:textId="77777777" w:rsidR="00DF78C3" w:rsidRPr="0062553C" w:rsidRDefault="00DF78C3" w:rsidP="00DF78C3">
      <w:pPr>
        <w:ind w:left="1701" w:hanging="1701"/>
        <w:jc w:val="both"/>
        <w:rPr>
          <w:sz w:val="20"/>
          <w:lang w:val="en-AU" w:eastAsia="ar-SA"/>
        </w:rPr>
      </w:pPr>
      <w:r w:rsidRPr="0062553C">
        <w:rPr>
          <w:sz w:val="20"/>
          <w:lang w:val="en-AU" w:eastAsia="ar-SA"/>
        </w:rPr>
        <w:t>Continuous assessment - 100%</w:t>
      </w:r>
    </w:p>
    <w:p w14:paraId="63BD966B" w14:textId="77777777" w:rsidR="00DF78C3" w:rsidRPr="0062553C" w:rsidRDefault="00DF78C3" w:rsidP="00DF78C3">
      <w:pPr>
        <w:rPr>
          <w:rFonts w:ascii="Courier New" w:hAnsi="Courier New" w:cs="Courier New"/>
          <w:lang w:val="en-AU"/>
        </w:rPr>
      </w:pPr>
    </w:p>
    <w:p w14:paraId="63BD966C" w14:textId="77777777" w:rsidR="008A4E23" w:rsidRPr="0062553C" w:rsidRDefault="008A4E23" w:rsidP="00DF78C3">
      <w:pPr>
        <w:rPr>
          <w:rFonts w:ascii="Courier New" w:hAnsi="Courier New" w:cs="Courier New"/>
          <w:lang w:val="en-AU"/>
        </w:rPr>
      </w:pPr>
    </w:p>
    <w:p w14:paraId="63BD966D" w14:textId="77777777" w:rsidR="008A4E23" w:rsidRPr="0062553C" w:rsidRDefault="008A4E23" w:rsidP="008A4E23">
      <w:pPr>
        <w:jc w:val="both"/>
        <w:rPr>
          <w:b/>
          <w:sz w:val="20"/>
          <w:lang w:val="en-AU" w:eastAsia="ar-SA"/>
        </w:rPr>
      </w:pPr>
      <w:r w:rsidRPr="0062553C">
        <w:rPr>
          <w:b/>
          <w:sz w:val="20"/>
          <w:lang w:val="en-AU" w:eastAsia="ar-SA"/>
        </w:rPr>
        <w:t>EE 412:</w:t>
      </w:r>
      <w:r w:rsidRPr="0062553C">
        <w:rPr>
          <w:b/>
          <w:sz w:val="20"/>
          <w:lang w:val="en-AU" w:eastAsia="ar-SA"/>
        </w:rPr>
        <w:tab/>
        <w:t xml:space="preserve">  THESIS (B)</w:t>
      </w:r>
    </w:p>
    <w:p w14:paraId="63BD966E" w14:textId="77777777" w:rsidR="008A4E23" w:rsidRPr="0062553C" w:rsidRDefault="008A4E23" w:rsidP="008A4E23">
      <w:pPr>
        <w:jc w:val="both"/>
        <w:rPr>
          <w:b/>
          <w:sz w:val="20"/>
          <w:lang w:val="en-AU" w:eastAsia="ar-SA"/>
        </w:rPr>
      </w:pPr>
    </w:p>
    <w:p w14:paraId="63BD966F" w14:textId="77777777" w:rsidR="008A4E23" w:rsidRPr="0062553C" w:rsidRDefault="00FC0E30" w:rsidP="008A4E23">
      <w:pPr>
        <w:jc w:val="both"/>
        <w:rPr>
          <w:b/>
          <w:sz w:val="20"/>
          <w:lang w:val="en-AU" w:eastAsia="ar-SA"/>
        </w:rPr>
      </w:pPr>
      <w:r>
        <w:rPr>
          <w:b/>
          <w:sz w:val="20"/>
          <w:lang w:val="en-AU" w:eastAsia="ar-SA"/>
        </w:rPr>
        <w:t>Hours per week:</w:t>
      </w:r>
      <w:r>
        <w:rPr>
          <w:b/>
          <w:sz w:val="20"/>
          <w:lang w:val="en-AU" w:eastAsia="ar-SA"/>
        </w:rPr>
        <w:tab/>
      </w:r>
      <w:r>
        <w:rPr>
          <w:b/>
          <w:sz w:val="20"/>
          <w:lang w:val="en-AU" w:eastAsia="ar-SA"/>
        </w:rPr>
        <w:tab/>
      </w:r>
      <w:r>
        <w:rPr>
          <w:b/>
          <w:sz w:val="20"/>
          <w:lang w:val="en-AU" w:eastAsia="ar-SA"/>
        </w:rPr>
        <w:tab/>
      </w:r>
      <w:r>
        <w:rPr>
          <w:b/>
          <w:sz w:val="20"/>
          <w:lang w:val="en-AU" w:eastAsia="ar-SA"/>
        </w:rPr>
        <w:tab/>
      </w:r>
      <w:r w:rsidR="008A4E23" w:rsidRPr="0062553C">
        <w:rPr>
          <w:b/>
          <w:sz w:val="20"/>
          <w:lang w:val="en-AU" w:eastAsia="ar-SA"/>
        </w:rPr>
        <w:t>8</w:t>
      </w:r>
    </w:p>
    <w:p w14:paraId="63BD9670" w14:textId="77777777" w:rsidR="00F046B8" w:rsidRPr="0062553C" w:rsidRDefault="00FC0E30" w:rsidP="008A4E23">
      <w:pPr>
        <w:jc w:val="both"/>
        <w:rPr>
          <w:b/>
          <w:sz w:val="20"/>
          <w:lang w:val="en-AU" w:eastAsia="ar-SA"/>
        </w:rPr>
      </w:pPr>
      <w:r>
        <w:rPr>
          <w:b/>
          <w:sz w:val="20"/>
          <w:lang w:val="en-AU" w:eastAsia="ar-SA"/>
        </w:rPr>
        <w:t>Lecture hours:</w:t>
      </w:r>
      <w:r>
        <w:rPr>
          <w:b/>
          <w:sz w:val="20"/>
          <w:lang w:val="en-AU" w:eastAsia="ar-SA"/>
        </w:rPr>
        <w:tab/>
      </w:r>
      <w:r>
        <w:rPr>
          <w:b/>
          <w:sz w:val="20"/>
          <w:lang w:val="en-AU" w:eastAsia="ar-SA"/>
        </w:rPr>
        <w:tab/>
      </w:r>
      <w:r>
        <w:rPr>
          <w:b/>
          <w:sz w:val="20"/>
          <w:lang w:val="en-AU" w:eastAsia="ar-SA"/>
        </w:rPr>
        <w:tab/>
      </w:r>
      <w:r>
        <w:rPr>
          <w:b/>
          <w:sz w:val="20"/>
          <w:lang w:val="en-AU" w:eastAsia="ar-SA"/>
        </w:rPr>
        <w:tab/>
      </w:r>
      <w:r w:rsidR="00F046B8" w:rsidRPr="0062553C">
        <w:rPr>
          <w:b/>
          <w:sz w:val="20"/>
          <w:lang w:val="en-AU" w:eastAsia="ar-SA"/>
        </w:rPr>
        <w:t>2</w:t>
      </w:r>
    </w:p>
    <w:p w14:paraId="63BD9671" w14:textId="77777777" w:rsidR="00F046B8" w:rsidRPr="0062553C" w:rsidRDefault="00FC0E30" w:rsidP="008A4E23">
      <w:pPr>
        <w:jc w:val="both"/>
        <w:rPr>
          <w:b/>
          <w:sz w:val="20"/>
          <w:lang w:val="en-AU" w:eastAsia="ar-SA"/>
        </w:rPr>
      </w:pPr>
      <w:r>
        <w:rPr>
          <w:b/>
          <w:sz w:val="20"/>
          <w:lang w:val="en-AU" w:eastAsia="ar-SA"/>
        </w:rPr>
        <w:t>Individual work:</w:t>
      </w:r>
      <w:r>
        <w:rPr>
          <w:b/>
          <w:sz w:val="20"/>
          <w:lang w:val="en-AU" w:eastAsia="ar-SA"/>
        </w:rPr>
        <w:tab/>
      </w:r>
      <w:r>
        <w:rPr>
          <w:b/>
          <w:sz w:val="20"/>
          <w:lang w:val="en-AU" w:eastAsia="ar-SA"/>
        </w:rPr>
        <w:tab/>
      </w:r>
      <w:r>
        <w:rPr>
          <w:b/>
          <w:sz w:val="20"/>
          <w:lang w:val="en-AU" w:eastAsia="ar-SA"/>
        </w:rPr>
        <w:tab/>
      </w:r>
      <w:r w:rsidR="00F046B8" w:rsidRPr="0062553C">
        <w:rPr>
          <w:b/>
          <w:sz w:val="20"/>
          <w:lang w:val="en-AU" w:eastAsia="ar-SA"/>
        </w:rPr>
        <w:t>6</w:t>
      </w:r>
    </w:p>
    <w:p w14:paraId="63BD9672" w14:textId="77777777" w:rsidR="008A4E23" w:rsidRPr="0062553C" w:rsidRDefault="008A4E23" w:rsidP="008A4E23">
      <w:pPr>
        <w:jc w:val="both"/>
        <w:rPr>
          <w:sz w:val="20"/>
          <w:lang w:val="en-AU" w:eastAsia="ar-SA"/>
        </w:rPr>
      </w:pPr>
    </w:p>
    <w:p w14:paraId="63BD9673" w14:textId="77777777" w:rsidR="00FC0E30" w:rsidRDefault="00FC0E30" w:rsidP="00FC0E30">
      <w:pPr>
        <w:jc w:val="both"/>
        <w:rPr>
          <w:b/>
          <w:sz w:val="20"/>
          <w:szCs w:val="20"/>
        </w:rPr>
      </w:pPr>
      <w:r>
        <w:rPr>
          <w:b/>
          <w:sz w:val="20"/>
          <w:szCs w:val="20"/>
        </w:rPr>
        <w:t xml:space="preserve">Credit Hours: </w:t>
      </w:r>
      <w:r>
        <w:rPr>
          <w:b/>
          <w:sz w:val="20"/>
          <w:szCs w:val="20"/>
        </w:rPr>
        <w:tab/>
      </w:r>
      <w:r>
        <w:rPr>
          <w:b/>
          <w:sz w:val="20"/>
          <w:szCs w:val="20"/>
        </w:rPr>
        <w:tab/>
      </w:r>
      <w:r>
        <w:rPr>
          <w:b/>
          <w:sz w:val="20"/>
          <w:szCs w:val="20"/>
        </w:rPr>
        <w:tab/>
      </w:r>
      <w:r>
        <w:rPr>
          <w:b/>
          <w:sz w:val="20"/>
          <w:szCs w:val="20"/>
        </w:rPr>
        <w:tab/>
        <w:t>8</w:t>
      </w:r>
    </w:p>
    <w:p w14:paraId="63BD9674" w14:textId="77777777" w:rsidR="00FC0E30" w:rsidRDefault="00C21800" w:rsidP="00FC0E30">
      <w:pPr>
        <w:jc w:val="both"/>
        <w:rPr>
          <w:b/>
          <w:sz w:val="20"/>
          <w:szCs w:val="20"/>
        </w:rPr>
      </w:pPr>
      <w:r>
        <w:rPr>
          <w:b/>
          <w:sz w:val="20"/>
          <w:szCs w:val="20"/>
        </w:rPr>
        <w:t>Credits:</w:t>
      </w:r>
      <w:r>
        <w:rPr>
          <w:b/>
          <w:sz w:val="20"/>
          <w:szCs w:val="20"/>
        </w:rPr>
        <w:tab/>
      </w:r>
      <w:r w:rsidR="00FC0E30">
        <w:rPr>
          <w:b/>
          <w:sz w:val="20"/>
          <w:szCs w:val="20"/>
          <w:lang w:val="en-GB"/>
        </w:rPr>
        <w:tab/>
      </w:r>
      <w:r w:rsidR="00FC0E30">
        <w:rPr>
          <w:b/>
          <w:sz w:val="20"/>
          <w:szCs w:val="20"/>
          <w:lang w:val="en-GB"/>
        </w:rPr>
        <w:tab/>
      </w:r>
      <w:r w:rsidR="00FC0E30">
        <w:rPr>
          <w:b/>
          <w:sz w:val="20"/>
          <w:szCs w:val="20"/>
          <w:lang w:val="en-GB"/>
        </w:rPr>
        <w:tab/>
      </w:r>
      <w:r w:rsidR="00FC0E30">
        <w:rPr>
          <w:b/>
          <w:sz w:val="20"/>
          <w:szCs w:val="20"/>
          <w:lang w:val="en-GB"/>
        </w:rPr>
        <w:tab/>
        <w:t>36</w:t>
      </w:r>
    </w:p>
    <w:p w14:paraId="63BD9675" w14:textId="77777777" w:rsidR="008A4E23" w:rsidRPr="0062553C" w:rsidRDefault="008A4E23" w:rsidP="008A4E23">
      <w:pPr>
        <w:jc w:val="both"/>
        <w:rPr>
          <w:sz w:val="20"/>
          <w:lang w:val="en-AU" w:eastAsia="ar-SA"/>
        </w:rPr>
      </w:pPr>
    </w:p>
    <w:p w14:paraId="63BD9676" w14:textId="77777777" w:rsidR="008A4E23" w:rsidRPr="0062553C" w:rsidRDefault="008A4E23" w:rsidP="008A4E23">
      <w:pPr>
        <w:jc w:val="both"/>
        <w:rPr>
          <w:b/>
          <w:sz w:val="20"/>
          <w:lang w:val="en-AU" w:eastAsia="ar-SA"/>
        </w:rPr>
      </w:pPr>
      <w:r w:rsidRPr="0062553C">
        <w:rPr>
          <w:b/>
          <w:sz w:val="20"/>
          <w:lang w:val="en-AU" w:eastAsia="ar-SA"/>
        </w:rPr>
        <w:t>Learning Outcomes:</w:t>
      </w:r>
    </w:p>
    <w:p w14:paraId="63BD9677" w14:textId="77777777" w:rsidR="008A4E23" w:rsidRPr="0062553C" w:rsidRDefault="008A4E23" w:rsidP="008A4E23">
      <w:pPr>
        <w:jc w:val="both"/>
        <w:rPr>
          <w:sz w:val="20"/>
          <w:lang w:val="en-AU" w:eastAsia="ar-SA"/>
        </w:rPr>
      </w:pPr>
      <w:r w:rsidRPr="0062553C">
        <w:rPr>
          <w:sz w:val="20"/>
          <w:lang w:val="en-AU" w:eastAsia="ar-SA"/>
        </w:rPr>
        <w:t>On completion of</w:t>
      </w:r>
      <w:r w:rsidRPr="0062553C">
        <w:rPr>
          <w:b/>
          <w:sz w:val="20"/>
          <w:lang w:val="en-AU" w:eastAsia="ar-SA"/>
        </w:rPr>
        <w:t xml:space="preserve"> </w:t>
      </w:r>
      <w:r w:rsidRPr="0062553C">
        <w:rPr>
          <w:sz w:val="20"/>
          <w:lang w:val="en-AU" w:eastAsia="ar-SA"/>
        </w:rPr>
        <w:t>this subject, students should be able to:-</w:t>
      </w:r>
    </w:p>
    <w:p w14:paraId="63BD9678" w14:textId="77777777" w:rsidR="008A4E23" w:rsidRPr="0062553C" w:rsidRDefault="008A4E23" w:rsidP="008A4E23">
      <w:pPr>
        <w:ind w:left="426" w:hanging="426"/>
        <w:jc w:val="both"/>
        <w:rPr>
          <w:sz w:val="20"/>
          <w:lang w:val="en-AU" w:eastAsia="ar-SA"/>
        </w:rPr>
      </w:pPr>
      <w:r w:rsidRPr="0062553C">
        <w:rPr>
          <w:sz w:val="20"/>
          <w:lang w:val="en-AU" w:eastAsia="ar-SA"/>
        </w:rPr>
        <w:t>1.</w:t>
      </w:r>
      <w:r w:rsidRPr="0062553C">
        <w:rPr>
          <w:sz w:val="20"/>
          <w:lang w:val="en-AU" w:eastAsia="ar-SA"/>
        </w:rPr>
        <w:tab/>
        <w:t>Make design decisions and present design results in public discussion.</w:t>
      </w:r>
    </w:p>
    <w:p w14:paraId="63BD9679" w14:textId="77777777" w:rsidR="008A4E23" w:rsidRPr="0062553C" w:rsidRDefault="008A4E23" w:rsidP="008A4E23">
      <w:pPr>
        <w:ind w:left="426" w:hanging="426"/>
        <w:jc w:val="both"/>
        <w:rPr>
          <w:sz w:val="20"/>
          <w:lang w:val="en-AU" w:eastAsia="ar-SA"/>
        </w:rPr>
      </w:pPr>
      <w:r w:rsidRPr="0062553C">
        <w:rPr>
          <w:sz w:val="20"/>
          <w:lang w:val="en-AU" w:eastAsia="ar-SA"/>
        </w:rPr>
        <w:t>2.</w:t>
      </w:r>
      <w:r w:rsidRPr="0062553C">
        <w:rPr>
          <w:sz w:val="20"/>
          <w:lang w:val="en-AU" w:eastAsia="ar-SA"/>
        </w:rPr>
        <w:tab/>
        <w:t>Produce a technical report on a design project.</w:t>
      </w:r>
    </w:p>
    <w:p w14:paraId="63BD967A" w14:textId="77777777" w:rsidR="008A4E23" w:rsidRPr="0062553C" w:rsidRDefault="008A4E23" w:rsidP="008A4E23">
      <w:pPr>
        <w:jc w:val="both"/>
        <w:rPr>
          <w:sz w:val="20"/>
          <w:lang w:val="en-AU" w:eastAsia="ar-SA"/>
        </w:rPr>
      </w:pPr>
    </w:p>
    <w:p w14:paraId="63BD967B" w14:textId="77777777" w:rsidR="008A4E23" w:rsidRPr="0062553C" w:rsidRDefault="008A4E23" w:rsidP="008A4E23">
      <w:pPr>
        <w:jc w:val="both"/>
        <w:rPr>
          <w:sz w:val="20"/>
          <w:lang w:val="en-AU" w:eastAsia="ar-SA"/>
        </w:rPr>
      </w:pPr>
      <w:r w:rsidRPr="0062553C">
        <w:rPr>
          <w:b/>
          <w:sz w:val="20"/>
          <w:lang w:val="en-AU" w:eastAsia="ar-SA"/>
        </w:rPr>
        <w:t>Syllabus:</w:t>
      </w:r>
      <w:r w:rsidRPr="0062553C">
        <w:rPr>
          <w:sz w:val="20"/>
          <w:lang w:val="en-AU" w:eastAsia="ar-SA"/>
        </w:rPr>
        <w:tab/>
      </w:r>
    </w:p>
    <w:p w14:paraId="63BD967C" w14:textId="77777777" w:rsidR="008A4E23" w:rsidRPr="0062553C" w:rsidRDefault="008A4E23" w:rsidP="008A4E23">
      <w:pPr>
        <w:jc w:val="both"/>
        <w:rPr>
          <w:sz w:val="20"/>
          <w:lang w:val="en-AU" w:eastAsia="ar-SA"/>
        </w:rPr>
      </w:pPr>
      <w:r w:rsidRPr="0062553C">
        <w:rPr>
          <w:sz w:val="20"/>
          <w:lang w:val="en-AU" w:eastAsia="ar-SA"/>
        </w:rPr>
        <w:t>A project and dissertation carried out on an individual basis with a member of staff.</w:t>
      </w:r>
    </w:p>
    <w:p w14:paraId="63BD967D" w14:textId="77777777" w:rsidR="008A4E23" w:rsidRPr="0062553C" w:rsidRDefault="008A4E23" w:rsidP="008A4E23">
      <w:pPr>
        <w:jc w:val="both"/>
        <w:rPr>
          <w:sz w:val="20"/>
          <w:lang w:val="en-AU" w:eastAsia="ar-SA"/>
        </w:rPr>
      </w:pPr>
    </w:p>
    <w:p w14:paraId="63BD967E" w14:textId="77777777" w:rsidR="008A4E23" w:rsidRPr="0062553C" w:rsidRDefault="008A4E23" w:rsidP="008A4E23">
      <w:pPr>
        <w:jc w:val="both"/>
        <w:rPr>
          <w:sz w:val="20"/>
          <w:lang w:val="en-AU" w:eastAsia="ar-SA"/>
        </w:rPr>
      </w:pPr>
      <w:r w:rsidRPr="0062553C">
        <w:rPr>
          <w:b/>
          <w:sz w:val="20"/>
          <w:lang w:val="en-AU" w:eastAsia="ar-SA"/>
        </w:rPr>
        <w:t>Assessment:</w:t>
      </w:r>
      <w:r w:rsidRPr="0062553C">
        <w:rPr>
          <w:sz w:val="20"/>
          <w:lang w:val="en-AU" w:eastAsia="ar-SA"/>
        </w:rPr>
        <w:tab/>
      </w:r>
    </w:p>
    <w:p w14:paraId="63BD967F" w14:textId="77777777" w:rsidR="008A4E23" w:rsidRPr="0062553C" w:rsidRDefault="008A4E23" w:rsidP="008A4E23">
      <w:pPr>
        <w:jc w:val="both"/>
        <w:rPr>
          <w:sz w:val="20"/>
          <w:lang w:val="en-AU" w:eastAsia="ar-SA"/>
        </w:rPr>
      </w:pPr>
      <w:r w:rsidRPr="0062553C">
        <w:rPr>
          <w:sz w:val="20"/>
          <w:lang w:val="en-AU" w:eastAsia="ar-SA"/>
        </w:rPr>
        <w:t>Continuous assessment  - 100%</w:t>
      </w:r>
    </w:p>
    <w:p w14:paraId="63BD9680" w14:textId="77777777" w:rsidR="00D826AA" w:rsidRPr="0062553C" w:rsidRDefault="00D826AA">
      <w:pPr>
        <w:jc w:val="both"/>
        <w:rPr>
          <w:b/>
          <w:sz w:val="20"/>
          <w:lang w:val="en-AU" w:eastAsia="ar-SA"/>
        </w:rPr>
      </w:pPr>
    </w:p>
    <w:p w14:paraId="63BD9681" w14:textId="77777777" w:rsidR="00D826AA" w:rsidRPr="0062553C" w:rsidRDefault="00D826AA">
      <w:pPr>
        <w:jc w:val="both"/>
        <w:rPr>
          <w:b/>
          <w:sz w:val="20"/>
          <w:lang w:val="en-AU" w:eastAsia="ar-SA"/>
        </w:rPr>
      </w:pPr>
    </w:p>
    <w:p w14:paraId="63BD9682" w14:textId="77777777" w:rsidR="00D826AA" w:rsidRPr="0062553C" w:rsidRDefault="00D826AA">
      <w:pPr>
        <w:jc w:val="both"/>
        <w:rPr>
          <w:b/>
          <w:sz w:val="20"/>
          <w:lang w:val="en-AU" w:eastAsia="ar-SA"/>
        </w:rPr>
      </w:pPr>
      <w:r w:rsidRPr="0062553C">
        <w:rPr>
          <w:b/>
          <w:sz w:val="20"/>
          <w:lang w:val="en-AU" w:eastAsia="ar-SA"/>
        </w:rPr>
        <w:t>EE 421:</w:t>
      </w:r>
      <w:r w:rsidRPr="0062553C">
        <w:rPr>
          <w:b/>
          <w:sz w:val="20"/>
          <w:lang w:val="en-AU" w:eastAsia="ar-SA"/>
        </w:rPr>
        <w:tab/>
        <w:t xml:space="preserve">  ELECTRICAL DESIGN I</w:t>
      </w:r>
    </w:p>
    <w:p w14:paraId="63BD9683" w14:textId="77777777" w:rsidR="00D826AA" w:rsidRPr="0062553C" w:rsidRDefault="00D826AA">
      <w:pPr>
        <w:jc w:val="both"/>
        <w:rPr>
          <w:sz w:val="20"/>
          <w:lang w:val="en-AU" w:eastAsia="ar-SA"/>
        </w:rPr>
      </w:pPr>
    </w:p>
    <w:p w14:paraId="63BD9684" w14:textId="77777777" w:rsidR="00DF78C3" w:rsidRPr="0062553C" w:rsidRDefault="00DF78C3" w:rsidP="00FC0E30">
      <w:pPr>
        <w:jc w:val="both"/>
        <w:rPr>
          <w:b/>
          <w:sz w:val="20"/>
          <w:lang w:val="en-AU" w:eastAsia="ar-SA"/>
        </w:rPr>
      </w:pPr>
      <w:r w:rsidRPr="0062553C">
        <w:rPr>
          <w:b/>
          <w:sz w:val="20"/>
          <w:lang w:val="en-AU" w:eastAsia="ar-SA"/>
        </w:rPr>
        <w:t xml:space="preserve">Lecture hours per week: </w:t>
      </w:r>
      <w:r w:rsidRPr="0062553C">
        <w:rPr>
          <w:b/>
          <w:sz w:val="20"/>
          <w:lang w:val="en-AU" w:eastAsia="ar-SA"/>
        </w:rPr>
        <w:tab/>
      </w:r>
      <w:r w:rsidRPr="0062553C">
        <w:rPr>
          <w:b/>
          <w:sz w:val="20"/>
          <w:lang w:val="en-AU" w:eastAsia="ar-SA"/>
        </w:rPr>
        <w:tab/>
      </w:r>
      <w:r w:rsidR="00FC0E30">
        <w:rPr>
          <w:b/>
          <w:sz w:val="20"/>
          <w:lang w:val="en-AU" w:eastAsia="ar-SA"/>
        </w:rPr>
        <w:tab/>
      </w:r>
      <w:r w:rsidRPr="0062553C">
        <w:rPr>
          <w:b/>
          <w:sz w:val="20"/>
          <w:lang w:val="en-AU" w:eastAsia="ar-SA"/>
        </w:rPr>
        <w:t>3</w:t>
      </w:r>
    </w:p>
    <w:p w14:paraId="63BD9685" w14:textId="77777777" w:rsidR="00DF78C3" w:rsidRPr="0062553C" w:rsidRDefault="00DF78C3" w:rsidP="00FC0E30">
      <w:pPr>
        <w:jc w:val="both"/>
        <w:rPr>
          <w:b/>
          <w:sz w:val="20"/>
          <w:lang w:val="en-AU" w:eastAsia="ar-SA"/>
        </w:rPr>
      </w:pPr>
      <w:r w:rsidRPr="0062553C">
        <w:rPr>
          <w:b/>
          <w:sz w:val="20"/>
          <w:lang w:val="en-AU" w:eastAsia="ar-SA"/>
        </w:rPr>
        <w:t xml:space="preserve">Tutorial hours per week: </w:t>
      </w:r>
      <w:r w:rsidRPr="0062553C">
        <w:rPr>
          <w:b/>
          <w:sz w:val="20"/>
          <w:lang w:val="en-AU" w:eastAsia="ar-SA"/>
        </w:rPr>
        <w:tab/>
      </w:r>
      <w:r w:rsidRPr="0062553C">
        <w:rPr>
          <w:b/>
          <w:sz w:val="20"/>
          <w:lang w:val="en-AU" w:eastAsia="ar-SA"/>
        </w:rPr>
        <w:tab/>
      </w:r>
    </w:p>
    <w:p w14:paraId="63BD9686" w14:textId="77777777" w:rsidR="00DF78C3" w:rsidRPr="0062553C" w:rsidRDefault="00DF78C3" w:rsidP="00FC0E30">
      <w:pPr>
        <w:jc w:val="both"/>
        <w:rPr>
          <w:b/>
          <w:sz w:val="20"/>
          <w:lang w:val="en-AU" w:eastAsia="ar-SA"/>
        </w:rPr>
      </w:pPr>
      <w:r w:rsidRPr="0062553C">
        <w:rPr>
          <w:b/>
          <w:sz w:val="20"/>
          <w:lang w:val="en-AU" w:eastAsia="ar-SA"/>
        </w:rPr>
        <w:t xml:space="preserve">Laboratory hours per week: </w:t>
      </w:r>
      <w:r w:rsidRPr="0062553C">
        <w:rPr>
          <w:b/>
          <w:sz w:val="20"/>
          <w:lang w:val="en-AU" w:eastAsia="ar-SA"/>
        </w:rPr>
        <w:tab/>
      </w:r>
      <w:r w:rsidR="00FC0E30">
        <w:rPr>
          <w:b/>
          <w:sz w:val="20"/>
          <w:lang w:val="en-AU" w:eastAsia="ar-SA"/>
        </w:rPr>
        <w:tab/>
      </w:r>
    </w:p>
    <w:p w14:paraId="63BD9687" w14:textId="77777777" w:rsidR="00DF78C3" w:rsidRPr="0062553C" w:rsidRDefault="00DF78C3" w:rsidP="00DF78C3">
      <w:pPr>
        <w:jc w:val="both"/>
        <w:rPr>
          <w:b/>
          <w:sz w:val="20"/>
          <w:lang w:val="en-AU" w:eastAsia="ar-SA"/>
        </w:rPr>
      </w:pPr>
    </w:p>
    <w:p w14:paraId="63BD9688" w14:textId="77777777" w:rsidR="00FC0E30" w:rsidRDefault="00C21800" w:rsidP="00FC0E30">
      <w:pPr>
        <w:jc w:val="both"/>
        <w:rPr>
          <w:b/>
          <w:sz w:val="20"/>
          <w:szCs w:val="20"/>
        </w:rPr>
      </w:pPr>
      <w:r>
        <w:rPr>
          <w:b/>
          <w:sz w:val="20"/>
          <w:szCs w:val="20"/>
        </w:rPr>
        <w:t>Credits:</w:t>
      </w:r>
      <w:r>
        <w:rPr>
          <w:b/>
          <w:sz w:val="20"/>
          <w:szCs w:val="20"/>
        </w:rPr>
        <w:tab/>
      </w:r>
      <w:r w:rsidR="00FC0E30">
        <w:rPr>
          <w:b/>
          <w:sz w:val="20"/>
          <w:szCs w:val="20"/>
          <w:lang w:val="en-GB"/>
        </w:rPr>
        <w:tab/>
      </w:r>
      <w:r w:rsidR="00FC0E30">
        <w:rPr>
          <w:b/>
          <w:sz w:val="20"/>
          <w:szCs w:val="20"/>
          <w:lang w:val="en-GB"/>
        </w:rPr>
        <w:tab/>
      </w:r>
      <w:r w:rsidR="00FC0E30">
        <w:rPr>
          <w:b/>
          <w:sz w:val="20"/>
          <w:szCs w:val="20"/>
          <w:lang w:val="en-GB"/>
        </w:rPr>
        <w:tab/>
      </w:r>
      <w:r w:rsidR="00FC0E30">
        <w:rPr>
          <w:b/>
          <w:sz w:val="20"/>
          <w:szCs w:val="20"/>
          <w:lang w:val="en-GB"/>
        </w:rPr>
        <w:tab/>
      </w:r>
      <w:r w:rsidR="00194427">
        <w:rPr>
          <w:b/>
          <w:sz w:val="20"/>
          <w:szCs w:val="20"/>
          <w:lang w:val="en-GB"/>
        </w:rPr>
        <w:t>13</w:t>
      </w:r>
    </w:p>
    <w:p w14:paraId="63BD9689" w14:textId="77777777" w:rsidR="00DF78C3" w:rsidRPr="0062553C" w:rsidRDefault="00DF78C3" w:rsidP="00DF78C3">
      <w:pPr>
        <w:jc w:val="both"/>
        <w:rPr>
          <w:b/>
          <w:sz w:val="20"/>
          <w:lang w:val="en-AU" w:eastAsia="ar-SA"/>
        </w:rPr>
      </w:pPr>
    </w:p>
    <w:p w14:paraId="63BD968A" w14:textId="77777777" w:rsidR="00DF78C3" w:rsidRPr="0062553C" w:rsidRDefault="00DF78C3" w:rsidP="00DF78C3">
      <w:pPr>
        <w:rPr>
          <w:b/>
          <w:sz w:val="20"/>
          <w:lang w:val="en-AU" w:eastAsia="ar-SA"/>
        </w:rPr>
      </w:pPr>
      <w:r w:rsidRPr="0062553C">
        <w:rPr>
          <w:b/>
          <w:sz w:val="20"/>
          <w:lang w:val="en-AU" w:eastAsia="ar-SA"/>
        </w:rPr>
        <w:t>Prerequisite:  EE211, EE</w:t>
      </w:r>
      <w:r w:rsidR="00E57615">
        <w:rPr>
          <w:b/>
          <w:sz w:val="20"/>
          <w:lang w:val="en-AU" w:eastAsia="ar-SA"/>
        </w:rPr>
        <w:t>223, EE234, EE252, EE351, EE3</w:t>
      </w:r>
      <w:r w:rsidRPr="0062553C">
        <w:rPr>
          <w:b/>
          <w:sz w:val="20"/>
          <w:lang w:val="en-AU" w:eastAsia="ar-SA"/>
        </w:rPr>
        <w:t>52, EE372</w:t>
      </w:r>
    </w:p>
    <w:p w14:paraId="63BD968B" w14:textId="77777777" w:rsidR="00DF78C3" w:rsidRPr="0062553C" w:rsidRDefault="00DF78C3" w:rsidP="00DF78C3">
      <w:pPr>
        <w:jc w:val="both"/>
        <w:rPr>
          <w:sz w:val="20"/>
          <w:lang w:val="en-AU" w:eastAsia="ar-SA"/>
        </w:rPr>
      </w:pPr>
    </w:p>
    <w:p w14:paraId="63BD968C" w14:textId="77777777" w:rsidR="00DF78C3" w:rsidRPr="0062553C" w:rsidRDefault="00DF78C3" w:rsidP="00DF78C3">
      <w:pPr>
        <w:jc w:val="both"/>
        <w:rPr>
          <w:b/>
          <w:sz w:val="20"/>
          <w:lang w:val="en-AU" w:eastAsia="ar-SA"/>
        </w:rPr>
      </w:pPr>
      <w:r w:rsidRPr="0062553C">
        <w:rPr>
          <w:b/>
          <w:sz w:val="20"/>
          <w:lang w:val="en-AU" w:eastAsia="ar-SA"/>
        </w:rPr>
        <w:t>Learning Outcomes:</w:t>
      </w:r>
    </w:p>
    <w:p w14:paraId="63BD968D" w14:textId="77777777" w:rsidR="00DF78C3" w:rsidRPr="0062553C" w:rsidRDefault="00DF78C3" w:rsidP="00DF78C3">
      <w:pPr>
        <w:jc w:val="both"/>
        <w:rPr>
          <w:sz w:val="20"/>
          <w:lang w:val="en-AU" w:eastAsia="ar-SA"/>
        </w:rPr>
      </w:pPr>
      <w:r w:rsidRPr="0062553C">
        <w:rPr>
          <w:sz w:val="20"/>
          <w:lang w:val="en-AU" w:eastAsia="ar-SA"/>
        </w:rPr>
        <w:t>On completion of this subject, students should be able to:-</w:t>
      </w:r>
    </w:p>
    <w:p w14:paraId="63BD968E" w14:textId="77777777" w:rsidR="00DF78C3" w:rsidRPr="0062553C" w:rsidRDefault="00DF78C3" w:rsidP="00DF78C3">
      <w:pPr>
        <w:ind w:left="426" w:hanging="426"/>
        <w:jc w:val="both"/>
        <w:rPr>
          <w:sz w:val="20"/>
          <w:lang w:val="en-AU" w:eastAsia="ar-SA"/>
        </w:rPr>
      </w:pPr>
      <w:r w:rsidRPr="0062553C">
        <w:rPr>
          <w:sz w:val="20"/>
          <w:lang w:val="en-AU" w:eastAsia="ar-SA"/>
        </w:rPr>
        <w:t>1.</w:t>
      </w:r>
      <w:r w:rsidRPr="0062553C">
        <w:rPr>
          <w:sz w:val="20"/>
          <w:lang w:val="en-AU" w:eastAsia="ar-SA"/>
        </w:rPr>
        <w:tab/>
        <w:t>Explain the philosophy of engineering design as a complex problem-solving activity to satisfy some human need.</w:t>
      </w:r>
    </w:p>
    <w:p w14:paraId="63BD968F" w14:textId="77777777" w:rsidR="00DF78C3" w:rsidRPr="0062553C" w:rsidRDefault="00DF78C3" w:rsidP="00DF78C3">
      <w:pPr>
        <w:ind w:left="426" w:hanging="426"/>
        <w:jc w:val="both"/>
        <w:rPr>
          <w:sz w:val="20"/>
          <w:lang w:val="en-AU" w:eastAsia="ar-SA"/>
        </w:rPr>
      </w:pPr>
      <w:r w:rsidRPr="0062553C">
        <w:rPr>
          <w:sz w:val="20"/>
          <w:lang w:val="en-AU" w:eastAsia="ar-SA"/>
        </w:rPr>
        <w:t>2.</w:t>
      </w:r>
      <w:r w:rsidRPr="0062553C">
        <w:rPr>
          <w:sz w:val="20"/>
          <w:lang w:val="en-AU" w:eastAsia="ar-SA"/>
        </w:rPr>
        <w:tab/>
        <w:t>Discuss the importance of an operational model of the design process and identify its main phases.</w:t>
      </w:r>
    </w:p>
    <w:p w14:paraId="63BD9690" w14:textId="77777777" w:rsidR="00DF78C3" w:rsidRPr="0062553C" w:rsidRDefault="00DF78C3" w:rsidP="00DF78C3">
      <w:pPr>
        <w:ind w:left="426" w:hanging="426"/>
        <w:jc w:val="both"/>
        <w:rPr>
          <w:sz w:val="20"/>
          <w:lang w:val="en-AU" w:eastAsia="ar-SA"/>
        </w:rPr>
      </w:pPr>
      <w:r w:rsidRPr="0062553C">
        <w:rPr>
          <w:sz w:val="20"/>
          <w:lang w:val="en-AU" w:eastAsia="ar-SA"/>
        </w:rPr>
        <w:t>3.</w:t>
      </w:r>
      <w:r w:rsidRPr="0062553C">
        <w:rPr>
          <w:sz w:val="20"/>
          <w:lang w:val="en-AU" w:eastAsia="ar-SA"/>
        </w:rPr>
        <w:tab/>
        <w:t>Interpret the concepts of size ranges, preferred number series, similarity laws and modular system/products.</w:t>
      </w:r>
    </w:p>
    <w:p w14:paraId="63BD9691" w14:textId="77777777" w:rsidR="00DF78C3" w:rsidRPr="0062553C" w:rsidRDefault="00DF78C3" w:rsidP="00DF78C3">
      <w:pPr>
        <w:ind w:left="426" w:hanging="426"/>
        <w:jc w:val="both"/>
        <w:rPr>
          <w:sz w:val="20"/>
          <w:lang w:val="en-AU" w:eastAsia="ar-SA"/>
        </w:rPr>
      </w:pPr>
      <w:r w:rsidRPr="0062553C">
        <w:rPr>
          <w:sz w:val="20"/>
          <w:lang w:val="en-AU" w:eastAsia="ar-SA"/>
        </w:rPr>
        <w:t>4.</w:t>
      </w:r>
      <w:r w:rsidRPr="0062553C">
        <w:rPr>
          <w:sz w:val="20"/>
          <w:lang w:val="en-AU" w:eastAsia="ar-SA"/>
        </w:rPr>
        <w:tab/>
        <w:t>Substantiate the importance of standardisation and classify and use standard specifications in common design situations.</w:t>
      </w:r>
    </w:p>
    <w:p w14:paraId="63BD9692" w14:textId="77777777" w:rsidR="00DF78C3" w:rsidRPr="0062553C" w:rsidRDefault="00DF78C3" w:rsidP="00DF78C3">
      <w:pPr>
        <w:ind w:left="426" w:hanging="426"/>
        <w:jc w:val="both"/>
        <w:rPr>
          <w:sz w:val="20"/>
          <w:lang w:val="en-AU" w:eastAsia="ar-SA"/>
        </w:rPr>
      </w:pPr>
      <w:r w:rsidRPr="0062553C">
        <w:rPr>
          <w:sz w:val="20"/>
          <w:lang w:val="en-AU" w:eastAsia="ar-SA"/>
        </w:rPr>
        <w:t>5.</w:t>
      </w:r>
      <w:r w:rsidRPr="0062553C">
        <w:rPr>
          <w:sz w:val="20"/>
          <w:lang w:val="en-AU" w:eastAsia="ar-SA"/>
        </w:rPr>
        <w:tab/>
        <w:t>Identify the various constraints and essential economic factors in design of engineering systems/products.</w:t>
      </w:r>
    </w:p>
    <w:p w14:paraId="63BD9693" w14:textId="77777777" w:rsidR="00DF78C3" w:rsidRPr="0062553C" w:rsidRDefault="00DF78C3" w:rsidP="00DF78C3">
      <w:pPr>
        <w:ind w:left="426" w:hanging="426"/>
        <w:jc w:val="both"/>
        <w:rPr>
          <w:sz w:val="20"/>
          <w:lang w:val="en-AU" w:eastAsia="ar-SA"/>
        </w:rPr>
      </w:pPr>
      <w:r w:rsidRPr="0062553C">
        <w:rPr>
          <w:sz w:val="20"/>
          <w:lang w:val="en-AU" w:eastAsia="ar-SA"/>
        </w:rPr>
        <w:t>6.</w:t>
      </w:r>
      <w:r w:rsidRPr="0062553C">
        <w:rPr>
          <w:sz w:val="20"/>
          <w:lang w:val="en-AU" w:eastAsia="ar-SA"/>
        </w:rPr>
        <w:tab/>
        <w:t>Produce a checklist of objectives in embodiment design.</w:t>
      </w:r>
    </w:p>
    <w:p w14:paraId="63BD9694" w14:textId="77777777" w:rsidR="00DF78C3" w:rsidRPr="0062553C" w:rsidRDefault="00DF78C3" w:rsidP="00DF78C3">
      <w:pPr>
        <w:ind w:left="426" w:hanging="426"/>
        <w:jc w:val="both"/>
        <w:rPr>
          <w:sz w:val="20"/>
          <w:lang w:val="en-AU" w:eastAsia="ar-SA"/>
        </w:rPr>
      </w:pPr>
      <w:r w:rsidRPr="0062553C">
        <w:rPr>
          <w:sz w:val="20"/>
          <w:lang w:val="en-AU" w:eastAsia="ar-SA"/>
        </w:rPr>
        <w:t>7.</w:t>
      </w:r>
      <w:r w:rsidRPr="0062553C">
        <w:rPr>
          <w:sz w:val="20"/>
          <w:lang w:val="en-AU" w:eastAsia="ar-SA"/>
        </w:rPr>
        <w:tab/>
        <w:t>Perform design calculations of main dimensions of the stator and rotor core and of armature winding details for cage and slip-ring induction motors.</w:t>
      </w:r>
    </w:p>
    <w:p w14:paraId="63BD9695" w14:textId="77777777" w:rsidR="00DF78C3" w:rsidRPr="0062553C" w:rsidRDefault="00DF78C3" w:rsidP="00DF78C3">
      <w:pPr>
        <w:ind w:left="426" w:hanging="426"/>
        <w:jc w:val="both"/>
        <w:rPr>
          <w:sz w:val="20"/>
          <w:lang w:val="en-AU" w:eastAsia="ar-SA"/>
        </w:rPr>
      </w:pPr>
      <w:r w:rsidRPr="0062553C">
        <w:rPr>
          <w:sz w:val="20"/>
          <w:lang w:val="en-AU" w:eastAsia="ar-SA"/>
        </w:rPr>
        <w:t>8.</w:t>
      </w:r>
      <w:r w:rsidRPr="0062553C">
        <w:rPr>
          <w:sz w:val="20"/>
          <w:lang w:val="en-AU" w:eastAsia="ar-SA"/>
        </w:rPr>
        <w:tab/>
        <w:t>Perform design calculations of main dimensions of the stator and rotor core and of armature winding details for cylindrical and salient-pole synchronous generators.</w:t>
      </w:r>
    </w:p>
    <w:p w14:paraId="63BD9696" w14:textId="77777777" w:rsidR="00DF78C3" w:rsidRPr="0062553C" w:rsidRDefault="00DF78C3" w:rsidP="00DF78C3">
      <w:pPr>
        <w:ind w:left="426" w:hanging="426"/>
        <w:jc w:val="both"/>
        <w:rPr>
          <w:sz w:val="20"/>
          <w:lang w:val="en-AU" w:eastAsia="ar-SA"/>
        </w:rPr>
      </w:pPr>
      <w:r w:rsidRPr="0062553C">
        <w:rPr>
          <w:sz w:val="20"/>
          <w:lang w:val="en-AU" w:eastAsia="ar-SA"/>
        </w:rPr>
        <w:t>9.</w:t>
      </w:r>
      <w:r w:rsidRPr="0062553C">
        <w:rPr>
          <w:sz w:val="20"/>
          <w:lang w:val="en-AU" w:eastAsia="ar-SA"/>
        </w:rPr>
        <w:tab/>
        <w:t>Perform design calculations of main dimensions of the armature and of armature winding details for DC motors and generators.</w:t>
      </w:r>
    </w:p>
    <w:p w14:paraId="63BD9697" w14:textId="77777777" w:rsidR="00DF78C3" w:rsidRPr="0062553C" w:rsidRDefault="00DF78C3" w:rsidP="00DF78C3">
      <w:pPr>
        <w:ind w:left="426" w:hanging="426"/>
        <w:jc w:val="both"/>
        <w:rPr>
          <w:sz w:val="20"/>
          <w:lang w:val="en-AU" w:eastAsia="ar-SA"/>
        </w:rPr>
      </w:pPr>
      <w:r w:rsidRPr="0062553C">
        <w:rPr>
          <w:sz w:val="20"/>
          <w:lang w:val="en-AU" w:eastAsia="ar-SA"/>
        </w:rPr>
        <w:t>10.</w:t>
      </w:r>
      <w:r w:rsidRPr="0062553C">
        <w:rPr>
          <w:sz w:val="20"/>
          <w:lang w:val="en-AU" w:eastAsia="ar-SA"/>
        </w:rPr>
        <w:tab/>
        <w:t>Perform design calculations of main dimensions of the core of single and three-phase transformers and of transformer winding details.</w:t>
      </w:r>
    </w:p>
    <w:p w14:paraId="63BD9698" w14:textId="77777777" w:rsidR="00DF78C3" w:rsidRPr="0062553C" w:rsidRDefault="00DF78C3" w:rsidP="00DF78C3">
      <w:pPr>
        <w:ind w:left="426" w:hanging="426"/>
        <w:jc w:val="both"/>
        <w:rPr>
          <w:sz w:val="20"/>
          <w:lang w:val="en-AU" w:eastAsia="ar-SA"/>
        </w:rPr>
      </w:pPr>
      <w:r w:rsidRPr="0062553C">
        <w:rPr>
          <w:sz w:val="20"/>
          <w:lang w:val="en-AU" w:eastAsia="ar-SA"/>
        </w:rPr>
        <w:t>11.</w:t>
      </w:r>
      <w:r w:rsidRPr="0062553C">
        <w:rPr>
          <w:sz w:val="20"/>
          <w:lang w:val="en-AU" w:eastAsia="ar-SA"/>
        </w:rPr>
        <w:tab/>
        <w:t xml:space="preserve">Perform design calculations of basic electronic circuits such as rectifiers, filters, </w:t>
      </w:r>
      <w:r w:rsidRPr="0062553C">
        <w:rPr>
          <w:sz w:val="20"/>
          <w:lang w:val="en-AU" w:eastAsia="ar-SA"/>
        </w:rPr>
        <w:lastRenderedPageBreak/>
        <w:t>amplifiers, comparators, oscillators, switch-ing regulators, DC power supplies, inverters and converters, opto-couplers and selected digital circuits.</w:t>
      </w:r>
    </w:p>
    <w:p w14:paraId="63BD9699" w14:textId="77777777" w:rsidR="00DF78C3" w:rsidRPr="0062553C" w:rsidRDefault="00DF78C3" w:rsidP="00DF78C3">
      <w:pPr>
        <w:ind w:left="567" w:hanging="567"/>
        <w:jc w:val="both"/>
        <w:rPr>
          <w:sz w:val="20"/>
          <w:lang w:val="en-AU" w:eastAsia="ar-SA"/>
        </w:rPr>
      </w:pPr>
    </w:p>
    <w:p w14:paraId="63BD969A" w14:textId="77777777" w:rsidR="00DF78C3" w:rsidRPr="0062553C" w:rsidRDefault="00DF78C3" w:rsidP="00DF78C3">
      <w:pPr>
        <w:jc w:val="both"/>
        <w:rPr>
          <w:b/>
          <w:sz w:val="20"/>
          <w:lang w:val="en-AU" w:eastAsia="ar-SA"/>
        </w:rPr>
      </w:pPr>
      <w:r w:rsidRPr="0062553C">
        <w:rPr>
          <w:b/>
          <w:sz w:val="20"/>
          <w:lang w:val="en-AU" w:eastAsia="ar-SA"/>
        </w:rPr>
        <w:t>Syllabus:</w:t>
      </w:r>
    </w:p>
    <w:p w14:paraId="63BD969B" w14:textId="77777777" w:rsidR="00DF78C3" w:rsidRPr="0062553C" w:rsidRDefault="00DF78C3" w:rsidP="00DF78C3">
      <w:pPr>
        <w:jc w:val="both"/>
        <w:rPr>
          <w:sz w:val="20"/>
          <w:lang w:val="en-AU" w:eastAsia="ar-SA"/>
        </w:rPr>
      </w:pPr>
      <w:r w:rsidRPr="0062553C">
        <w:rPr>
          <w:sz w:val="20"/>
          <w:lang w:val="en-AU" w:eastAsia="ar-SA"/>
        </w:rPr>
        <w:t>Philosophy of engineering design, operational model of the design process, size ranges, preferred number series, similarity laws, modular systems, standardisation and standard specifications, design constraints, economic factors in design.Design of power apparatus:a.c. and d.c. rotary machines and transformers.Design of selected basic electronic circuits.</w:t>
      </w:r>
    </w:p>
    <w:p w14:paraId="63BD969C" w14:textId="77777777" w:rsidR="00DF78C3" w:rsidRPr="0062553C" w:rsidRDefault="00DF78C3" w:rsidP="00DF78C3">
      <w:pPr>
        <w:jc w:val="both"/>
        <w:rPr>
          <w:sz w:val="20"/>
          <w:lang w:val="en-AU" w:eastAsia="ar-SA"/>
        </w:rPr>
      </w:pPr>
    </w:p>
    <w:p w14:paraId="63BD969D" w14:textId="77777777" w:rsidR="00DF78C3" w:rsidRPr="0062553C" w:rsidRDefault="00DF78C3" w:rsidP="00DF78C3">
      <w:pPr>
        <w:jc w:val="both"/>
        <w:rPr>
          <w:b/>
          <w:sz w:val="20"/>
          <w:lang w:val="en-AU" w:eastAsia="ar-SA"/>
        </w:rPr>
      </w:pPr>
      <w:r w:rsidRPr="0062553C">
        <w:rPr>
          <w:b/>
          <w:sz w:val="20"/>
          <w:lang w:val="en-AU" w:eastAsia="ar-SA"/>
        </w:rPr>
        <w:t>Textbook:</w:t>
      </w:r>
    </w:p>
    <w:p w14:paraId="63BD969E" w14:textId="77777777" w:rsidR="00DF78C3" w:rsidRPr="0062553C" w:rsidRDefault="00DF78C3" w:rsidP="00DF78C3">
      <w:pPr>
        <w:jc w:val="both"/>
        <w:rPr>
          <w:sz w:val="20"/>
          <w:lang w:val="en-AU" w:eastAsia="ar-SA"/>
        </w:rPr>
      </w:pPr>
      <w:r w:rsidRPr="0062553C">
        <w:rPr>
          <w:sz w:val="20"/>
          <w:lang w:val="en-AU" w:eastAsia="ar-SA"/>
        </w:rPr>
        <w:t xml:space="preserve">Svensson, N.L., An Introduction to Engineering Design,UNSW Press, 1990. </w:t>
      </w:r>
    </w:p>
    <w:p w14:paraId="63BD969F" w14:textId="77777777" w:rsidR="00DF78C3" w:rsidRPr="0062553C" w:rsidRDefault="00DF78C3" w:rsidP="00DF78C3">
      <w:pPr>
        <w:jc w:val="both"/>
        <w:rPr>
          <w:sz w:val="20"/>
          <w:lang w:val="en-AU" w:eastAsia="ar-SA"/>
        </w:rPr>
      </w:pPr>
      <w:r w:rsidRPr="0062553C">
        <w:rPr>
          <w:sz w:val="20"/>
          <w:lang w:val="en-AU" w:eastAsia="ar-SA"/>
        </w:rPr>
        <w:t xml:space="preserve">Say, M.G., Alternating Current Machines, Pitman Publishing Ltd, ELBS Edition, 1980. </w:t>
      </w:r>
    </w:p>
    <w:p w14:paraId="63BD96A0" w14:textId="77777777" w:rsidR="00DF78C3" w:rsidRPr="0062553C" w:rsidRDefault="00DF78C3" w:rsidP="00DF78C3">
      <w:pPr>
        <w:jc w:val="both"/>
        <w:rPr>
          <w:sz w:val="20"/>
          <w:lang w:val="en-AU" w:eastAsia="ar-SA"/>
        </w:rPr>
      </w:pPr>
      <w:r w:rsidRPr="0062553C">
        <w:rPr>
          <w:sz w:val="20"/>
          <w:lang w:val="en-AU" w:eastAsia="ar-SA"/>
        </w:rPr>
        <w:t>Say, M.G. and Taylor, E.O., Direct Current Machines, Pitman Publishing Ltd, ELBS Edition, 1980.</w:t>
      </w:r>
    </w:p>
    <w:p w14:paraId="63BD96A1" w14:textId="77777777" w:rsidR="00DF78C3" w:rsidRPr="0062553C" w:rsidRDefault="00DF78C3" w:rsidP="00DF78C3">
      <w:pPr>
        <w:jc w:val="both"/>
        <w:rPr>
          <w:sz w:val="20"/>
          <w:lang w:val="en-AU" w:eastAsia="ar-SA"/>
        </w:rPr>
      </w:pPr>
      <w:r w:rsidRPr="0062553C">
        <w:rPr>
          <w:sz w:val="20"/>
          <w:lang w:val="en-AU" w:eastAsia="ar-SA"/>
        </w:rPr>
        <w:t>Mitchell, F.H., Jr., and Mitchell, F.H., Sr., Introduction to Electronics Design,Prentice-Hall International, Inc. 1988.</w:t>
      </w:r>
    </w:p>
    <w:p w14:paraId="63BD96A2" w14:textId="77777777" w:rsidR="00DF78C3" w:rsidRPr="0062553C" w:rsidRDefault="00DF78C3" w:rsidP="00DF78C3">
      <w:pPr>
        <w:jc w:val="both"/>
        <w:rPr>
          <w:sz w:val="20"/>
          <w:lang w:val="en-AU" w:eastAsia="ar-SA"/>
        </w:rPr>
      </w:pPr>
    </w:p>
    <w:p w14:paraId="63BD96A3" w14:textId="77777777" w:rsidR="00DF78C3" w:rsidRPr="0062553C" w:rsidRDefault="00DF78C3" w:rsidP="00DF78C3">
      <w:pPr>
        <w:jc w:val="both"/>
        <w:rPr>
          <w:sz w:val="20"/>
          <w:lang w:val="en-AU" w:eastAsia="ar-SA"/>
        </w:rPr>
      </w:pPr>
      <w:r w:rsidRPr="0062553C">
        <w:rPr>
          <w:b/>
          <w:sz w:val="20"/>
          <w:lang w:val="en-AU" w:eastAsia="ar-SA"/>
        </w:rPr>
        <w:t>Assessment:</w:t>
      </w:r>
    </w:p>
    <w:p w14:paraId="63BD96A4" w14:textId="77777777" w:rsidR="00DF78C3" w:rsidRPr="0062553C" w:rsidRDefault="00DF78C3" w:rsidP="00DF78C3">
      <w:pPr>
        <w:jc w:val="both"/>
        <w:rPr>
          <w:sz w:val="20"/>
          <w:lang w:val="en-AU" w:eastAsia="ar-SA"/>
        </w:rPr>
      </w:pPr>
      <w:r w:rsidRPr="0062553C">
        <w:rPr>
          <w:sz w:val="20"/>
          <w:lang w:val="en-AU" w:eastAsia="ar-SA"/>
        </w:rPr>
        <w:t>Continuous assessment  - 100%</w:t>
      </w:r>
    </w:p>
    <w:p w14:paraId="63BD96A5" w14:textId="77777777" w:rsidR="00DF78C3" w:rsidRPr="0062553C" w:rsidRDefault="00DF78C3" w:rsidP="00DF78C3">
      <w:pPr>
        <w:jc w:val="both"/>
        <w:rPr>
          <w:sz w:val="20"/>
          <w:lang w:val="en-AU" w:eastAsia="ar-SA"/>
        </w:rPr>
      </w:pPr>
    </w:p>
    <w:p w14:paraId="63BD96A6" w14:textId="77777777" w:rsidR="00D826AA" w:rsidRPr="0062553C" w:rsidRDefault="00D826AA">
      <w:pPr>
        <w:jc w:val="both"/>
        <w:rPr>
          <w:sz w:val="20"/>
          <w:lang w:val="en-AU" w:eastAsia="ar-SA"/>
        </w:rPr>
      </w:pPr>
    </w:p>
    <w:p w14:paraId="63BD96A7" w14:textId="77777777" w:rsidR="00D826AA" w:rsidRPr="0062553C" w:rsidRDefault="00D826AA">
      <w:pPr>
        <w:jc w:val="both"/>
        <w:rPr>
          <w:b/>
          <w:sz w:val="20"/>
          <w:lang w:val="en-AU" w:eastAsia="ar-SA"/>
        </w:rPr>
      </w:pPr>
      <w:r w:rsidRPr="0062553C">
        <w:rPr>
          <w:b/>
          <w:sz w:val="20"/>
          <w:lang w:val="en-AU" w:eastAsia="ar-SA"/>
        </w:rPr>
        <w:t>EE 431:</w:t>
      </w:r>
      <w:r w:rsidRPr="0062553C">
        <w:rPr>
          <w:b/>
          <w:sz w:val="20"/>
          <w:lang w:val="en-AU" w:eastAsia="ar-SA"/>
        </w:rPr>
        <w:tab/>
        <w:t xml:space="preserve">  THESIS (A)</w:t>
      </w:r>
    </w:p>
    <w:p w14:paraId="63BD96A8" w14:textId="77777777" w:rsidR="00D826AA" w:rsidRPr="0062553C" w:rsidRDefault="00D826AA">
      <w:pPr>
        <w:jc w:val="both"/>
        <w:rPr>
          <w:b/>
          <w:sz w:val="20"/>
          <w:lang w:val="en-AU" w:eastAsia="ar-SA"/>
        </w:rPr>
      </w:pPr>
    </w:p>
    <w:p w14:paraId="63BD96A9" w14:textId="77777777" w:rsidR="00D826AA" w:rsidRPr="0062553C" w:rsidRDefault="00D826AA">
      <w:pPr>
        <w:jc w:val="both"/>
        <w:rPr>
          <w:b/>
          <w:sz w:val="20"/>
          <w:lang w:val="en-AU" w:eastAsia="ar-SA"/>
        </w:rPr>
      </w:pPr>
      <w:r w:rsidRPr="0062553C">
        <w:rPr>
          <w:b/>
          <w:sz w:val="20"/>
          <w:lang w:val="en-AU" w:eastAsia="ar-SA"/>
        </w:rPr>
        <w:t>Hours per week:</w:t>
      </w:r>
      <w:r w:rsidRPr="0062553C">
        <w:rPr>
          <w:b/>
          <w:sz w:val="20"/>
          <w:lang w:val="en-AU" w:eastAsia="ar-SA"/>
        </w:rPr>
        <w:tab/>
        <w:t xml:space="preserve">  </w:t>
      </w:r>
      <w:r w:rsidR="008A4E23" w:rsidRPr="0062553C">
        <w:rPr>
          <w:b/>
          <w:sz w:val="20"/>
          <w:lang w:val="en-AU" w:eastAsia="ar-SA"/>
        </w:rPr>
        <w:tab/>
      </w:r>
      <w:r w:rsidR="00FC0E30">
        <w:rPr>
          <w:b/>
          <w:sz w:val="20"/>
          <w:lang w:val="en-AU" w:eastAsia="ar-SA"/>
        </w:rPr>
        <w:tab/>
      </w:r>
      <w:r w:rsidR="00FC0E30">
        <w:rPr>
          <w:b/>
          <w:sz w:val="20"/>
          <w:lang w:val="en-AU" w:eastAsia="ar-SA"/>
        </w:rPr>
        <w:tab/>
      </w:r>
      <w:r w:rsidRPr="0062553C">
        <w:rPr>
          <w:b/>
          <w:sz w:val="20"/>
          <w:lang w:val="en-AU" w:eastAsia="ar-SA"/>
        </w:rPr>
        <w:t>4</w:t>
      </w:r>
    </w:p>
    <w:p w14:paraId="63BD96AA" w14:textId="77777777" w:rsidR="008A4E23" w:rsidRPr="0062553C" w:rsidRDefault="008A4E23">
      <w:pPr>
        <w:jc w:val="both"/>
        <w:rPr>
          <w:b/>
          <w:sz w:val="20"/>
          <w:lang w:val="en-AU" w:eastAsia="ar-SA"/>
        </w:rPr>
      </w:pPr>
      <w:r w:rsidRPr="0062553C">
        <w:rPr>
          <w:b/>
          <w:sz w:val="20"/>
          <w:lang w:val="en-AU" w:eastAsia="ar-SA"/>
        </w:rPr>
        <w:t>Lecture Hours:</w:t>
      </w:r>
      <w:r w:rsidRPr="0062553C">
        <w:rPr>
          <w:b/>
          <w:sz w:val="20"/>
          <w:lang w:val="en-AU" w:eastAsia="ar-SA"/>
        </w:rPr>
        <w:tab/>
      </w:r>
      <w:r w:rsidRPr="0062553C">
        <w:rPr>
          <w:b/>
          <w:sz w:val="20"/>
          <w:lang w:val="en-AU" w:eastAsia="ar-SA"/>
        </w:rPr>
        <w:tab/>
      </w:r>
      <w:r w:rsidR="00FC0E30">
        <w:rPr>
          <w:b/>
          <w:sz w:val="20"/>
          <w:lang w:val="en-AU" w:eastAsia="ar-SA"/>
        </w:rPr>
        <w:tab/>
      </w:r>
      <w:r w:rsidR="00FC0E30">
        <w:rPr>
          <w:b/>
          <w:sz w:val="20"/>
          <w:lang w:val="en-AU" w:eastAsia="ar-SA"/>
        </w:rPr>
        <w:tab/>
      </w:r>
      <w:r w:rsidRPr="0062553C">
        <w:rPr>
          <w:b/>
          <w:sz w:val="20"/>
          <w:lang w:val="en-AU" w:eastAsia="ar-SA"/>
        </w:rPr>
        <w:t>12</w:t>
      </w:r>
    </w:p>
    <w:p w14:paraId="63BD96AB" w14:textId="77777777" w:rsidR="008A4E23" w:rsidRPr="0062553C" w:rsidRDefault="008A4E23">
      <w:pPr>
        <w:jc w:val="both"/>
        <w:rPr>
          <w:b/>
          <w:sz w:val="20"/>
          <w:lang w:val="en-AU" w:eastAsia="ar-SA"/>
        </w:rPr>
      </w:pPr>
      <w:r w:rsidRPr="0062553C">
        <w:rPr>
          <w:b/>
          <w:sz w:val="20"/>
          <w:lang w:val="en-AU" w:eastAsia="ar-SA"/>
        </w:rPr>
        <w:t>Individual Work:</w:t>
      </w:r>
      <w:r w:rsidRPr="0062553C">
        <w:rPr>
          <w:b/>
          <w:sz w:val="20"/>
          <w:lang w:val="en-AU" w:eastAsia="ar-SA"/>
        </w:rPr>
        <w:tab/>
      </w:r>
      <w:r w:rsidR="00FC0E30">
        <w:rPr>
          <w:b/>
          <w:sz w:val="20"/>
          <w:lang w:val="en-AU" w:eastAsia="ar-SA"/>
        </w:rPr>
        <w:tab/>
      </w:r>
      <w:r w:rsidR="00FC0E30">
        <w:rPr>
          <w:b/>
          <w:sz w:val="20"/>
          <w:lang w:val="en-AU" w:eastAsia="ar-SA"/>
        </w:rPr>
        <w:tab/>
      </w:r>
      <w:r w:rsidRPr="0062553C">
        <w:rPr>
          <w:b/>
          <w:sz w:val="20"/>
          <w:lang w:val="en-AU" w:eastAsia="ar-SA"/>
        </w:rPr>
        <w:t>3</w:t>
      </w:r>
    </w:p>
    <w:p w14:paraId="63BD96AC" w14:textId="77777777" w:rsidR="00D826AA" w:rsidRDefault="00D826AA">
      <w:pPr>
        <w:jc w:val="both"/>
        <w:rPr>
          <w:b/>
          <w:sz w:val="20"/>
          <w:lang w:val="en-AU" w:eastAsia="ar-SA"/>
        </w:rPr>
      </w:pPr>
    </w:p>
    <w:p w14:paraId="63BD96AD" w14:textId="77777777" w:rsidR="00FC0E30" w:rsidRDefault="00C21800" w:rsidP="00FC0E30">
      <w:pPr>
        <w:jc w:val="both"/>
        <w:rPr>
          <w:b/>
          <w:sz w:val="20"/>
          <w:szCs w:val="20"/>
        </w:rPr>
      </w:pPr>
      <w:r>
        <w:rPr>
          <w:b/>
          <w:sz w:val="20"/>
          <w:szCs w:val="20"/>
        </w:rPr>
        <w:t>Credits:</w:t>
      </w:r>
      <w:r>
        <w:rPr>
          <w:b/>
          <w:sz w:val="20"/>
          <w:szCs w:val="20"/>
        </w:rPr>
        <w:tab/>
      </w:r>
      <w:r w:rsidR="00FC0E30">
        <w:rPr>
          <w:b/>
          <w:sz w:val="20"/>
          <w:szCs w:val="20"/>
          <w:lang w:val="en-GB"/>
        </w:rPr>
        <w:tab/>
      </w:r>
      <w:r w:rsidR="00FC0E30">
        <w:rPr>
          <w:b/>
          <w:sz w:val="20"/>
          <w:szCs w:val="20"/>
          <w:lang w:val="en-GB"/>
        </w:rPr>
        <w:tab/>
      </w:r>
      <w:r w:rsidR="00FC0E30">
        <w:rPr>
          <w:b/>
          <w:sz w:val="20"/>
          <w:szCs w:val="20"/>
          <w:lang w:val="en-GB"/>
        </w:rPr>
        <w:tab/>
      </w:r>
      <w:r w:rsidR="00FC0E30">
        <w:rPr>
          <w:b/>
          <w:sz w:val="20"/>
          <w:szCs w:val="20"/>
          <w:lang w:val="en-GB"/>
        </w:rPr>
        <w:tab/>
        <w:t>18</w:t>
      </w:r>
    </w:p>
    <w:p w14:paraId="63BD96AE" w14:textId="77777777" w:rsidR="00FC0E30" w:rsidRPr="0062553C" w:rsidRDefault="00FC0E30">
      <w:pPr>
        <w:jc w:val="both"/>
        <w:rPr>
          <w:sz w:val="20"/>
          <w:lang w:val="en-AU" w:eastAsia="ar-SA"/>
        </w:rPr>
      </w:pPr>
    </w:p>
    <w:p w14:paraId="63BD96AF" w14:textId="77777777" w:rsidR="00D826AA" w:rsidRPr="0062553C" w:rsidRDefault="008A4E23">
      <w:pPr>
        <w:jc w:val="both"/>
        <w:rPr>
          <w:sz w:val="20"/>
          <w:lang w:val="en-AU" w:eastAsia="ar-SA"/>
        </w:rPr>
      </w:pPr>
      <w:r w:rsidRPr="0062553C">
        <w:rPr>
          <w:b/>
          <w:sz w:val="20"/>
          <w:lang w:val="en-AU" w:eastAsia="ar-SA"/>
        </w:rPr>
        <w:t>Learning Outcomes</w:t>
      </w:r>
      <w:r w:rsidR="00D826AA" w:rsidRPr="0062553C">
        <w:rPr>
          <w:b/>
          <w:sz w:val="20"/>
          <w:lang w:val="en-AU" w:eastAsia="ar-SA"/>
        </w:rPr>
        <w:t>:</w:t>
      </w:r>
      <w:r w:rsidR="00D826AA" w:rsidRPr="0062553C">
        <w:rPr>
          <w:sz w:val="20"/>
          <w:lang w:val="en-AU" w:eastAsia="ar-SA"/>
        </w:rPr>
        <w:tab/>
      </w:r>
    </w:p>
    <w:p w14:paraId="63BD96B0" w14:textId="77777777" w:rsidR="00D826AA" w:rsidRPr="0062553C" w:rsidRDefault="00D826AA">
      <w:pPr>
        <w:jc w:val="both"/>
        <w:rPr>
          <w:sz w:val="20"/>
          <w:lang w:val="en-AU" w:eastAsia="ar-SA"/>
        </w:rPr>
      </w:pPr>
      <w:r w:rsidRPr="0062553C">
        <w:rPr>
          <w:sz w:val="20"/>
          <w:lang w:val="en-AU" w:eastAsia="ar-SA"/>
        </w:rPr>
        <w:t>On completion of</w:t>
      </w:r>
      <w:r w:rsidRPr="0062553C">
        <w:rPr>
          <w:b/>
          <w:sz w:val="20"/>
          <w:lang w:val="en-AU" w:eastAsia="ar-SA"/>
        </w:rPr>
        <w:t xml:space="preserve"> </w:t>
      </w:r>
      <w:r w:rsidRPr="0062553C">
        <w:rPr>
          <w:sz w:val="20"/>
          <w:lang w:val="en-AU" w:eastAsia="ar-SA"/>
        </w:rPr>
        <w:t>this subject, students should be able to:</w:t>
      </w:r>
    </w:p>
    <w:p w14:paraId="63BD96B1" w14:textId="77777777" w:rsidR="00D826AA" w:rsidRPr="0062553C" w:rsidRDefault="00D826AA">
      <w:pPr>
        <w:ind w:left="426" w:hanging="426"/>
        <w:jc w:val="both"/>
        <w:rPr>
          <w:sz w:val="20"/>
          <w:lang w:val="en-AU" w:eastAsia="ar-SA"/>
        </w:rPr>
      </w:pPr>
      <w:r w:rsidRPr="0062553C">
        <w:rPr>
          <w:sz w:val="20"/>
          <w:lang w:val="en-AU" w:eastAsia="ar-SA"/>
        </w:rPr>
        <w:t>1.</w:t>
      </w:r>
      <w:r w:rsidRPr="0062553C">
        <w:rPr>
          <w:sz w:val="20"/>
          <w:lang w:val="en-AU" w:eastAsia="ar-SA"/>
        </w:rPr>
        <w:tab/>
        <w:t>Make design decisions and present design results in public discussion.</w:t>
      </w:r>
    </w:p>
    <w:p w14:paraId="63BD96B2" w14:textId="77777777" w:rsidR="00D826AA" w:rsidRPr="0062553C" w:rsidRDefault="00D826AA">
      <w:pPr>
        <w:ind w:left="426" w:hanging="426"/>
        <w:jc w:val="both"/>
        <w:rPr>
          <w:sz w:val="20"/>
          <w:lang w:val="en-AU" w:eastAsia="ar-SA"/>
        </w:rPr>
      </w:pPr>
      <w:r w:rsidRPr="0062553C">
        <w:rPr>
          <w:sz w:val="20"/>
          <w:lang w:val="en-AU" w:eastAsia="ar-SA"/>
        </w:rPr>
        <w:t>2.</w:t>
      </w:r>
      <w:r w:rsidRPr="0062553C">
        <w:rPr>
          <w:sz w:val="20"/>
          <w:lang w:val="en-AU" w:eastAsia="ar-SA"/>
        </w:rPr>
        <w:tab/>
        <w:t>Produce a technical report on a design project.</w:t>
      </w:r>
    </w:p>
    <w:p w14:paraId="63BD96B3" w14:textId="77777777" w:rsidR="00D826AA" w:rsidRPr="0062553C" w:rsidRDefault="00D826AA">
      <w:pPr>
        <w:jc w:val="both"/>
        <w:rPr>
          <w:sz w:val="20"/>
          <w:lang w:val="en-AU" w:eastAsia="ar-SA"/>
        </w:rPr>
      </w:pPr>
    </w:p>
    <w:p w14:paraId="63BD96B4" w14:textId="77777777" w:rsidR="00D826AA" w:rsidRPr="0062553C" w:rsidRDefault="00D826AA">
      <w:pPr>
        <w:jc w:val="both"/>
        <w:rPr>
          <w:sz w:val="20"/>
          <w:lang w:val="en-AU" w:eastAsia="ar-SA"/>
        </w:rPr>
      </w:pPr>
      <w:r w:rsidRPr="0062553C">
        <w:rPr>
          <w:b/>
          <w:sz w:val="20"/>
          <w:lang w:val="en-AU" w:eastAsia="ar-SA"/>
        </w:rPr>
        <w:t>Syllabus:</w:t>
      </w:r>
      <w:r w:rsidRPr="0062553C">
        <w:rPr>
          <w:sz w:val="20"/>
          <w:lang w:val="en-AU" w:eastAsia="ar-SA"/>
        </w:rPr>
        <w:tab/>
      </w:r>
    </w:p>
    <w:p w14:paraId="63BD96B5" w14:textId="77777777" w:rsidR="00D826AA" w:rsidRPr="0062553C" w:rsidRDefault="00D826AA">
      <w:pPr>
        <w:jc w:val="both"/>
        <w:rPr>
          <w:sz w:val="20"/>
          <w:lang w:val="en-AU" w:eastAsia="ar-SA"/>
        </w:rPr>
      </w:pPr>
      <w:r w:rsidRPr="0062553C">
        <w:rPr>
          <w:sz w:val="20"/>
          <w:lang w:val="en-AU" w:eastAsia="ar-SA"/>
        </w:rPr>
        <w:t>A project, or projects, involving analysis, design and implementation carried out on an individual basis.</w:t>
      </w:r>
    </w:p>
    <w:p w14:paraId="63BD96B6" w14:textId="77777777" w:rsidR="00D826AA" w:rsidRPr="0062553C" w:rsidRDefault="00D826AA">
      <w:pPr>
        <w:jc w:val="both"/>
        <w:rPr>
          <w:sz w:val="20"/>
          <w:lang w:val="en-AU" w:eastAsia="ar-SA"/>
        </w:rPr>
      </w:pPr>
    </w:p>
    <w:p w14:paraId="63BD96B7" w14:textId="77777777" w:rsidR="00D826AA" w:rsidRPr="0062553C" w:rsidRDefault="00D826AA">
      <w:pPr>
        <w:jc w:val="both"/>
        <w:rPr>
          <w:sz w:val="20"/>
          <w:lang w:val="en-AU" w:eastAsia="ar-SA"/>
        </w:rPr>
      </w:pPr>
      <w:r w:rsidRPr="0062553C">
        <w:rPr>
          <w:b/>
          <w:sz w:val="20"/>
          <w:lang w:val="en-AU" w:eastAsia="ar-SA"/>
        </w:rPr>
        <w:t xml:space="preserve">Assessment: </w:t>
      </w:r>
      <w:r w:rsidRPr="0062553C">
        <w:rPr>
          <w:sz w:val="20"/>
          <w:lang w:val="en-AU" w:eastAsia="ar-SA"/>
        </w:rPr>
        <w:t xml:space="preserve"> </w:t>
      </w:r>
    </w:p>
    <w:p w14:paraId="63BD96B8" w14:textId="77777777" w:rsidR="00D826AA" w:rsidRPr="0062553C" w:rsidRDefault="00D826AA">
      <w:pPr>
        <w:jc w:val="both"/>
        <w:rPr>
          <w:sz w:val="20"/>
          <w:lang w:val="en-AU" w:eastAsia="ar-SA"/>
        </w:rPr>
      </w:pPr>
      <w:r w:rsidRPr="0062553C">
        <w:rPr>
          <w:sz w:val="20"/>
          <w:lang w:val="en-AU" w:eastAsia="ar-SA"/>
        </w:rPr>
        <w:t>Continuous assessment  - 100%</w:t>
      </w:r>
    </w:p>
    <w:p w14:paraId="63BD96B9" w14:textId="77777777" w:rsidR="00D826AA" w:rsidRPr="0062553C" w:rsidRDefault="00D826AA">
      <w:pPr>
        <w:jc w:val="both"/>
        <w:rPr>
          <w:b/>
          <w:sz w:val="20"/>
          <w:lang w:val="en-AU" w:eastAsia="ar-SA"/>
        </w:rPr>
      </w:pPr>
    </w:p>
    <w:p w14:paraId="63BD96BA" w14:textId="77777777" w:rsidR="00D826AA" w:rsidRPr="0062553C" w:rsidRDefault="00D826AA">
      <w:pPr>
        <w:jc w:val="both"/>
        <w:rPr>
          <w:b/>
          <w:sz w:val="20"/>
          <w:lang w:val="en-AU" w:eastAsia="ar-SA"/>
        </w:rPr>
      </w:pPr>
    </w:p>
    <w:p w14:paraId="63BD96BB" w14:textId="77777777" w:rsidR="00D826AA" w:rsidRPr="0062553C" w:rsidRDefault="00D826AA">
      <w:pPr>
        <w:jc w:val="both"/>
        <w:rPr>
          <w:b/>
          <w:sz w:val="20"/>
          <w:lang w:val="en-AU" w:eastAsia="ar-SA"/>
        </w:rPr>
      </w:pPr>
      <w:r w:rsidRPr="0062553C">
        <w:rPr>
          <w:b/>
          <w:sz w:val="20"/>
          <w:lang w:val="en-AU" w:eastAsia="ar-SA"/>
        </w:rPr>
        <w:t>EE 432:</w:t>
      </w:r>
      <w:r w:rsidRPr="0062553C">
        <w:rPr>
          <w:b/>
          <w:sz w:val="20"/>
          <w:lang w:val="en-AU" w:eastAsia="ar-SA"/>
        </w:rPr>
        <w:tab/>
        <w:t xml:space="preserve">  ELECTRICAL MACHINES III</w:t>
      </w:r>
    </w:p>
    <w:p w14:paraId="63BD96BC" w14:textId="77777777" w:rsidR="00D826AA" w:rsidRPr="0062553C" w:rsidRDefault="00D826AA">
      <w:pPr>
        <w:jc w:val="both"/>
        <w:rPr>
          <w:sz w:val="20"/>
          <w:lang w:val="en-AU" w:eastAsia="ar-SA"/>
        </w:rPr>
      </w:pPr>
    </w:p>
    <w:p w14:paraId="63BD96BD" w14:textId="77777777" w:rsidR="00DF78C3" w:rsidRPr="0062553C" w:rsidRDefault="00DF78C3" w:rsidP="00194427">
      <w:pPr>
        <w:jc w:val="both"/>
        <w:rPr>
          <w:b/>
          <w:sz w:val="20"/>
          <w:lang w:val="en-AU" w:eastAsia="ar-SA"/>
        </w:rPr>
      </w:pPr>
      <w:r w:rsidRPr="0062553C">
        <w:rPr>
          <w:b/>
          <w:sz w:val="20"/>
          <w:lang w:val="en-AU" w:eastAsia="ar-SA"/>
        </w:rPr>
        <w:t xml:space="preserve">Lecture hours per week: </w:t>
      </w:r>
      <w:r w:rsidR="00194427">
        <w:rPr>
          <w:b/>
          <w:sz w:val="20"/>
          <w:lang w:val="en-AU" w:eastAsia="ar-SA"/>
        </w:rPr>
        <w:tab/>
      </w:r>
      <w:r w:rsidR="00194427">
        <w:rPr>
          <w:b/>
          <w:sz w:val="20"/>
          <w:lang w:val="en-AU" w:eastAsia="ar-SA"/>
        </w:rPr>
        <w:tab/>
      </w:r>
      <w:r w:rsidRPr="0062553C">
        <w:rPr>
          <w:b/>
          <w:sz w:val="20"/>
          <w:lang w:val="en-AU" w:eastAsia="ar-SA"/>
        </w:rPr>
        <w:tab/>
        <w:t>2</w:t>
      </w:r>
    </w:p>
    <w:p w14:paraId="63BD96BE" w14:textId="77777777" w:rsidR="00DF78C3" w:rsidRPr="0062553C" w:rsidRDefault="00DF78C3" w:rsidP="00194427">
      <w:pPr>
        <w:jc w:val="both"/>
        <w:rPr>
          <w:b/>
          <w:sz w:val="20"/>
          <w:lang w:val="en-AU" w:eastAsia="ar-SA"/>
        </w:rPr>
      </w:pPr>
      <w:r w:rsidRPr="0062553C">
        <w:rPr>
          <w:b/>
          <w:sz w:val="20"/>
          <w:lang w:val="en-AU" w:eastAsia="ar-SA"/>
        </w:rPr>
        <w:t xml:space="preserve">Tutorial hours per week: </w:t>
      </w:r>
      <w:r w:rsidRPr="0062553C">
        <w:rPr>
          <w:b/>
          <w:sz w:val="20"/>
          <w:lang w:val="en-AU" w:eastAsia="ar-SA"/>
        </w:rPr>
        <w:tab/>
      </w:r>
      <w:r w:rsidRPr="0062553C">
        <w:rPr>
          <w:b/>
          <w:sz w:val="20"/>
          <w:lang w:val="en-AU" w:eastAsia="ar-SA"/>
        </w:rPr>
        <w:tab/>
      </w:r>
    </w:p>
    <w:p w14:paraId="63BD96BF" w14:textId="77777777" w:rsidR="00DF78C3" w:rsidRPr="0062553C" w:rsidRDefault="00DF78C3" w:rsidP="00194427">
      <w:pPr>
        <w:jc w:val="both"/>
        <w:rPr>
          <w:b/>
          <w:sz w:val="20"/>
          <w:lang w:val="en-AU" w:eastAsia="ar-SA"/>
        </w:rPr>
      </w:pPr>
      <w:r w:rsidRPr="0062553C">
        <w:rPr>
          <w:b/>
          <w:sz w:val="20"/>
          <w:lang w:val="en-AU" w:eastAsia="ar-SA"/>
        </w:rPr>
        <w:t xml:space="preserve">Laboratory hours per week: </w:t>
      </w:r>
      <w:r w:rsidRPr="0062553C">
        <w:rPr>
          <w:b/>
          <w:sz w:val="20"/>
          <w:lang w:val="en-AU" w:eastAsia="ar-SA"/>
        </w:rPr>
        <w:tab/>
      </w:r>
      <w:r w:rsidR="00194427">
        <w:rPr>
          <w:b/>
          <w:sz w:val="20"/>
          <w:lang w:val="en-AU" w:eastAsia="ar-SA"/>
        </w:rPr>
        <w:tab/>
      </w:r>
      <w:r w:rsidRPr="0062553C">
        <w:rPr>
          <w:b/>
          <w:sz w:val="20"/>
          <w:lang w:val="en-AU" w:eastAsia="ar-SA"/>
        </w:rPr>
        <w:t>1</w:t>
      </w:r>
    </w:p>
    <w:p w14:paraId="63BD96C0" w14:textId="77777777" w:rsidR="00DF78C3" w:rsidRPr="0062553C" w:rsidRDefault="00DF78C3" w:rsidP="00DF78C3">
      <w:pPr>
        <w:jc w:val="both"/>
        <w:rPr>
          <w:b/>
          <w:sz w:val="20"/>
          <w:lang w:val="en-AU" w:eastAsia="ar-SA"/>
        </w:rPr>
      </w:pPr>
    </w:p>
    <w:p w14:paraId="63BD96C1" w14:textId="77777777" w:rsidR="00194427" w:rsidRDefault="00C21800" w:rsidP="00194427">
      <w:pPr>
        <w:jc w:val="both"/>
        <w:rPr>
          <w:b/>
          <w:sz w:val="20"/>
          <w:szCs w:val="20"/>
        </w:rPr>
      </w:pPr>
      <w:r>
        <w:rPr>
          <w:b/>
          <w:sz w:val="20"/>
          <w:szCs w:val="20"/>
        </w:rPr>
        <w:t>Credits:</w:t>
      </w:r>
      <w:r>
        <w:rPr>
          <w:b/>
          <w:sz w:val="20"/>
          <w:szCs w:val="20"/>
        </w:rPr>
        <w:tab/>
      </w:r>
      <w:r w:rsidR="00194427">
        <w:rPr>
          <w:b/>
          <w:sz w:val="20"/>
          <w:szCs w:val="20"/>
          <w:lang w:val="en-GB"/>
        </w:rPr>
        <w:tab/>
      </w:r>
      <w:r w:rsidR="00194427">
        <w:rPr>
          <w:b/>
          <w:sz w:val="20"/>
          <w:szCs w:val="20"/>
          <w:lang w:val="en-GB"/>
        </w:rPr>
        <w:tab/>
      </w:r>
      <w:r w:rsidR="00194427">
        <w:rPr>
          <w:b/>
          <w:sz w:val="20"/>
          <w:szCs w:val="20"/>
          <w:lang w:val="en-GB"/>
        </w:rPr>
        <w:tab/>
      </w:r>
      <w:r w:rsidR="00194427">
        <w:rPr>
          <w:b/>
          <w:sz w:val="20"/>
          <w:szCs w:val="20"/>
          <w:lang w:val="en-GB"/>
        </w:rPr>
        <w:tab/>
        <w:t>10</w:t>
      </w:r>
    </w:p>
    <w:p w14:paraId="63BD96C2" w14:textId="77777777" w:rsidR="00DF78C3" w:rsidRPr="0062553C" w:rsidRDefault="00DF78C3" w:rsidP="00DF78C3">
      <w:pPr>
        <w:jc w:val="both"/>
        <w:rPr>
          <w:b/>
          <w:sz w:val="20"/>
          <w:lang w:val="en-AU" w:eastAsia="ar-SA"/>
        </w:rPr>
      </w:pPr>
    </w:p>
    <w:p w14:paraId="63BD96C3" w14:textId="77777777" w:rsidR="00DF78C3" w:rsidRPr="0062553C" w:rsidRDefault="00DF78C3" w:rsidP="00DF78C3">
      <w:pPr>
        <w:jc w:val="both"/>
        <w:rPr>
          <w:sz w:val="20"/>
          <w:lang w:val="en-AU" w:eastAsia="ar-SA"/>
        </w:rPr>
      </w:pPr>
      <w:r w:rsidRPr="0062553C">
        <w:rPr>
          <w:b/>
          <w:sz w:val="20"/>
          <w:lang w:val="en-AU" w:eastAsia="ar-SA"/>
        </w:rPr>
        <w:t>Learning Outcomes:</w:t>
      </w:r>
      <w:r w:rsidRPr="0062553C">
        <w:rPr>
          <w:sz w:val="20"/>
          <w:lang w:val="en-AU" w:eastAsia="ar-SA"/>
        </w:rPr>
        <w:tab/>
      </w:r>
    </w:p>
    <w:p w14:paraId="63BD96C4" w14:textId="77777777" w:rsidR="00DF78C3" w:rsidRPr="0062553C" w:rsidRDefault="00DF78C3" w:rsidP="00DF78C3">
      <w:pPr>
        <w:jc w:val="both"/>
        <w:rPr>
          <w:sz w:val="20"/>
          <w:lang w:val="en-AU" w:eastAsia="ar-SA"/>
        </w:rPr>
      </w:pPr>
      <w:r w:rsidRPr="0062553C">
        <w:rPr>
          <w:sz w:val="20"/>
          <w:lang w:val="en-AU" w:eastAsia="ar-SA"/>
        </w:rPr>
        <w:t>On completion ofthis subject, students should be able to:-</w:t>
      </w:r>
    </w:p>
    <w:p w14:paraId="63BD96C5" w14:textId="77777777" w:rsidR="00DF78C3" w:rsidRPr="0062553C" w:rsidRDefault="00DF78C3" w:rsidP="00DF78C3">
      <w:pPr>
        <w:ind w:left="426" w:hanging="426"/>
        <w:jc w:val="both"/>
        <w:rPr>
          <w:sz w:val="20"/>
          <w:lang w:val="en-AU" w:eastAsia="ar-SA"/>
        </w:rPr>
      </w:pPr>
      <w:r w:rsidRPr="0062553C">
        <w:rPr>
          <w:sz w:val="20"/>
          <w:lang w:val="en-AU" w:eastAsia="ar-SA"/>
        </w:rPr>
        <w:t>1.</w:t>
      </w:r>
      <w:r w:rsidRPr="0062553C">
        <w:rPr>
          <w:sz w:val="20"/>
          <w:lang w:val="en-AU" w:eastAsia="ar-SA"/>
        </w:rPr>
        <w:tab/>
        <w:t>Describe the torque-speed load characteristics of induction machines.</w:t>
      </w:r>
    </w:p>
    <w:p w14:paraId="63BD96C6" w14:textId="77777777" w:rsidR="00DF78C3" w:rsidRPr="0062553C" w:rsidRDefault="00DF78C3" w:rsidP="00DF78C3">
      <w:pPr>
        <w:ind w:left="426" w:hanging="426"/>
        <w:jc w:val="both"/>
        <w:rPr>
          <w:sz w:val="20"/>
          <w:lang w:val="en-AU" w:eastAsia="ar-SA"/>
        </w:rPr>
      </w:pPr>
      <w:r w:rsidRPr="0062553C">
        <w:rPr>
          <w:sz w:val="20"/>
          <w:lang w:val="en-AU" w:eastAsia="ar-SA"/>
        </w:rPr>
        <w:t>2.</w:t>
      </w:r>
      <w:r w:rsidRPr="0062553C">
        <w:rPr>
          <w:sz w:val="20"/>
          <w:lang w:val="en-AU" w:eastAsia="ar-SA"/>
        </w:rPr>
        <w:tab/>
        <w:t>Explain the industrial applications of induction machines.</w:t>
      </w:r>
    </w:p>
    <w:p w14:paraId="63BD96C7" w14:textId="77777777" w:rsidR="00DF78C3" w:rsidRPr="0062553C" w:rsidRDefault="00DF78C3" w:rsidP="00DF78C3">
      <w:pPr>
        <w:ind w:left="567" w:hanging="567"/>
        <w:jc w:val="both"/>
        <w:rPr>
          <w:sz w:val="20"/>
          <w:lang w:val="en-AU" w:eastAsia="ar-SA"/>
        </w:rPr>
      </w:pPr>
    </w:p>
    <w:p w14:paraId="63BD96C8" w14:textId="77777777" w:rsidR="00DF78C3" w:rsidRPr="0062553C" w:rsidRDefault="00DF78C3" w:rsidP="00DF78C3">
      <w:pPr>
        <w:jc w:val="both"/>
        <w:rPr>
          <w:sz w:val="20"/>
          <w:lang w:val="en-AU" w:eastAsia="ar-SA"/>
        </w:rPr>
      </w:pPr>
      <w:r w:rsidRPr="0062553C">
        <w:rPr>
          <w:b/>
          <w:sz w:val="20"/>
          <w:lang w:val="en-AU" w:eastAsia="ar-SA"/>
        </w:rPr>
        <w:t>Syllabus:</w:t>
      </w:r>
      <w:r w:rsidRPr="0062553C">
        <w:rPr>
          <w:sz w:val="20"/>
          <w:lang w:val="en-AU" w:eastAsia="ar-SA"/>
        </w:rPr>
        <w:tab/>
      </w:r>
    </w:p>
    <w:p w14:paraId="63BD96C9" w14:textId="77777777" w:rsidR="00DF78C3" w:rsidRPr="0062553C" w:rsidRDefault="00DF78C3" w:rsidP="00DF78C3">
      <w:pPr>
        <w:jc w:val="both"/>
        <w:rPr>
          <w:sz w:val="20"/>
          <w:lang w:val="en-AU" w:eastAsia="ar-SA"/>
        </w:rPr>
      </w:pPr>
      <w:r w:rsidRPr="0062553C">
        <w:rPr>
          <w:sz w:val="20"/>
          <w:lang w:val="en-AU" w:eastAsia="ar-SA"/>
        </w:rPr>
        <w:t>Review of induction machines theory. Torque -speed load characteristics of induction motor. Industrial applications and selection of drives. Starting and speed control.Induction generator.</w:t>
      </w:r>
    </w:p>
    <w:p w14:paraId="63BD96CA" w14:textId="77777777" w:rsidR="00DF78C3" w:rsidRPr="0062553C" w:rsidRDefault="00DF78C3" w:rsidP="00DF78C3">
      <w:pPr>
        <w:jc w:val="both"/>
        <w:rPr>
          <w:sz w:val="20"/>
          <w:lang w:val="en-AU" w:eastAsia="ar-SA"/>
        </w:rPr>
      </w:pPr>
    </w:p>
    <w:p w14:paraId="63BD96CB" w14:textId="77777777" w:rsidR="00DF78C3" w:rsidRPr="0062553C" w:rsidRDefault="00DF78C3" w:rsidP="00DF78C3">
      <w:pPr>
        <w:jc w:val="both"/>
        <w:rPr>
          <w:sz w:val="20"/>
          <w:lang w:val="en-AU" w:eastAsia="ar-SA"/>
        </w:rPr>
      </w:pPr>
      <w:r w:rsidRPr="0062553C">
        <w:rPr>
          <w:b/>
          <w:sz w:val="20"/>
          <w:lang w:val="en-AU" w:eastAsia="ar-SA"/>
        </w:rPr>
        <w:t>Textbook:</w:t>
      </w:r>
    </w:p>
    <w:p w14:paraId="63BD96CC" w14:textId="77777777" w:rsidR="00DF78C3" w:rsidRPr="0062553C" w:rsidRDefault="00DF78C3" w:rsidP="00DF78C3">
      <w:pPr>
        <w:jc w:val="both"/>
        <w:rPr>
          <w:sz w:val="20"/>
          <w:lang w:val="en-AU" w:eastAsia="ar-SA"/>
        </w:rPr>
      </w:pPr>
      <w:r w:rsidRPr="0062553C">
        <w:rPr>
          <w:sz w:val="20"/>
          <w:lang w:val="en-AU" w:eastAsia="ar-SA"/>
        </w:rPr>
        <w:t>Guru, B.S. &amp;Miziroglu, M.R., Electric Machinery and Transformers, 3</w:t>
      </w:r>
      <w:r w:rsidRPr="0062553C">
        <w:rPr>
          <w:sz w:val="20"/>
          <w:vertAlign w:val="superscript"/>
          <w:lang w:val="en-AU" w:eastAsia="ar-SA"/>
        </w:rPr>
        <w:t>rd</w:t>
      </w:r>
      <w:r w:rsidRPr="0062553C">
        <w:rPr>
          <w:sz w:val="20"/>
          <w:lang w:val="en-AU" w:eastAsia="ar-SA"/>
        </w:rPr>
        <w:t xml:space="preserve"> ed., Oxford University Press.</w:t>
      </w:r>
    </w:p>
    <w:p w14:paraId="63BD96CD" w14:textId="77777777" w:rsidR="00DF78C3" w:rsidRPr="0062553C" w:rsidRDefault="00DF78C3" w:rsidP="00DF78C3">
      <w:pPr>
        <w:ind w:left="1985" w:hanging="1985"/>
        <w:jc w:val="both"/>
        <w:rPr>
          <w:sz w:val="20"/>
          <w:lang w:val="en-AU" w:eastAsia="ar-SA"/>
        </w:rPr>
      </w:pPr>
    </w:p>
    <w:p w14:paraId="63BD96CE" w14:textId="77777777" w:rsidR="00DF78C3" w:rsidRPr="0062553C" w:rsidRDefault="00DF78C3" w:rsidP="00DF78C3">
      <w:pPr>
        <w:ind w:left="1985" w:hanging="1985"/>
        <w:jc w:val="both"/>
        <w:rPr>
          <w:sz w:val="20"/>
          <w:lang w:val="en-AU" w:eastAsia="ar-SA"/>
        </w:rPr>
      </w:pPr>
      <w:r w:rsidRPr="0062553C">
        <w:rPr>
          <w:b/>
          <w:sz w:val="20"/>
          <w:lang w:val="en-AU" w:eastAsia="ar-SA"/>
        </w:rPr>
        <w:t xml:space="preserve">References:  </w:t>
      </w:r>
      <w:r w:rsidRPr="0062553C">
        <w:rPr>
          <w:sz w:val="20"/>
          <w:lang w:val="en-AU" w:eastAsia="ar-SA"/>
        </w:rPr>
        <w:t>Manufacturers Manuals.</w:t>
      </w:r>
    </w:p>
    <w:p w14:paraId="63BD96CF" w14:textId="77777777" w:rsidR="00DF78C3" w:rsidRPr="0062553C" w:rsidRDefault="00DF78C3" w:rsidP="00DF78C3">
      <w:pPr>
        <w:ind w:left="1985" w:hanging="1985"/>
        <w:jc w:val="both"/>
        <w:rPr>
          <w:sz w:val="20"/>
          <w:lang w:val="en-AU" w:eastAsia="ar-SA"/>
        </w:rPr>
      </w:pPr>
    </w:p>
    <w:p w14:paraId="63BD96D0" w14:textId="77777777" w:rsidR="00DF78C3" w:rsidRPr="0062553C" w:rsidRDefault="00DF78C3" w:rsidP="00DF78C3">
      <w:pPr>
        <w:ind w:left="1985" w:hanging="1985"/>
        <w:jc w:val="both"/>
        <w:rPr>
          <w:b/>
          <w:sz w:val="20"/>
          <w:lang w:val="en-AU" w:eastAsia="ar-SA"/>
        </w:rPr>
      </w:pPr>
      <w:r w:rsidRPr="0062553C">
        <w:rPr>
          <w:b/>
          <w:sz w:val="20"/>
          <w:lang w:val="en-AU" w:eastAsia="ar-SA"/>
        </w:rPr>
        <w:t xml:space="preserve">Assessment: </w:t>
      </w:r>
      <w:r w:rsidRPr="0062553C">
        <w:rPr>
          <w:b/>
          <w:sz w:val="20"/>
          <w:lang w:val="en-AU" w:eastAsia="ar-SA"/>
        </w:rPr>
        <w:tab/>
      </w:r>
    </w:p>
    <w:p w14:paraId="63BD96D1" w14:textId="77777777" w:rsidR="00DF78C3" w:rsidRPr="0062553C" w:rsidRDefault="00DF78C3" w:rsidP="00DF78C3">
      <w:pPr>
        <w:ind w:left="1985" w:hanging="1985"/>
        <w:jc w:val="both"/>
        <w:rPr>
          <w:sz w:val="20"/>
          <w:lang w:val="en-AU" w:eastAsia="ar-SA"/>
        </w:rPr>
      </w:pPr>
      <w:r w:rsidRPr="0062553C">
        <w:rPr>
          <w:sz w:val="20"/>
          <w:lang w:val="en-AU" w:eastAsia="ar-SA"/>
        </w:rPr>
        <w:t>Continuous Assessment        - 40%</w:t>
      </w:r>
    </w:p>
    <w:p w14:paraId="63BD96D2" w14:textId="77777777" w:rsidR="00DF78C3" w:rsidRPr="0062553C" w:rsidRDefault="00DF78C3" w:rsidP="00DF78C3">
      <w:pPr>
        <w:rPr>
          <w:lang w:val="en-AU"/>
        </w:rPr>
      </w:pPr>
      <w:r w:rsidRPr="0062553C">
        <w:rPr>
          <w:sz w:val="20"/>
          <w:lang w:val="en-AU" w:eastAsia="ar-SA"/>
        </w:rPr>
        <w:t>Written Examination             - 60% (1x3 hrs)</w:t>
      </w:r>
    </w:p>
    <w:p w14:paraId="63BD96D3" w14:textId="77777777" w:rsidR="00DF78C3" w:rsidRPr="0062553C" w:rsidRDefault="00DF78C3">
      <w:pPr>
        <w:jc w:val="both"/>
        <w:rPr>
          <w:sz w:val="20"/>
          <w:lang w:val="en-AU" w:eastAsia="ar-SA"/>
        </w:rPr>
      </w:pPr>
    </w:p>
    <w:p w14:paraId="63BD96D4" w14:textId="77777777" w:rsidR="00D826AA" w:rsidRPr="00070705" w:rsidRDefault="00D826AA">
      <w:pPr>
        <w:jc w:val="both"/>
        <w:rPr>
          <w:sz w:val="20"/>
          <w:lang w:val="en-AU" w:eastAsia="ar-SA"/>
        </w:rPr>
      </w:pPr>
    </w:p>
    <w:p w14:paraId="63BD96D5" w14:textId="77777777" w:rsidR="00194427" w:rsidRPr="0026324E" w:rsidRDefault="00194427" w:rsidP="00194427">
      <w:pPr>
        <w:rPr>
          <w:b/>
          <w:sz w:val="20"/>
          <w:szCs w:val="20"/>
          <w:lang w:val="en-AU" w:eastAsia="en-US"/>
        </w:rPr>
      </w:pPr>
      <w:r w:rsidRPr="0026324E">
        <w:rPr>
          <w:b/>
          <w:sz w:val="20"/>
          <w:szCs w:val="20"/>
        </w:rPr>
        <w:t>EE441</w:t>
      </w:r>
      <w:r w:rsidRPr="0026324E">
        <w:rPr>
          <w:b/>
          <w:sz w:val="20"/>
          <w:szCs w:val="20"/>
        </w:rPr>
        <w:tab/>
        <w:t>ELECTRICAL POWER SYSTEMS II</w:t>
      </w:r>
    </w:p>
    <w:p w14:paraId="63BD96D6" w14:textId="77777777" w:rsidR="00194427" w:rsidRPr="0026324E" w:rsidRDefault="00194427" w:rsidP="00194427">
      <w:pPr>
        <w:rPr>
          <w:sz w:val="20"/>
          <w:szCs w:val="20"/>
        </w:rPr>
      </w:pPr>
    </w:p>
    <w:p w14:paraId="63BD96D7" w14:textId="77777777" w:rsidR="00194427" w:rsidRPr="0026324E" w:rsidRDefault="00194427" w:rsidP="00194427">
      <w:pPr>
        <w:jc w:val="both"/>
        <w:rPr>
          <w:b/>
          <w:sz w:val="20"/>
          <w:szCs w:val="20"/>
        </w:rPr>
      </w:pPr>
      <w:r w:rsidRPr="0026324E">
        <w:rPr>
          <w:b/>
          <w:sz w:val="20"/>
          <w:szCs w:val="20"/>
        </w:rPr>
        <w:t>Lecture Hours per week:</w:t>
      </w:r>
      <w:r w:rsidRPr="0026324E">
        <w:rPr>
          <w:b/>
          <w:sz w:val="20"/>
          <w:szCs w:val="20"/>
        </w:rPr>
        <w:tab/>
      </w:r>
      <w:r w:rsidRPr="0026324E">
        <w:rPr>
          <w:b/>
          <w:sz w:val="20"/>
          <w:szCs w:val="20"/>
        </w:rPr>
        <w:tab/>
      </w:r>
      <w:r w:rsidR="00070705" w:rsidRPr="0026324E">
        <w:rPr>
          <w:b/>
          <w:sz w:val="20"/>
          <w:szCs w:val="20"/>
        </w:rPr>
        <w:tab/>
      </w:r>
      <w:r w:rsidRPr="0026324E">
        <w:rPr>
          <w:b/>
          <w:sz w:val="20"/>
          <w:szCs w:val="20"/>
        </w:rPr>
        <w:t>3</w:t>
      </w:r>
    </w:p>
    <w:p w14:paraId="63BD96D8" w14:textId="77777777" w:rsidR="00194427" w:rsidRPr="0026324E" w:rsidRDefault="00194427" w:rsidP="00194427">
      <w:pPr>
        <w:jc w:val="both"/>
        <w:rPr>
          <w:b/>
          <w:sz w:val="20"/>
          <w:szCs w:val="20"/>
        </w:rPr>
      </w:pPr>
      <w:r w:rsidRPr="0026324E">
        <w:rPr>
          <w:b/>
          <w:sz w:val="20"/>
          <w:szCs w:val="20"/>
        </w:rPr>
        <w:t>Tutorial Hours per week:</w:t>
      </w:r>
      <w:r w:rsidRPr="0026324E">
        <w:rPr>
          <w:b/>
          <w:sz w:val="20"/>
          <w:szCs w:val="20"/>
        </w:rPr>
        <w:tab/>
      </w:r>
      <w:r w:rsidR="00070705" w:rsidRPr="0026324E">
        <w:rPr>
          <w:b/>
          <w:sz w:val="20"/>
          <w:szCs w:val="20"/>
        </w:rPr>
        <w:tab/>
      </w:r>
      <w:r w:rsidRPr="0026324E">
        <w:rPr>
          <w:b/>
          <w:sz w:val="20"/>
          <w:szCs w:val="20"/>
        </w:rPr>
        <w:t>1</w:t>
      </w:r>
    </w:p>
    <w:p w14:paraId="63BD96D9" w14:textId="77777777" w:rsidR="00194427" w:rsidRPr="0026324E" w:rsidRDefault="00194427" w:rsidP="00194427">
      <w:pPr>
        <w:jc w:val="both"/>
        <w:rPr>
          <w:b/>
          <w:sz w:val="20"/>
          <w:szCs w:val="20"/>
        </w:rPr>
      </w:pPr>
      <w:r w:rsidRPr="0026324E">
        <w:rPr>
          <w:b/>
          <w:sz w:val="20"/>
          <w:szCs w:val="20"/>
        </w:rPr>
        <w:t>Laboratory Hours per week:</w:t>
      </w:r>
      <w:r w:rsidRPr="0026324E">
        <w:rPr>
          <w:b/>
          <w:sz w:val="20"/>
          <w:szCs w:val="20"/>
        </w:rPr>
        <w:tab/>
      </w:r>
      <w:r w:rsidR="00070705" w:rsidRPr="0026324E">
        <w:rPr>
          <w:b/>
          <w:sz w:val="20"/>
          <w:szCs w:val="20"/>
        </w:rPr>
        <w:tab/>
      </w:r>
    </w:p>
    <w:p w14:paraId="63BD96DA" w14:textId="77777777" w:rsidR="00194427" w:rsidRPr="0026324E" w:rsidRDefault="00194427" w:rsidP="00194427">
      <w:pPr>
        <w:jc w:val="both"/>
        <w:rPr>
          <w:b/>
          <w:sz w:val="20"/>
          <w:szCs w:val="20"/>
        </w:rPr>
      </w:pPr>
    </w:p>
    <w:p w14:paraId="63BD96DB" w14:textId="77777777" w:rsidR="00194427" w:rsidRPr="0026324E" w:rsidRDefault="00C21800" w:rsidP="00194427">
      <w:pPr>
        <w:jc w:val="both"/>
        <w:rPr>
          <w:b/>
          <w:sz w:val="20"/>
          <w:szCs w:val="20"/>
        </w:rPr>
      </w:pPr>
      <w:r>
        <w:rPr>
          <w:b/>
          <w:sz w:val="20"/>
          <w:szCs w:val="20"/>
        </w:rPr>
        <w:t>Credits:</w:t>
      </w:r>
      <w:r>
        <w:rPr>
          <w:b/>
          <w:sz w:val="20"/>
          <w:szCs w:val="20"/>
        </w:rPr>
        <w:tab/>
      </w:r>
      <w:r w:rsidR="00194427" w:rsidRPr="0026324E">
        <w:rPr>
          <w:b/>
          <w:sz w:val="20"/>
          <w:szCs w:val="20"/>
          <w:lang w:val="en-GB"/>
        </w:rPr>
        <w:tab/>
      </w:r>
      <w:r w:rsidR="00194427" w:rsidRPr="0026324E">
        <w:rPr>
          <w:b/>
          <w:sz w:val="20"/>
          <w:szCs w:val="20"/>
          <w:lang w:val="en-GB"/>
        </w:rPr>
        <w:tab/>
      </w:r>
      <w:r w:rsidR="00194427" w:rsidRPr="0026324E">
        <w:rPr>
          <w:b/>
          <w:sz w:val="20"/>
          <w:szCs w:val="20"/>
          <w:lang w:val="en-GB"/>
        </w:rPr>
        <w:tab/>
      </w:r>
      <w:r w:rsidR="00194427" w:rsidRPr="0026324E">
        <w:rPr>
          <w:b/>
          <w:sz w:val="20"/>
          <w:szCs w:val="20"/>
          <w:lang w:val="en-GB"/>
        </w:rPr>
        <w:tab/>
        <w:t>15</w:t>
      </w:r>
    </w:p>
    <w:p w14:paraId="63BD96DC" w14:textId="77777777" w:rsidR="00194427" w:rsidRPr="0026324E" w:rsidRDefault="00194427" w:rsidP="00194427">
      <w:pPr>
        <w:rPr>
          <w:sz w:val="20"/>
          <w:szCs w:val="20"/>
        </w:rPr>
      </w:pPr>
    </w:p>
    <w:p w14:paraId="63BD96DD" w14:textId="77777777" w:rsidR="00194427" w:rsidRPr="0026324E" w:rsidRDefault="00194427" w:rsidP="00194427">
      <w:pPr>
        <w:rPr>
          <w:sz w:val="20"/>
          <w:szCs w:val="20"/>
        </w:rPr>
      </w:pPr>
      <w:r w:rsidRPr="0026324E">
        <w:rPr>
          <w:b/>
          <w:sz w:val="20"/>
          <w:szCs w:val="20"/>
        </w:rPr>
        <w:t>Prerequisite:</w:t>
      </w:r>
      <w:r w:rsidR="00070705" w:rsidRPr="0026324E">
        <w:rPr>
          <w:sz w:val="20"/>
          <w:szCs w:val="20"/>
        </w:rPr>
        <w:t xml:space="preserve"> </w:t>
      </w:r>
      <w:r w:rsidRPr="0026324E">
        <w:rPr>
          <w:sz w:val="20"/>
          <w:szCs w:val="20"/>
        </w:rPr>
        <w:t>EE352</w:t>
      </w:r>
    </w:p>
    <w:p w14:paraId="63BD96DE" w14:textId="77777777" w:rsidR="00194427" w:rsidRPr="0026324E" w:rsidRDefault="00194427" w:rsidP="00194427">
      <w:pPr>
        <w:rPr>
          <w:sz w:val="20"/>
          <w:szCs w:val="20"/>
        </w:rPr>
      </w:pPr>
    </w:p>
    <w:p w14:paraId="63BD96DF" w14:textId="77777777" w:rsidR="00194427" w:rsidRPr="0026324E" w:rsidRDefault="00194427" w:rsidP="00194427">
      <w:pPr>
        <w:rPr>
          <w:sz w:val="20"/>
          <w:szCs w:val="20"/>
        </w:rPr>
      </w:pPr>
      <w:r w:rsidRPr="0026324E">
        <w:rPr>
          <w:b/>
          <w:sz w:val="20"/>
          <w:szCs w:val="20"/>
        </w:rPr>
        <w:t>Corequisite:</w:t>
      </w:r>
      <w:r w:rsidR="00070705" w:rsidRPr="0026324E">
        <w:rPr>
          <w:sz w:val="20"/>
          <w:szCs w:val="20"/>
        </w:rPr>
        <w:t xml:space="preserve"> </w:t>
      </w:r>
      <w:r w:rsidRPr="0026324E">
        <w:rPr>
          <w:sz w:val="20"/>
          <w:szCs w:val="20"/>
        </w:rPr>
        <w:t>none</w:t>
      </w:r>
    </w:p>
    <w:p w14:paraId="63BD96E0" w14:textId="77777777" w:rsidR="00194427" w:rsidRPr="0026324E" w:rsidRDefault="00194427" w:rsidP="00194427">
      <w:pPr>
        <w:rPr>
          <w:sz w:val="20"/>
          <w:szCs w:val="20"/>
        </w:rPr>
      </w:pPr>
      <w:r w:rsidRPr="0026324E">
        <w:rPr>
          <w:sz w:val="20"/>
          <w:szCs w:val="20"/>
        </w:rPr>
        <w:tab/>
      </w:r>
    </w:p>
    <w:p w14:paraId="63BD96E1" w14:textId="77777777" w:rsidR="00194427" w:rsidRPr="0026324E" w:rsidRDefault="0026324E" w:rsidP="00194427">
      <w:pPr>
        <w:rPr>
          <w:b/>
          <w:sz w:val="20"/>
          <w:szCs w:val="20"/>
        </w:rPr>
      </w:pPr>
      <w:r w:rsidRPr="0026324E">
        <w:rPr>
          <w:b/>
          <w:sz w:val="20"/>
          <w:szCs w:val="20"/>
        </w:rPr>
        <w:lastRenderedPageBreak/>
        <w:t>Learning Outcomes:</w:t>
      </w:r>
    </w:p>
    <w:p w14:paraId="63BD96E2" w14:textId="77777777" w:rsidR="00194427" w:rsidRPr="0026324E" w:rsidRDefault="00194427" w:rsidP="001803F7">
      <w:pPr>
        <w:pStyle w:val="Listaszerbekezds"/>
        <w:numPr>
          <w:ilvl w:val="0"/>
          <w:numId w:val="75"/>
        </w:numPr>
        <w:jc w:val="both"/>
        <w:rPr>
          <w:lang w:val="en-AU"/>
        </w:rPr>
      </w:pPr>
      <w:r w:rsidRPr="0026324E">
        <w:rPr>
          <w:lang w:val="en-AU"/>
        </w:rPr>
        <w:t>Calculating with the differential equations and representative techniques of transmission lines.</w:t>
      </w:r>
    </w:p>
    <w:p w14:paraId="63BD96E3" w14:textId="77777777" w:rsidR="00194427" w:rsidRPr="0026324E" w:rsidRDefault="00194427" w:rsidP="001803F7">
      <w:pPr>
        <w:pStyle w:val="Listaszerbekezds"/>
        <w:numPr>
          <w:ilvl w:val="0"/>
          <w:numId w:val="75"/>
        </w:numPr>
        <w:jc w:val="both"/>
        <w:rPr>
          <w:lang w:val="en-AU"/>
        </w:rPr>
      </w:pPr>
      <w:r w:rsidRPr="0026324E">
        <w:rPr>
          <w:lang w:val="en-AU"/>
        </w:rPr>
        <w:t>Understanding the stability limits of the transmission lines under steady state conditions.</w:t>
      </w:r>
    </w:p>
    <w:p w14:paraId="63BD96E4" w14:textId="77777777" w:rsidR="00194427" w:rsidRPr="0026324E" w:rsidRDefault="00194427" w:rsidP="001803F7">
      <w:pPr>
        <w:pStyle w:val="Listaszerbekezds"/>
        <w:numPr>
          <w:ilvl w:val="0"/>
          <w:numId w:val="75"/>
        </w:numPr>
        <w:jc w:val="both"/>
        <w:rPr>
          <w:lang w:val="en-AU"/>
        </w:rPr>
      </w:pPr>
      <w:r w:rsidRPr="0026324E">
        <w:rPr>
          <w:lang w:val="en-AU"/>
        </w:rPr>
        <w:t>Calculate the variation of frequency with time for single-area and two-area systems for step-load increases for both controlled and uncontrolled cases.</w:t>
      </w:r>
    </w:p>
    <w:p w14:paraId="63BD96E5" w14:textId="77777777" w:rsidR="00194427" w:rsidRPr="0026324E" w:rsidRDefault="00194427" w:rsidP="001803F7">
      <w:pPr>
        <w:pStyle w:val="Listaszerbekezds"/>
        <w:numPr>
          <w:ilvl w:val="0"/>
          <w:numId w:val="75"/>
        </w:numPr>
        <w:jc w:val="both"/>
        <w:rPr>
          <w:lang w:val="en-AU"/>
        </w:rPr>
      </w:pPr>
      <w:r w:rsidRPr="0026324E">
        <w:rPr>
          <w:lang w:val="en-AU"/>
        </w:rPr>
        <w:t>Explain the methods of controlling the voltage and reactive power in a power system.</w:t>
      </w:r>
    </w:p>
    <w:p w14:paraId="63BD96E6" w14:textId="77777777" w:rsidR="00194427" w:rsidRPr="0026324E" w:rsidRDefault="00194427" w:rsidP="001803F7">
      <w:pPr>
        <w:pStyle w:val="Listaszerbekezds"/>
        <w:numPr>
          <w:ilvl w:val="0"/>
          <w:numId w:val="75"/>
        </w:numPr>
        <w:jc w:val="both"/>
        <w:rPr>
          <w:lang w:val="en-AU"/>
        </w:rPr>
      </w:pPr>
      <w:r w:rsidRPr="0026324E">
        <w:rPr>
          <w:lang w:val="en-AU"/>
        </w:rPr>
        <w:t>Calculate the fault levels in a system for different types of fault.</w:t>
      </w:r>
    </w:p>
    <w:p w14:paraId="63BD96E7" w14:textId="77777777" w:rsidR="00194427" w:rsidRPr="0026324E" w:rsidRDefault="00194427" w:rsidP="001803F7">
      <w:pPr>
        <w:pStyle w:val="Listaszerbekezds"/>
        <w:numPr>
          <w:ilvl w:val="0"/>
          <w:numId w:val="75"/>
        </w:numPr>
        <w:jc w:val="both"/>
        <w:rPr>
          <w:lang w:val="en-AU"/>
        </w:rPr>
      </w:pPr>
      <w:r w:rsidRPr="0026324E">
        <w:rPr>
          <w:lang w:val="en-AU"/>
        </w:rPr>
        <w:t>Introducing the sequential networks, calculating under unbalanced conditions.</w:t>
      </w:r>
    </w:p>
    <w:p w14:paraId="63BD96E8" w14:textId="77777777" w:rsidR="00194427" w:rsidRPr="0026324E" w:rsidRDefault="00194427" w:rsidP="001803F7">
      <w:pPr>
        <w:pStyle w:val="Listaszerbekezds"/>
        <w:numPr>
          <w:ilvl w:val="0"/>
          <w:numId w:val="75"/>
        </w:numPr>
        <w:jc w:val="both"/>
        <w:rPr>
          <w:lang w:val="en-AU"/>
        </w:rPr>
      </w:pPr>
      <w:r w:rsidRPr="0026324E">
        <w:rPr>
          <w:lang w:val="en-AU"/>
        </w:rPr>
        <w:t>Analyse transient processes in power systems, calculate switching and lightning over-voltages in simple systems.</w:t>
      </w:r>
    </w:p>
    <w:p w14:paraId="63BD96E9" w14:textId="77777777" w:rsidR="00194427" w:rsidRPr="0026324E" w:rsidRDefault="00194427" w:rsidP="00194427">
      <w:pPr>
        <w:rPr>
          <w:sz w:val="20"/>
          <w:szCs w:val="20"/>
          <w:lang w:val="en-AU"/>
        </w:rPr>
      </w:pPr>
    </w:p>
    <w:p w14:paraId="63BD96EA" w14:textId="77777777" w:rsidR="00194427" w:rsidRPr="0026324E" w:rsidRDefault="00194427" w:rsidP="00194427">
      <w:pPr>
        <w:rPr>
          <w:b/>
          <w:sz w:val="20"/>
          <w:szCs w:val="20"/>
        </w:rPr>
      </w:pPr>
      <w:r w:rsidRPr="0026324E">
        <w:rPr>
          <w:b/>
          <w:sz w:val="20"/>
          <w:szCs w:val="20"/>
        </w:rPr>
        <w:t>Syllabus:</w:t>
      </w:r>
    </w:p>
    <w:p w14:paraId="63BD96EB" w14:textId="77777777" w:rsidR="00194427" w:rsidRPr="0026324E" w:rsidRDefault="00194427" w:rsidP="00194427">
      <w:pPr>
        <w:rPr>
          <w:b/>
          <w:sz w:val="20"/>
          <w:szCs w:val="20"/>
        </w:rPr>
      </w:pPr>
      <w:r w:rsidRPr="0026324E">
        <w:rPr>
          <w:b/>
          <w:sz w:val="20"/>
          <w:szCs w:val="20"/>
        </w:rPr>
        <w:t>Steady State Operation of Transmission Lines:</w:t>
      </w:r>
    </w:p>
    <w:p w14:paraId="63BD96EC" w14:textId="77777777" w:rsidR="00194427" w:rsidRPr="0026324E" w:rsidRDefault="00194427" w:rsidP="001803F7">
      <w:pPr>
        <w:pStyle w:val="Listaszerbekezds"/>
        <w:numPr>
          <w:ilvl w:val="0"/>
          <w:numId w:val="39"/>
        </w:numPr>
        <w:rPr>
          <w:lang w:val="en-AU"/>
        </w:rPr>
      </w:pPr>
      <w:r w:rsidRPr="0026324E">
        <w:rPr>
          <w:lang w:val="en-AU"/>
        </w:rPr>
        <w:t>Medium and short line approximation</w:t>
      </w:r>
    </w:p>
    <w:p w14:paraId="63BD96ED" w14:textId="77777777" w:rsidR="00194427" w:rsidRPr="0026324E" w:rsidRDefault="00194427" w:rsidP="001803F7">
      <w:pPr>
        <w:pStyle w:val="Listaszerbekezds"/>
        <w:numPr>
          <w:ilvl w:val="0"/>
          <w:numId w:val="39"/>
        </w:numPr>
        <w:rPr>
          <w:lang w:val="en-AU"/>
        </w:rPr>
      </w:pPr>
      <w:r w:rsidRPr="0026324E">
        <w:rPr>
          <w:lang w:val="en-AU"/>
        </w:rPr>
        <w:t>Transmission line differential equations</w:t>
      </w:r>
    </w:p>
    <w:p w14:paraId="63BD96EE" w14:textId="77777777" w:rsidR="00194427" w:rsidRPr="0026324E" w:rsidRDefault="00194427" w:rsidP="001803F7">
      <w:pPr>
        <w:pStyle w:val="Listaszerbekezds"/>
        <w:numPr>
          <w:ilvl w:val="0"/>
          <w:numId w:val="39"/>
        </w:numPr>
        <w:rPr>
          <w:lang w:val="en-AU"/>
        </w:rPr>
      </w:pPr>
      <w:r w:rsidRPr="0026324E">
        <w:rPr>
          <w:lang w:val="en-AU"/>
        </w:rPr>
        <w:t>Equivalent Π-circuit, A, B, C, D parameters</w:t>
      </w:r>
    </w:p>
    <w:p w14:paraId="63BD96EF" w14:textId="77777777" w:rsidR="00194427" w:rsidRPr="0026324E" w:rsidRDefault="00194427" w:rsidP="001803F7">
      <w:pPr>
        <w:pStyle w:val="Listaszerbekezds"/>
        <w:numPr>
          <w:ilvl w:val="0"/>
          <w:numId w:val="39"/>
        </w:numPr>
        <w:rPr>
          <w:lang w:val="en-AU"/>
        </w:rPr>
      </w:pPr>
      <w:r w:rsidRPr="0026324E">
        <w:rPr>
          <w:lang w:val="en-AU"/>
        </w:rPr>
        <w:t>Lossless lines, steady state stability limit</w:t>
      </w:r>
    </w:p>
    <w:p w14:paraId="63BD96F0" w14:textId="77777777" w:rsidR="00194427" w:rsidRPr="0026324E" w:rsidRDefault="00194427" w:rsidP="001803F7">
      <w:pPr>
        <w:pStyle w:val="Listaszerbekezds"/>
        <w:numPr>
          <w:ilvl w:val="0"/>
          <w:numId w:val="39"/>
        </w:numPr>
        <w:rPr>
          <w:lang w:val="en-AU"/>
        </w:rPr>
      </w:pPr>
      <w:r w:rsidRPr="0026324E">
        <w:rPr>
          <w:lang w:val="en-AU"/>
        </w:rPr>
        <w:t>Maximum power flow</w:t>
      </w:r>
    </w:p>
    <w:p w14:paraId="63BD96F1" w14:textId="77777777" w:rsidR="00194427" w:rsidRPr="0026324E" w:rsidRDefault="00194427" w:rsidP="00194427">
      <w:pPr>
        <w:rPr>
          <w:b/>
          <w:sz w:val="20"/>
          <w:szCs w:val="20"/>
        </w:rPr>
      </w:pPr>
      <w:r w:rsidRPr="0026324E">
        <w:rPr>
          <w:b/>
          <w:sz w:val="20"/>
          <w:szCs w:val="20"/>
        </w:rPr>
        <w:t>Automatic Generation Control:</w:t>
      </w:r>
    </w:p>
    <w:p w14:paraId="63BD96F2" w14:textId="77777777" w:rsidR="00194427" w:rsidRPr="0026324E" w:rsidRDefault="00194427" w:rsidP="001803F7">
      <w:pPr>
        <w:pStyle w:val="Listaszerbekezds"/>
        <w:numPr>
          <w:ilvl w:val="0"/>
          <w:numId w:val="39"/>
        </w:numPr>
        <w:rPr>
          <w:lang w:val="en-AU"/>
        </w:rPr>
      </w:pPr>
      <w:r w:rsidRPr="0026324E">
        <w:rPr>
          <w:lang w:val="en-AU"/>
        </w:rPr>
        <w:t>Frequency control and power-frequency relation</w:t>
      </w:r>
    </w:p>
    <w:p w14:paraId="63BD96F3" w14:textId="77777777" w:rsidR="00194427" w:rsidRPr="0026324E" w:rsidRDefault="00194427" w:rsidP="001803F7">
      <w:pPr>
        <w:pStyle w:val="Listaszerbekezds"/>
        <w:numPr>
          <w:ilvl w:val="0"/>
          <w:numId w:val="39"/>
        </w:numPr>
        <w:rPr>
          <w:lang w:val="en-AU"/>
        </w:rPr>
      </w:pPr>
      <w:r w:rsidRPr="0026324E">
        <w:rPr>
          <w:lang w:val="en-AU"/>
        </w:rPr>
        <w:t>Transfer function model for control</w:t>
      </w:r>
    </w:p>
    <w:p w14:paraId="63BD96F4" w14:textId="77777777" w:rsidR="00194427" w:rsidRPr="0026324E" w:rsidRDefault="00194427" w:rsidP="001803F7">
      <w:pPr>
        <w:pStyle w:val="Listaszerbekezds"/>
        <w:numPr>
          <w:ilvl w:val="0"/>
          <w:numId w:val="39"/>
        </w:numPr>
        <w:rPr>
          <w:lang w:val="en-AU"/>
        </w:rPr>
      </w:pPr>
      <w:r w:rsidRPr="0026324E">
        <w:rPr>
          <w:lang w:val="en-AU"/>
        </w:rPr>
        <w:t>Generator characteristics and governor setting</w:t>
      </w:r>
    </w:p>
    <w:p w14:paraId="63BD96F5" w14:textId="77777777" w:rsidR="00194427" w:rsidRPr="0026324E" w:rsidRDefault="00194427" w:rsidP="001803F7">
      <w:pPr>
        <w:pStyle w:val="Listaszerbekezds"/>
        <w:numPr>
          <w:ilvl w:val="0"/>
          <w:numId w:val="39"/>
        </w:numPr>
        <w:rPr>
          <w:lang w:val="en-AU"/>
        </w:rPr>
      </w:pPr>
      <w:r w:rsidRPr="0026324E">
        <w:rPr>
          <w:lang w:val="en-AU"/>
        </w:rPr>
        <w:t>Effect of tie-line power on interconnected systems</w:t>
      </w:r>
    </w:p>
    <w:p w14:paraId="63BD96F6" w14:textId="77777777" w:rsidR="00194427" w:rsidRPr="0026324E" w:rsidRDefault="00194427" w:rsidP="00194427">
      <w:pPr>
        <w:rPr>
          <w:b/>
          <w:sz w:val="20"/>
          <w:szCs w:val="20"/>
        </w:rPr>
      </w:pPr>
      <w:r w:rsidRPr="0026324E">
        <w:rPr>
          <w:b/>
          <w:sz w:val="20"/>
          <w:szCs w:val="20"/>
        </w:rPr>
        <w:t>Control of Voltage and Reactive Power:</w:t>
      </w:r>
    </w:p>
    <w:p w14:paraId="63BD96F7" w14:textId="77777777" w:rsidR="00194427" w:rsidRPr="0026324E" w:rsidRDefault="00194427" w:rsidP="001803F7">
      <w:pPr>
        <w:pStyle w:val="Listaszerbekezds"/>
        <w:numPr>
          <w:ilvl w:val="0"/>
          <w:numId w:val="39"/>
        </w:numPr>
        <w:rPr>
          <w:lang w:val="en-AU"/>
        </w:rPr>
      </w:pPr>
      <w:r w:rsidRPr="0026324E">
        <w:rPr>
          <w:lang w:val="en-AU"/>
        </w:rPr>
        <w:t>Injection of reactive power and synchronous condensers</w:t>
      </w:r>
    </w:p>
    <w:p w14:paraId="63BD96F8" w14:textId="77777777" w:rsidR="00194427" w:rsidRPr="0026324E" w:rsidRDefault="00194427" w:rsidP="001803F7">
      <w:pPr>
        <w:pStyle w:val="Listaszerbekezds"/>
        <w:numPr>
          <w:ilvl w:val="0"/>
          <w:numId w:val="39"/>
        </w:numPr>
        <w:rPr>
          <w:lang w:val="en-AU"/>
        </w:rPr>
      </w:pPr>
      <w:r w:rsidRPr="0026324E">
        <w:rPr>
          <w:lang w:val="en-AU"/>
        </w:rPr>
        <w:t>Tap changing transformers</w:t>
      </w:r>
    </w:p>
    <w:p w14:paraId="63BD96F9" w14:textId="77777777" w:rsidR="00194427" w:rsidRPr="0026324E" w:rsidRDefault="00194427" w:rsidP="001803F7">
      <w:pPr>
        <w:pStyle w:val="Listaszerbekezds"/>
        <w:numPr>
          <w:ilvl w:val="0"/>
          <w:numId w:val="39"/>
        </w:numPr>
        <w:rPr>
          <w:lang w:val="en-AU"/>
        </w:rPr>
      </w:pPr>
      <w:r w:rsidRPr="0026324E">
        <w:rPr>
          <w:lang w:val="en-AU"/>
        </w:rPr>
        <w:t>Induction regulators and AVR</w:t>
      </w:r>
    </w:p>
    <w:p w14:paraId="63BD96FA" w14:textId="77777777" w:rsidR="00194427" w:rsidRPr="0026324E" w:rsidRDefault="00194427" w:rsidP="001803F7">
      <w:pPr>
        <w:pStyle w:val="Listaszerbekezds"/>
        <w:numPr>
          <w:ilvl w:val="0"/>
          <w:numId w:val="39"/>
        </w:numPr>
        <w:rPr>
          <w:lang w:val="en-AU"/>
        </w:rPr>
      </w:pPr>
      <w:r w:rsidRPr="0026324E">
        <w:rPr>
          <w:lang w:val="en-AU"/>
        </w:rPr>
        <w:t>Economics of reactive power generation</w:t>
      </w:r>
    </w:p>
    <w:p w14:paraId="63BD96FB" w14:textId="77777777" w:rsidR="00194427" w:rsidRPr="0026324E" w:rsidRDefault="00194427" w:rsidP="001803F7">
      <w:pPr>
        <w:pStyle w:val="Listaszerbekezds"/>
        <w:numPr>
          <w:ilvl w:val="0"/>
          <w:numId w:val="39"/>
        </w:numPr>
        <w:rPr>
          <w:lang w:val="en-AU"/>
        </w:rPr>
      </w:pPr>
      <w:r w:rsidRPr="0026324E">
        <w:rPr>
          <w:lang w:val="en-AU"/>
        </w:rPr>
        <w:t>Reactive power compensation</w:t>
      </w:r>
    </w:p>
    <w:p w14:paraId="63BD96FC" w14:textId="77777777" w:rsidR="00194427" w:rsidRPr="0026324E" w:rsidRDefault="00194427" w:rsidP="00194427">
      <w:pPr>
        <w:rPr>
          <w:b/>
          <w:sz w:val="20"/>
          <w:szCs w:val="20"/>
        </w:rPr>
      </w:pPr>
      <w:r w:rsidRPr="0026324E">
        <w:rPr>
          <w:b/>
          <w:sz w:val="20"/>
          <w:szCs w:val="20"/>
        </w:rPr>
        <w:t>Short-Circuit Calculations:</w:t>
      </w:r>
    </w:p>
    <w:p w14:paraId="63BD96FD" w14:textId="77777777" w:rsidR="00194427" w:rsidRPr="0026324E" w:rsidRDefault="00194427" w:rsidP="001803F7">
      <w:pPr>
        <w:pStyle w:val="Listaszerbekezds"/>
        <w:numPr>
          <w:ilvl w:val="0"/>
          <w:numId w:val="39"/>
        </w:numPr>
        <w:rPr>
          <w:lang w:val="en-AU"/>
        </w:rPr>
      </w:pPr>
      <w:r w:rsidRPr="0026324E">
        <w:rPr>
          <w:lang w:val="en-AU"/>
        </w:rPr>
        <w:t>Three-phase symmetrical fault,</w:t>
      </w:r>
    </w:p>
    <w:p w14:paraId="63BD96FE" w14:textId="77777777" w:rsidR="00194427" w:rsidRPr="0026324E" w:rsidRDefault="00194427" w:rsidP="001803F7">
      <w:pPr>
        <w:pStyle w:val="Listaszerbekezds"/>
        <w:numPr>
          <w:ilvl w:val="0"/>
          <w:numId w:val="39"/>
        </w:numPr>
        <w:rPr>
          <w:lang w:val="en-AU"/>
        </w:rPr>
      </w:pPr>
      <w:r w:rsidRPr="0026324E">
        <w:rPr>
          <w:lang w:val="en-AU"/>
        </w:rPr>
        <w:t>Symmetrical components</w:t>
      </w:r>
    </w:p>
    <w:p w14:paraId="63BD96FF" w14:textId="77777777" w:rsidR="00194427" w:rsidRPr="0026324E" w:rsidRDefault="00194427" w:rsidP="001803F7">
      <w:pPr>
        <w:pStyle w:val="Listaszerbekezds"/>
        <w:numPr>
          <w:ilvl w:val="0"/>
          <w:numId w:val="39"/>
        </w:numPr>
        <w:rPr>
          <w:lang w:val="en-AU"/>
        </w:rPr>
      </w:pPr>
      <w:r w:rsidRPr="0026324E">
        <w:rPr>
          <w:lang w:val="en-AU"/>
        </w:rPr>
        <w:t>Unsymmetrical faults</w:t>
      </w:r>
    </w:p>
    <w:p w14:paraId="63BD9700" w14:textId="77777777" w:rsidR="00194427" w:rsidRPr="0026324E" w:rsidRDefault="00194427" w:rsidP="001803F7">
      <w:pPr>
        <w:pStyle w:val="Listaszerbekezds"/>
        <w:numPr>
          <w:ilvl w:val="0"/>
          <w:numId w:val="39"/>
        </w:numPr>
        <w:rPr>
          <w:lang w:val="en-AU"/>
        </w:rPr>
      </w:pPr>
      <w:r w:rsidRPr="0026324E">
        <w:rPr>
          <w:lang w:val="en-AU"/>
        </w:rPr>
        <w:t>Sequence reactances</w:t>
      </w:r>
    </w:p>
    <w:p w14:paraId="63BD9701" w14:textId="77777777" w:rsidR="00194427" w:rsidRPr="0026324E" w:rsidRDefault="00194427" w:rsidP="001803F7">
      <w:pPr>
        <w:pStyle w:val="Listaszerbekezds"/>
        <w:numPr>
          <w:ilvl w:val="0"/>
          <w:numId w:val="39"/>
        </w:numPr>
        <w:rPr>
          <w:lang w:val="en-AU"/>
        </w:rPr>
      </w:pPr>
      <w:r w:rsidRPr="0026324E">
        <w:rPr>
          <w:lang w:val="en-AU"/>
        </w:rPr>
        <w:t>Current limiting reactors</w:t>
      </w:r>
    </w:p>
    <w:p w14:paraId="63BD9702" w14:textId="77777777" w:rsidR="00194427" w:rsidRPr="0026324E" w:rsidRDefault="00194427" w:rsidP="001803F7">
      <w:pPr>
        <w:pStyle w:val="Listaszerbekezds"/>
        <w:numPr>
          <w:ilvl w:val="0"/>
          <w:numId w:val="39"/>
        </w:numPr>
        <w:rPr>
          <w:lang w:val="en-AU"/>
        </w:rPr>
      </w:pPr>
      <w:r w:rsidRPr="0026324E">
        <w:rPr>
          <w:lang w:val="en-AU"/>
        </w:rPr>
        <w:t>Fault level in typical systems</w:t>
      </w:r>
    </w:p>
    <w:p w14:paraId="63BD9703" w14:textId="77777777" w:rsidR="00194427" w:rsidRPr="0026324E" w:rsidRDefault="00194427" w:rsidP="001803F7">
      <w:pPr>
        <w:pStyle w:val="Listaszerbekezds"/>
        <w:numPr>
          <w:ilvl w:val="0"/>
          <w:numId w:val="39"/>
        </w:numPr>
        <w:rPr>
          <w:lang w:val="en-AU"/>
        </w:rPr>
      </w:pPr>
      <w:r w:rsidRPr="0026324E">
        <w:rPr>
          <w:lang w:val="en-AU"/>
        </w:rPr>
        <w:t>Neutral ground</w:t>
      </w:r>
    </w:p>
    <w:p w14:paraId="63BD9704" w14:textId="77777777" w:rsidR="00194427" w:rsidRPr="0026324E" w:rsidRDefault="00194427" w:rsidP="00194427">
      <w:pPr>
        <w:rPr>
          <w:b/>
          <w:sz w:val="20"/>
          <w:szCs w:val="20"/>
        </w:rPr>
      </w:pPr>
      <w:r w:rsidRPr="0026324E">
        <w:rPr>
          <w:b/>
          <w:sz w:val="20"/>
          <w:szCs w:val="20"/>
        </w:rPr>
        <w:lastRenderedPageBreak/>
        <w:t>Power System Transients:</w:t>
      </w:r>
    </w:p>
    <w:p w14:paraId="63BD9705" w14:textId="77777777" w:rsidR="00194427" w:rsidRPr="0026324E" w:rsidRDefault="00194427" w:rsidP="001803F7">
      <w:pPr>
        <w:pStyle w:val="Listaszerbekezds"/>
        <w:numPr>
          <w:ilvl w:val="0"/>
          <w:numId w:val="39"/>
        </w:numPr>
        <w:rPr>
          <w:lang w:val="en-AU"/>
        </w:rPr>
      </w:pPr>
      <w:r w:rsidRPr="0026324E">
        <w:rPr>
          <w:lang w:val="en-AU"/>
        </w:rPr>
        <w:t>Generation of overvoltages</w:t>
      </w:r>
    </w:p>
    <w:p w14:paraId="63BD9706" w14:textId="77777777" w:rsidR="00194427" w:rsidRPr="0026324E" w:rsidRDefault="00194427" w:rsidP="001803F7">
      <w:pPr>
        <w:pStyle w:val="Listaszerbekezds"/>
        <w:numPr>
          <w:ilvl w:val="0"/>
          <w:numId w:val="39"/>
        </w:numPr>
        <w:rPr>
          <w:lang w:val="en-AU"/>
        </w:rPr>
      </w:pPr>
      <w:r w:rsidRPr="0026324E">
        <w:rPr>
          <w:lang w:val="en-AU"/>
        </w:rPr>
        <w:t>Propagation of surges</w:t>
      </w:r>
    </w:p>
    <w:p w14:paraId="63BD9707" w14:textId="77777777" w:rsidR="00194427" w:rsidRPr="0026324E" w:rsidRDefault="00194427" w:rsidP="001803F7">
      <w:pPr>
        <w:pStyle w:val="Listaszerbekezds"/>
        <w:numPr>
          <w:ilvl w:val="0"/>
          <w:numId w:val="39"/>
        </w:numPr>
        <w:rPr>
          <w:lang w:val="en-AU"/>
        </w:rPr>
      </w:pPr>
      <w:r w:rsidRPr="0026324E">
        <w:rPr>
          <w:lang w:val="en-AU"/>
        </w:rPr>
        <w:t>Transmission and reflection at discontinuities</w:t>
      </w:r>
    </w:p>
    <w:p w14:paraId="63BD9708" w14:textId="77777777" w:rsidR="00194427" w:rsidRPr="0026324E" w:rsidRDefault="00194427" w:rsidP="001803F7">
      <w:pPr>
        <w:pStyle w:val="Listaszerbekezds"/>
        <w:numPr>
          <w:ilvl w:val="0"/>
          <w:numId w:val="39"/>
        </w:numPr>
        <w:rPr>
          <w:lang w:val="en-AU"/>
        </w:rPr>
      </w:pPr>
      <w:r w:rsidRPr="0026324E">
        <w:rPr>
          <w:lang w:val="en-AU"/>
        </w:rPr>
        <w:t xml:space="preserve">Switching transient calculation </w:t>
      </w:r>
    </w:p>
    <w:p w14:paraId="63BD9709" w14:textId="77777777" w:rsidR="00194427" w:rsidRPr="0026324E" w:rsidRDefault="00194427" w:rsidP="001803F7">
      <w:pPr>
        <w:pStyle w:val="Listaszerbekezds"/>
        <w:numPr>
          <w:ilvl w:val="0"/>
          <w:numId w:val="39"/>
        </w:numPr>
        <w:rPr>
          <w:lang w:val="en-AU"/>
        </w:rPr>
      </w:pPr>
      <w:r w:rsidRPr="0026324E">
        <w:rPr>
          <w:lang w:val="en-AU"/>
        </w:rPr>
        <w:t>Current chopping</w:t>
      </w:r>
    </w:p>
    <w:p w14:paraId="63BD970A" w14:textId="77777777" w:rsidR="00194427" w:rsidRPr="0026324E" w:rsidRDefault="00194427" w:rsidP="00194427">
      <w:pPr>
        <w:rPr>
          <w:sz w:val="20"/>
          <w:szCs w:val="20"/>
          <w:lang w:val="en-AU"/>
        </w:rPr>
      </w:pPr>
    </w:p>
    <w:p w14:paraId="63BD970B" w14:textId="77777777" w:rsidR="00194427" w:rsidRPr="0026324E" w:rsidRDefault="00194427" w:rsidP="00194427">
      <w:pPr>
        <w:rPr>
          <w:b/>
          <w:sz w:val="20"/>
          <w:szCs w:val="20"/>
        </w:rPr>
      </w:pPr>
      <w:r w:rsidRPr="0026324E">
        <w:rPr>
          <w:b/>
          <w:sz w:val="20"/>
          <w:szCs w:val="20"/>
        </w:rPr>
        <w:t>Text Book:</w:t>
      </w:r>
    </w:p>
    <w:p w14:paraId="63BD970C" w14:textId="77777777" w:rsidR="00194427" w:rsidRPr="0026324E" w:rsidRDefault="00194427" w:rsidP="001803F7">
      <w:pPr>
        <w:pStyle w:val="Listaszerbekezds"/>
        <w:numPr>
          <w:ilvl w:val="0"/>
          <w:numId w:val="76"/>
        </w:numPr>
        <w:jc w:val="both"/>
      </w:pPr>
      <w:r w:rsidRPr="0026324E">
        <w:t xml:space="preserve">Glover J.D, Sarma M.S. and Overbye T.J, </w:t>
      </w:r>
      <w:r w:rsidRPr="0026324E">
        <w:rPr>
          <w:i/>
        </w:rPr>
        <w:t>Power System Analysis and Design,</w:t>
      </w:r>
      <w:r w:rsidRPr="0026324E">
        <w:t xml:space="preserve"> Cengage Learning, 5th Edition, 2012.</w:t>
      </w:r>
    </w:p>
    <w:p w14:paraId="63BD970D" w14:textId="77777777" w:rsidR="00194427" w:rsidRPr="0026324E" w:rsidRDefault="00194427" w:rsidP="001803F7">
      <w:pPr>
        <w:pStyle w:val="Listaszerbekezds"/>
        <w:numPr>
          <w:ilvl w:val="0"/>
          <w:numId w:val="76"/>
        </w:numPr>
        <w:jc w:val="both"/>
      </w:pPr>
      <w:r w:rsidRPr="0026324E">
        <w:t xml:space="preserve">Weedy B.M. and Cory B.J., </w:t>
      </w:r>
      <w:r w:rsidRPr="0026324E">
        <w:rPr>
          <w:i/>
        </w:rPr>
        <w:t>Electric Power Systems,</w:t>
      </w:r>
      <w:r w:rsidRPr="0026324E">
        <w:t xml:space="preserve"> John Wiley, 4</w:t>
      </w:r>
      <w:r w:rsidRPr="0026324E">
        <w:rPr>
          <w:vertAlign w:val="superscript"/>
        </w:rPr>
        <w:t>th</w:t>
      </w:r>
      <w:r w:rsidRPr="0026324E">
        <w:t xml:space="preserve"> Edition, 2012.</w:t>
      </w:r>
    </w:p>
    <w:p w14:paraId="63BD970E" w14:textId="77777777" w:rsidR="00194427" w:rsidRPr="0026324E" w:rsidRDefault="00194427" w:rsidP="001803F7">
      <w:pPr>
        <w:pStyle w:val="Listaszerbekezds"/>
        <w:numPr>
          <w:ilvl w:val="0"/>
          <w:numId w:val="76"/>
        </w:numPr>
        <w:jc w:val="both"/>
      </w:pPr>
      <w:r w:rsidRPr="0026324E">
        <w:t xml:space="preserve">Elgerd O.I, </w:t>
      </w:r>
      <w:r w:rsidRPr="0026324E">
        <w:rPr>
          <w:i/>
        </w:rPr>
        <w:t xml:space="preserve">Electric Energy Systems Theory – An Introduction, </w:t>
      </w:r>
      <w:r w:rsidRPr="0026324E">
        <w:t>McGraw Hill, 2nd Edition, 2014</w:t>
      </w:r>
    </w:p>
    <w:p w14:paraId="63BD970F" w14:textId="77777777" w:rsidR="00194427" w:rsidRPr="0026324E" w:rsidRDefault="00194427" w:rsidP="00194427">
      <w:pPr>
        <w:rPr>
          <w:sz w:val="20"/>
          <w:szCs w:val="20"/>
        </w:rPr>
      </w:pPr>
    </w:p>
    <w:p w14:paraId="63BD9710" w14:textId="77777777" w:rsidR="00194427" w:rsidRPr="0026324E" w:rsidRDefault="00194427" w:rsidP="00194427">
      <w:pPr>
        <w:rPr>
          <w:b/>
          <w:sz w:val="20"/>
          <w:szCs w:val="20"/>
        </w:rPr>
      </w:pPr>
      <w:r w:rsidRPr="0026324E">
        <w:rPr>
          <w:b/>
          <w:sz w:val="20"/>
          <w:szCs w:val="20"/>
        </w:rPr>
        <w:t>Assessment:</w:t>
      </w:r>
    </w:p>
    <w:p w14:paraId="63BD9711" w14:textId="77777777" w:rsidR="00194427" w:rsidRPr="0026324E" w:rsidRDefault="00194427" w:rsidP="00194427">
      <w:pPr>
        <w:rPr>
          <w:sz w:val="20"/>
          <w:szCs w:val="20"/>
        </w:rPr>
      </w:pPr>
      <w:r w:rsidRPr="0026324E">
        <w:rPr>
          <w:sz w:val="20"/>
          <w:szCs w:val="20"/>
        </w:rPr>
        <w:t>Continuous Assessment</w:t>
      </w:r>
      <w:r w:rsidR="00844B4F">
        <w:rPr>
          <w:sz w:val="20"/>
          <w:szCs w:val="20"/>
        </w:rPr>
        <w:t xml:space="preserve"> </w:t>
      </w:r>
      <w:r w:rsidRPr="0026324E">
        <w:rPr>
          <w:sz w:val="20"/>
          <w:szCs w:val="20"/>
        </w:rPr>
        <w:t>- 40%</w:t>
      </w:r>
    </w:p>
    <w:p w14:paraId="63BD9712" w14:textId="77777777" w:rsidR="00D826AA" w:rsidRPr="0026324E" w:rsidRDefault="00194427" w:rsidP="00194427">
      <w:pPr>
        <w:spacing w:line="240" w:lineRule="exact"/>
        <w:jc w:val="both"/>
        <w:rPr>
          <w:sz w:val="20"/>
          <w:szCs w:val="20"/>
        </w:rPr>
      </w:pPr>
      <w:r w:rsidRPr="0026324E">
        <w:rPr>
          <w:sz w:val="20"/>
          <w:szCs w:val="20"/>
        </w:rPr>
        <w:t>Final Examination</w:t>
      </w:r>
      <w:r w:rsidR="00844B4F">
        <w:rPr>
          <w:sz w:val="20"/>
          <w:szCs w:val="20"/>
        </w:rPr>
        <w:t xml:space="preserve"> </w:t>
      </w:r>
      <w:r w:rsidRPr="0026324E">
        <w:rPr>
          <w:sz w:val="20"/>
          <w:szCs w:val="20"/>
        </w:rPr>
        <w:t>- 60%(1x3 hours)</w:t>
      </w:r>
    </w:p>
    <w:p w14:paraId="63BD9713" w14:textId="77777777" w:rsidR="00070705" w:rsidRPr="0026324E" w:rsidRDefault="00070705" w:rsidP="00194427">
      <w:pPr>
        <w:spacing w:line="240" w:lineRule="exact"/>
        <w:jc w:val="both"/>
        <w:rPr>
          <w:sz w:val="20"/>
          <w:szCs w:val="20"/>
        </w:rPr>
      </w:pPr>
    </w:p>
    <w:p w14:paraId="63BD9714" w14:textId="77777777" w:rsidR="00070705" w:rsidRPr="0026324E" w:rsidRDefault="00070705" w:rsidP="00194427">
      <w:pPr>
        <w:spacing w:line="240" w:lineRule="exact"/>
        <w:jc w:val="both"/>
        <w:rPr>
          <w:sz w:val="20"/>
          <w:szCs w:val="20"/>
        </w:rPr>
      </w:pPr>
    </w:p>
    <w:p w14:paraId="63BD9715" w14:textId="77777777" w:rsidR="00070705" w:rsidRPr="0026324E" w:rsidRDefault="00070705" w:rsidP="00070705">
      <w:pPr>
        <w:rPr>
          <w:b/>
          <w:sz w:val="20"/>
          <w:szCs w:val="20"/>
          <w:lang w:val="en-AU" w:eastAsia="en-US"/>
        </w:rPr>
      </w:pPr>
      <w:r w:rsidRPr="0026324E">
        <w:rPr>
          <w:b/>
          <w:sz w:val="20"/>
          <w:szCs w:val="20"/>
        </w:rPr>
        <w:t>EE442</w:t>
      </w:r>
      <w:r w:rsidRPr="0026324E">
        <w:rPr>
          <w:b/>
          <w:sz w:val="20"/>
          <w:szCs w:val="20"/>
        </w:rPr>
        <w:tab/>
        <w:t>ELECTRICAL POWER SYSTEMS III</w:t>
      </w:r>
    </w:p>
    <w:p w14:paraId="63BD9716" w14:textId="77777777" w:rsidR="00070705" w:rsidRPr="0026324E" w:rsidRDefault="00070705" w:rsidP="00070705">
      <w:pPr>
        <w:rPr>
          <w:sz w:val="20"/>
          <w:szCs w:val="20"/>
        </w:rPr>
      </w:pPr>
    </w:p>
    <w:p w14:paraId="63BD9717" w14:textId="77777777" w:rsidR="00070705" w:rsidRPr="0026324E" w:rsidRDefault="00070705" w:rsidP="00070705">
      <w:pPr>
        <w:jc w:val="both"/>
        <w:rPr>
          <w:b/>
          <w:sz w:val="20"/>
          <w:szCs w:val="20"/>
        </w:rPr>
      </w:pPr>
      <w:r w:rsidRPr="0026324E">
        <w:rPr>
          <w:b/>
          <w:sz w:val="20"/>
          <w:szCs w:val="20"/>
        </w:rPr>
        <w:t>Lecture Hours per week:</w:t>
      </w:r>
      <w:r w:rsidRPr="0026324E">
        <w:rPr>
          <w:b/>
          <w:sz w:val="20"/>
          <w:szCs w:val="20"/>
        </w:rPr>
        <w:tab/>
      </w:r>
      <w:r w:rsidRPr="0026324E">
        <w:rPr>
          <w:b/>
          <w:sz w:val="20"/>
          <w:szCs w:val="20"/>
        </w:rPr>
        <w:tab/>
      </w:r>
      <w:r w:rsidRPr="0026324E">
        <w:rPr>
          <w:b/>
          <w:sz w:val="20"/>
          <w:szCs w:val="20"/>
        </w:rPr>
        <w:tab/>
        <w:t>4</w:t>
      </w:r>
    </w:p>
    <w:p w14:paraId="63BD9718" w14:textId="77777777" w:rsidR="00070705" w:rsidRPr="0026324E" w:rsidRDefault="00070705" w:rsidP="00070705">
      <w:pPr>
        <w:jc w:val="both"/>
        <w:rPr>
          <w:b/>
          <w:sz w:val="20"/>
          <w:szCs w:val="20"/>
        </w:rPr>
      </w:pPr>
      <w:r w:rsidRPr="0026324E">
        <w:rPr>
          <w:b/>
          <w:sz w:val="20"/>
          <w:szCs w:val="20"/>
        </w:rPr>
        <w:t>Tutorial Hours per week:</w:t>
      </w:r>
      <w:r w:rsidRPr="0026324E">
        <w:rPr>
          <w:b/>
          <w:sz w:val="20"/>
          <w:szCs w:val="20"/>
        </w:rPr>
        <w:tab/>
      </w:r>
      <w:r w:rsidRPr="0026324E">
        <w:rPr>
          <w:b/>
          <w:sz w:val="20"/>
          <w:szCs w:val="20"/>
        </w:rPr>
        <w:tab/>
      </w:r>
    </w:p>
    <w:p w14:paraId="63BD9719" w14:textId="77777777" w:rsidR="00070705" w:rsidRPr="0026324E" w:rsidRDefault="00070705" w:rsidP="00070705">
      <w:pPr>
        <w:jc w:val="both"/>
        <w:rPr>
          <w:b/>
          <w:sz w:val="20"/>
          <w:szCs w:val="20"/>
        </w:rPr>
      </w:pPr>
      <w:r w:rsidRPr="0026324E">
        <w:rPr>
          <w:b/>
          <w:sz w:val="20"/>
          <w:szCs w:val="20"/>
        </w:rPr>
        <w:t>Laboratory Hours per week:</w:t>
      </w:r>
      <w:r w:rsidRPr="0026324E">
        <w:rPr>
          <w:b/>
          <w:sz w:val="20"/>
          <w:szCs w:val="20"/>
        </w:rPr>
        <w:tab/>
      </w:r>
      <w:r w:rsidRPr="0026324E">
        <w:rPr>
          <w:b/>
          <w:sz w:val="20"/>
          <w:szCs w:val="20"/>
        </w:rPr>
        <w:tab/>
      </w:r>
    </w:p>
    <w:p w14:paraId="63BD971A" w14:textId="77777777" w:rsidR="00070705" w:rsidRPr="0026324E" w:rsidRDefault="00070705" w:rsidP="00070705">
      <w:pPr>
        <w:jc w:val="both"/>
        <w:rPr>
          <w:b/>
          <w:sz w:val="20"/>
          <w:szCs w:val="20"/>
        </w:rPr>
      </w:pPr>
    </w:p>
    <w:p w14:paraId="63BD971B" w14:textId="77777777" w:rsidR="00070705" w:rsidRPr="0026324E" w:rsidRDefault="00C21800" w:rsidP="00070705">
      <w:pPr>
        <w:jc w:val="both"/>
        <w:rPr>
          <w:b/>
          <w:sz w:val="20"/>
          <w:szCs w:val="20"/>
        </w:rPr>
      </w:pPr>
      <w:r>
        <w:rPr>
          <w:b/>
          <w:sz w:val="20"/>
          <w:szCs w:val="20"/>
        </w:rPr>
        <w:t>Credits:</w:t>
      </w:r>
      <w:r>
        <w:rPr>
          <w:b/>
          <w:sz w:val="20"/>
          <w:szCs w:val="20"/>
        </w:rPr>
        <w:tab/>
      </w:r>
      <w:r w:rsidR="00070705" w:rsidRPr="0026324E">
        <w:rPr>
          <w:b/>
          <w:sz w:val="20"/>
          <w:szCs w:val="20"/>
          <w:lang w:val="en-GB"/>
        </w:rPr>
        <w:tab/>
      </w:r>
      <w:r w:rsidR="00070705" w:rsidRPr="0026324E">
        <w:rPr>
          <w:b/>
          <w:sz w:val="20"/>
          <w:szCs w:val="20"/>
          <w:lang w:val="en-GB"/>
        </w:rPr>
        <w:tab/>
      </w:r>
      <w:r w:rsidR="00070705" w:rsidRPr="0026324E">
        <w:rPr>
          <w:b/>
          <w:sz w:val="20"/>
          <w:szCs w:val="20"/>
          <w:lang w:val="en-GB"/>
        </w:rPr>
        <w:tab/>
      </w:r>
      <w:r w:rsidR="00070705" w:rsidRPr="0026324E">
        <w:rPr>
          <w:b/>
          <w:sz w:val="20"/>
          <w:szCs w:val="20"/>
          <w:lang w:val="en-GB"/>
        </w:rPr>
        <w:tab/>
        <w:t>18</w:t>
      </w:r>
    </w:p>
    <w:p w14:paraId="63BD971C" w14:textId="77777777" w:rsidR="00070705" w:rsidRPr="0026324E" w:rsidRDefault="00070705" w:rsidP="00070705">
      <w:pPr>
        <w:rPr>
          <w:sz w:val="20"/>
          <w:szCs w:val="20"/>
        </w:rPr>
      </w:pPr>
    </w:p>
    <w:p w14:paraId="63BD971D" w14:textId="77777777" w:rsidR="00070705" w:rsidRPr="0026324E" w:rsidRDefault="00070705" w:rsidP="00070705">
      <w:pPr>
        <w:rPr>
          <w:sz w:val="20"/>
          <w:szCs w:val="20"/>
        </w:rPr>
      </w:pPr>
      <w:r w:rsidRPr="0026324E">
        <w:rPr>
          <w:b/>
          <w:sz w:val="20"/>
          <w:szCs w:val="20"/>
        </w:rPr>
        <w:t>Prerequisite:</w:t>
      </w:r>
      <w:r w:rsidRPr="0026324E">
        <w:rPr>
          <w:sz w:val="20"/>
          <w:szCs w:val="20"/>
        </w:rPr>
        <w:t xml:space="preserve"> EE441</w:t>
      </w:r>
    </w:p>
    <w:p w14:paraId="63BD971E" w14:textId="77777777" w:rsidR="00070705" w:rsidRPr="0026324E" w:rsidRDefault="00070705" w:rsidP="00070705">
      <w:pPr>
        <w:rPr>
          <w:sz w:val="20"/>
          <w:szCs w:val="20"/>
        </w:rPr>
      </w:pPr>
    </w:p>
    <w:p w14:paraId="63BD971F" w14:textId="77777777" w:rsidR="00070705" w:rsidRPr="0026324E" w:rsidRDefault="00070705" w:rsidP="00070705">
      <w:pPr>
        <w:rPr>
          <w:sz w:val="20"/>
          <w:szCs w:val="20"/>
        </w:rPr>
      </w:pPr>
      <w:r w:rsidRPr="0026324E">
        <w:rPr>
          <w:b/>
          <w:sz w:val="20"/>
          <w:szCs w:val="20"/>
        </w:rPr>
        <w:t>Corequisite:</w:t>
      </w:r>
      <w:r w:rsidRPr="0026324E">
        <w:rPr>
          <w:sz w:val="20"/>
          <w:szCs w:val="20"/>
        </w:rPr>
        <w:t xml:space="preserve"> none</w:t>
      </w:r>
    </w:p>
    <w:p w14:paraId="63BD9720" w14:textId="77777777" w:rsidR="00070705" w:rsidRPr="0026324E" w:rsidRDefault="00070705" w:rsidP="00070705">
      <w:pPr>
        <w:rPr>
          <w:sz w:val="20"/>
          <w:szCs w:val="20"/>
        </w:rPr>
      </w:pPr>
      <w:r w:rsidRPr="0026324E">
        <w:rPr>
          <w:sz w:val="20"/>
          <w:szCs w:val="20"/>
        </w:rPr>
        <w:tab/>
      </w:r>
    </w:p>
    <w:p w14:paraId="63BD9721" w14:textId="77777777" w:rsidR="00070705" w:rsidRPr="0026324E" w:rsidRDefault="0026324E" w:rsidP="00070705">
      <w:pPr>
        <w:rPr>
          <w:b/>
          <w:sz w:val="20"/>
          <w:szCs w:val="20"/>
        </w:rPr>
      </w:pPr>
      <w:r w:rsidRPr="0026324E">
        <w:rPr>
          <w:b/>
          <w:sz w:val="20"/>
          <w:szCs w:val="20"/>
        </w:rPr>
        <w:t>Learning Outcomes:</w:t>
      </w:r>
    </w:p>
    <w:p w14:paraId="63BD9722" w14:textId="77777777" w:rsidR="00070705" w:rsidRPr="0026324E" w:rsidRDefault="00070705" w:rsidP="001803F7">
      <w:pPr>
        <w:pStyle w:val="Listaszerbekezds"/>
        <w:numPr>
          <w:ilvl w:val="0"/>
          <w:numId w:val="77"/>
        </w:numPr>
        <w:jc w:val="both"/>
        <w:rPr>
          <w:lang w:val="en-AU"/>
        </w:rPr>
      </w:pPr>
      <w:r w:rsidRPr="0026324E">
        <w:rPr>
          <w:lang w:val="en-AU"/>
        </w:rPr>
        <w:t>Understand the importance of insulation co-ordination.</w:t>
      </w:r>
    </w:p>
    <w:p w14:paraId="63BD9723" w14:textId="77777777" w:rsidR="00070705" w:rsidRPr="0026324E" w:rsidRDefault="00070705" w:rsidP="001803F7">
      <w:pPr>
        <w:pStyle w:val="Listaszerbekezds"/>
        <w:numPr>
          <w:ilvl w:val="0"/>
          <w:numId w:val="77"/>
        </w:numPr>
        <w:jc w:val="both"/>
        <w:rPr>
          <w:lang w:val="en-AU"/>
        </w:rPr>
      </w:pPr>
      <w:r w:rsidRPr="0026324E">
        <w:rPr>
          <w:lang w:val="en-AU"/>
        </w:rPr>
        <w:t>Decide appropriate protection schemes for generators, transformers, feeders, busbars etc.</w:t>
      </w:r>
    </w:p>
    <w:p w14:paraId="63BD9724" w14:textId="77777777" w:rsidR="00070705" w:rsidRPr="0026324E" w:rsidRDefault="00070705" w:rsidP="001803F7">
      <w:pPr>
        <w:pStyle w:val="Listaszerbekezds"/>
        <w:numPr>
          <w:ilvl w:val="0"/>
          <w:numId w:val="77"/>
        </w:numPr>
        <w:jc w:val="both"/>
        <w:rPr>
          <w:lang w:val="en-AU"/>
        </w:rPr>
      </w:pPr>
      <w:r w:rsidRPr="0026324E">
        <w:rPr>
          <w:lang w:val="en-AU"/>
        </w:rPr>
        <w:t>Explain the application of surge diverters for overvoltage protection.</w:t>
      </w:r>
    </w:p>
    <w:p w14:paraId="63BD9725" w14:textId="77777777" w:rsidR="00070705" w:rsidRPr="0026324E" w:rsidRDefault="00070705" w:rsidP="001803F7">
      <w:pPr>
        <w:pStyle w:val="Listaszerbekezds"/>
        <w:numPr>
          <w:ilvl w:val="0"/>
          <w:numId w:val="77"/>
        </w:numPr>
        <w:jc w:val="both"/>
        <w:rPr>
          <w:lang w:val="en-AU"/>
        </w:rPr>
      </w:pPr>
      <w:r w:rsidRPr="0026324E">
        <w:rPr>
          <w:lang w:val="en-AU"/>
        </w:rPr>
        <w:t>Describe load flow control in a power system.</w:t>
      </w:r>
    </w:p>
    <w:p w14:paraId="63BD9726" w14:textId="77777777" w:rsidR="00070705" w:rsidRPr="0026324E" w:rsidRDefault="00070705" w:rsidP="001803F7">
      <w:pPr>
        <w:pStyle w:val="Listaszerbekezds"/>
        <w:numPr>
          <w:ilvl w:val="0"/>
          <w:numId w:val="77"/>
        </w:numPr>
        <w:jc w:val="both"/>
        <w:rPr>
          <w:lang w:val="en-AU"/>
        </w:rPr>
      </w:pPr>
      <w:r w:rsidRPr="0026324E">
        <w:rPr>
          <w:lang w:val="en-AU"/>
        </w:rPr>
        <w:t>Understand the optimal power flow problem and economic optimization of generation scheduling.</w:t>
      </w:r>
    </w:p>
    <w:p w14:paraId="63BD9727" w14:textId="77777777" w:rsidR="00070705" w:rsidRPr="0026324E" w:rsidRDefault="00070705" w:rsidP="001803F7">
      <w:pPr>
        <w:pStyle w:val="Listaszerbekezds"/>
        <w:numPr>
          <w:ilvl w:val="0"/>
          <w:numId w:val="77"/>
        </w:numPr>
        <w:jc w:val="both"/>
        <w:rPr>
          <w:lang w:val="en-AU"/>
        </w:rPr>
      </w:pPr>
      <w:r w:rsidRPr="0026324E">
        <w:rPr>
          <w:lang w:val="en-AU"/>
        </w:rPr>
        <w:t>Understand the difference between steady state and transient stability.</w:t>
      </w:r>
    </w:p>
    <w:p w14:paraId="63BD9728" w14:textId="77777777" w:rsidR="00070705" w:rsidRPr="0026324E" w:rsidRDefault="00070705" w:rsidP="001803F7">
      <w:pPr>
        <w:pStyle w:val="Listaszerbekezds"/>
        <w:numPr>
          <w:ilvl w:val="0"/>
          <w:numId w:val="77"/>
        </w:numPr>
        <w:jc w:val="both"/>
        <w:rPr>
          <w:lang w:val="en-AU"/>
        </w:rPr>
      </w:pPr>
      <w:r w:rsidRPr="0026324E">
        <w:rPr>
          <w:lang w:val="en-AU"/>
        </w:rPr>
        <w:t>Calculate the swing curve of the system for large disturbances.</w:t>
      </w:r>
    </w:p>
    <w:p w14:paraId="63BD9729" w14:textId="77777777" w:rsidR="00070705" w:rsidRPr="0026324E" w:rsidRDefault="00070705" w:rsidP="001803F7">
      <w:pPr>
        <w:widowControl/>
        <w:numPr>
          <w:ilvl w:val="0"/>
          <w:numId w:val="77"/>
        </w:numPr>
        <w:suppressAutoHyphens w:val="0"/>
        <w:rPr>
          <w:sz w:val="20"/>
          <w:szCs w:val="20"/>
          <w:lang w:val="en-AU"/>
        </w:rPr>
      </w:pPr>
      <w:r w:rsidRPr="0026324E">
        <w:rPr>
          <w:sz w:val="20"/>
          <w:szCs w:val="20"/>
        </w:rPr>
        <w:lastRenderedPageBreak/>
        <w:t>Conceptualize the power distribution process from the point of view of a distribution company.</w:t>
      </w:r>
    </w:p>
    <w:p w14:paraId="63BD972A" w14:textId="77777777" w:rsidR="00070705" w:rsidRPr="0026324E" w:rsidRDefault="00070705" w:rsidP="00070705">
      <w:pPr>
        <w:rPr>
          <w:b/>
          <w:sz w:val="20"/>
          <w:szCs w:val="20"/>
        </w:rPr>
      </w:pPr>
    </w:p>
    <w:p w14:paraId="63BD972B" w14:textId="77777777" w:rsidR="00070705" w:rsidRPr="0026324E" w:rsidRDefault="00070705" w:rsidP="00070705">
      <w:pPr>
        <w:rPr>
          <w:b/>
          <w:sz w:val="20"/>
          <w:szCs w:val="20"/>
        </w:rPr>
      </w:pPr>
      <w:r w:rsidRPr="0026324E">
        <w:rPr>
          <w:b/>
          <w:sz w:val="20"/>
          <w:szCs w:val="20"/>
        </w:rPr>
        <w:t>Syllabus:</w:t>
      </w:r>
    </w:p>
    <w:p w14:paraId="63BD972C" w14:textId="77777777" w:rsidR="00070705" w:rsidRPr="0026324E" w:rsidRDefault="00070705" w:rsidP="00070705">
      <w:pPr>
        <w:rPr>
          <w:b/>
          <w:sz w:val="20"/>
          <w:szCs w:val="20"/>
        </w:rPr>
      </w:pPr>
      <w:r w:rsidRPr="0026324E">
        <w:rPr>
          <w:b/>
          <w:sz w:val="20"/>
          <w:szCs w:val="20"/>
        </w:rPr>
        <w:t>Power System Protection:</w:t>
      </w:r>
    </w:p>
    <w:p w14:paraId="63BD972D" w14:textId="77777777" w:rsidR="00070705" w:rsidRPr="0026324E" w:rsidRDefault="00070705" w:rsidP="001803F7">
      <w:pPr>
        <w:pStyle w:val="Listaszerbekezds"/>
        <w:numPr>
          <w:ilvl w:val="0"/>
          <w:numId w:val="39"/>
        </w:numPr>
        <w:rPr>
          <w:lang w:val="en-AU"/>
        </w:rPr>
      </w:pPr>
      <w:r w:rsidRPr="0026324E">
        <w:rPr>
          <w:lang w:val="en-AU"/>
        </w:rPr>
        <w:t>Overcurrent protection, earth leakage schemes</w:t>
      </w:r>
    </w:p>
    <w:p w14:paraId="63BD972E" w14:textId="77777777" w:rsidR="00070705" w:rsidRPr="0026324E" w:rsidRDefault="00070705" w:rsidP="001803F7">
      <w:pPr>
        <w:pStyle w:val="Listaszerbekezds"/>
        <w:numPr>
          <w:ilvl w:val="0"/>
          <w:numId w:val="39"/>
        </w:numPr>
        <w:rPr>
          <w:lang w:val="en-AU"/>
        </w:rPr>
      </w:pPr>
      <w:r w:rsidRPr="0026324E">
        <w:rPr>
          <w:lang w:val="en-AU"/>
        </w:rPr>
        <w:t>Balance differential schemes</w:t>
      </w:r>
    </w:p>
    <w:p w14:paraId="63BD972F" w14:textId="77777777" w:rsidR="00070705" w:rsidRPr="0026324E" w:rsidRDefault="00070705" w:rsidP="001803F7">
      <w:pPr>
        <w:pStyle w:val="Listaszerbekezds"/>
        <w:numPr>
          <w:ilvl w:val="0"/>
          <w:numId w:val="39"/>
        </w:numPr>
        <w:rPr>
          <w:lang w:val="en-AU"/>
        </w:rPr>
      </w:pPr>
      <w:r w:rsidRPr="0026324E">
        <w:rPr>
          <w:lang w:val="en-AU"/>
        </w:rPr>
        <w:t>Distance (impedance) scheme</w:t>
      </w:r>
    </w:p>
    <w:p w14:paraId="63BD9730" w14:textId="77777777" w:rsidR="00070705" w:rsidRPr="0026324E" w:rsidRDefault="00070705" w:rsidP="001803F7">
      <w:pPr>
        <w:pStyle w:val="Listaszerbekezds"/>
        <w:numPr>
          <w:ilvl w:val="0"/>
          <w:numId w:val="39"/>
        </w:numPr>
        <w:rPr>
          <w:lang w:val="en-AU"/>
        </w:rPr>
      </w:pPr>
      <w:r w:rsidRPr="0026324E">
        <w:rPr>
          <w:lang w:val="en-AU"/>
        </w:rPr>
        <w:t>Generator, transformer, busbar protection</w:t>
      </w:r>
    </w:p>
    <w:p w14:paraId="63BD9731" w14:textId="77777777" w:rsidR="00070705" w:rsidRPr="0026324E" w:rsidRDefault="00070705" w:rsidP="001803F7">
      <w:pPr>
        <w:pStyle w:val="Listaszerbekezds"/>
        <w:numPr>
          <w:ilvl w:val="0"/>
          <w:numId w:val="39"/>
        </w:numPr>
        <w:rPr>
          <w:lang w:val="en-AU"/>
        </w:rPr>
      </w:pPr>
      <w:r w:rsidRPr="0026324E">
        <w:rPr>
          <w:lang w:val="en-AU"/>
        </w:rPr>
        <w:t>Carrier-current protection</w:t>
      </w:r>
    </w:p>
    <w:p w14:paraId="63BD9732" w14:textId="77777777" w:rsidR="00070705" w:rsidRPr="0026324E" w:rsidRDefault="00070705" w:rsidP="001803F7">
      <w:pPr>
        <w:pStyle w:val="Listaszerbekezds"/>
        <w:numPr>
          <w:ilvl w:val="0"/>
          <w:numId w:val="39"/>
        </w:numPr>
        <w:rPr>
          <w:lang w:val="en-AU"/>
        </w:rPr>
      </w:pPr>
      <w:r w:rsidRPr="0026324E">
        <w:rPr>
          <w:lang w:val="en-AU"/>
        </w:rPr>
        <w:t>Relay co-ordination</w:t>
      </w:r>
    </w:p>
    <w:p w14:paraId="63BD9733" w14:textId="77777777" w:rsidR="00070705" w:rsidRPr="0026324E" w:rsidRDefault="00070705" w:rsidP="001803F7">
      <w:pPr>
        <w:pStyle w:val="Listaszerbekezds"/>
        <w:numPr>
          <w:ilvl w:val="0"/>
          <w:numId w:val="39"/>
        </w:numPr>
        <w:rPr>
          <w:lang w:val="en-AU"/>
        </w:rPr>
      </w:pPr>
      <w:r w:rsidRPr="0026324E">
        <w:rPr>
          <w:lang w:val="en-AU"/>
        </w:rPr>
        <w:t>Insulation co-ordination</w:t>
      </w:r>
    </w:p>
    <w:p w14:paraId="63BD9734" w14:textId="77777777" w:rsidR="00070705" w:rsidRPr="0026324E" w:rsidRDefault="00070705" w:rsidP="001803F7">
      <w:pPr>
        <w:pStyle w:val="Listaszerbekezds"/>
        <w:numPr>
          <w:ilvl w:val="0"/>
          <w:numId w:val="39"/>
        </w:numPr>
        <w:rPr>
          <w:lang w:val="en-AU"/>
        </w:rPr>
      </w:pPr>
      <w:r w:rsidRPr="0026324E">
        <w:rPr>
          <w:lang w:val="en-AU"/>
        </w:rPr>
        <w:t>Overvoltage protection</w:t>
      </w:r>
    </w:p>
    <w:p w14:paraId="63BD9735" w14:textId="77777777" w:rsidR="00070705" w:rsidRPr="0026324E" w:rsidRDefault="00070705" w:rsidP="00070705">
      <w:pPr>
        <w:rPr>
          <w:b/>
          <w:sz w:val="20"/>
          <w:szCs w:val="20"/>
        </w:rPr>
      </w:pPr>
      <w:r w:rsidRPr="0026324E">
        <w:rPr>
          <w:b/>
          <w:sz w:val="20"/>
          <w:szCs w:val="20"/>
        </w:rPr>
        <w:t>Load Flow Calculations:</w:t>
      </w:r>
    </w:p>
    <w:p w14:paraId="63BD9736" w14:textId="77777777" w:rsidR="00070705" w:rsidRPr="0026324E" w:rsidRDefault="00070705" w:rsidP="001803F7">
      <w:pPr>
        <w:pStyle w:val="Listaszerbekezds"/>
        <w:numPr>
          <w:ilvl w:val="0"/>
          <w:numId w:val="39"/>
        </w:numPr>
        <w:rPr>
          <w:lang w:val="en-AU"/>
        </w:rPr>
      </w:pPr>
      <w:r w:rsidRPr="0026324E">
        <w:rPr>
          <w:lang w:val="en-AU"/>
        </w:rPr>
        <w:t>Modelling of power system components</w:t>
      </w:r>
    </w:p>
    <w:p w14:paraId="63BD9737" w14:textId="77777777" w:rsidR="00070705" w:rsidRPr="0026324E" w:rsidRDefault="00070705" w:rsidP="001803F7">
      <w:pPr>
        <w:pStyle w:val="Listaszerbekezds"/>
        <w:numPr>
          <w:ilvl w:val="0"/>
          <w:numId w:val="39"/>
        </w:numPr>
        <w:rPr>
          <w:lang w:val="en-AU"/>
        </w:rPr>
      </w:pPr>
      <w:r w:rsidRPr="0026324E">
        <w:rPr>
          <w:lang w:val="en-AU"/>
        </w:rPr>
        <w:t>Load flow problem formulation</w:t>
      </w:r>
    </w:p>
    <w:p w14:paraId="63BD9738" w14:textId="77777777" w:rsidR="00070705" w:rsidRPr="0026324E" w:rsidRDefault="00070705" w:rsidP="001803F7">
      <w:pPr>
        <w:pStyle w:val="Listaszerbekezds"/>
        <w:numPr>
          <w:ilvl w:val="0"/>
          <w:numId w:val="39"/>
        </w:numPr>
        <w:rPr>
          <w:lang w:val="en-AU"/>
        </w:rPr>
      </w:pPr>
      <w:r w:rsidRPr="0026324E">
        <w:rPr>
          <w:lang w:val="en-AU"/>
        </w:rPr>
        <w:t>Develop load flow equations</w:t>
      </w:r>
    </w:p>
    <w:p w14:paraId="63BD9739" w14:textId="77777777" w:rsidR="00070705" w:rsidRPr="0026324E" w:rsidRDefault="00070705" w:rsidP="001803F7">
      <w:pPr>
        <w:pStyle w:val="Listaszerbekezds"/>
        <w:numPr>
          <w:ilvl w:val="0"/>
          <w:numId w:val="39"/>
        </w:numPr>
        <w:rPr>
          <w:lang w:val="en-AU"/>
        </w:rPr>
      </w:pPr>
      <w:r w:rsidRPr="0026324E">
        <w:rPr>
          <w:lang w:val="en-AU"/>
        </w:rPr>
        <w:t>Mismatch formulation of load flow problems</w:t>
      </w:r>
    </w:p>
    <w:p w14:paraId="63BD973A" w14:textId="77777777" w:rsidR="00070705" w:rsidRPr="0026324E" w:rsidRDefault="00070705" w:rsidP="001803F7">
      <w:pPr>
        <w:pStyle w:val="Listaszerbekezds"/>
        <w:numPr>
          <w:ilvl w:val="0"/>
          <w:numId w:val="39"/>
        </w:numPr>
        <w:rPr>
          <w:lang w:val="en-AU"/>
        </w:rPr>
      </w:pPr>
      <w:r w:rsidRPr="0026324E">
        <w:rPr>
          <w:lang w:val="en-AU"/>
        </w:rPr>
        <w:t>Iterative methods of load flow calculations, GS and NR methods</w:t>
      </w:r>
    </w:p>
    <w:p w14:paraId="63BD973B" w14:textId="77777777" w:rsidR="00070705" w:rsidRPr="0026324E" w:rsidRDefault="00070705" w:rsidP="001803F7">
      <w:pPr>
        <w:pStyle w:val="Listaszerbekezds"/>
        <w:numPr>
          <w:ilvl w:val="0"/>
          <w:numId w:val="39"/>
        </w:numPr>
        <w:rPr>
          <w:lang w:val="en-AU"/>
        </w:rPr>
      </w:pPr>
      <w:r w:rsidRPr="0026324E">
        <w:rPr>
          <w:lang w:val="en-AU"/>
        </w:rPr>
        <w:t>Use of computer programs for load flow study , ETAP, PowerWorld, etc</w:t>
      </w:r>
    </w:p>
    <w:p w14:paraId="63BD973C" w14:textId="77777777" w:rsidR="00070705" w:rsidRPr="0026324E" w:rsidRDefault="00070705" w:rsidP="001803F7">
      <w:pPr>
        <w:pStyle w:val="Listaszerbekezds"/>
        <w:numPr>
          <w:ilvl w:val="0"/>
          <w:numId w:val="39"/>
        </w:numPr>
        <w:rPr>
          <w:lang w:val="en-AU"/>
        </w:rPr>
      </w:pPr>
      <w:r w:rsidRPr="0026324E">
        <w:rPr>
          <w:lang w:val="en-AU"/>
        </w:rPr>
        <w:t>Load flow control</w:t>
      </w:r>
    </w:p>
    <w:p w14:paraId="63BD973D" w14:textId="77777777" w:rsidR="00070705" w:rsidRPr="0026324E" w:rsidRDefault="00070705" w:rsidP="00070705">
      <w:pPr>
        <w:rPr>
          <w:b/>
          <w:sz w:val="20"/>
          <w:szCs w:val="20"/>
        </w:rPr>
      </w:pPr>
      <w:r w:rsidRPr="0026324E">
        <w:rPr>
          <w:b/>
          <w:sz w:val="20"/>
          <w:szCs w:val="20"/>
        </w:rPr>
        <w:t>Economic Operation:</w:t>
      </w:r>
    </w:p>
    <w:p w14:paraId="63BD973E" w14:textId="77777777" w:rsidR="00070705" w:rsidRPr="0026324E" w:rsidRDefault="00070705" w:rsidP="001803F7">
      <w:pPr>
        <w:pStyle w:val="Listaszerbekezds"/>
        <w:numPr>
          <w:ilvl w:val="0"/>
          <w:numId w:val="39"/>
        </w:numPr>
        <w:rPr>
          <w:lang w:val="en-AU"/>
        </w:rPr>
      </w:pPr>
      <w:r w:rsidRPr="0026324E">
        <w:rPr>
          <w:lang w:val="en-AU"/>
        </w:rPr>
        <w:t>Fuel cost &amp; Incremental fuel costs</w:t>
      </w:r>
    </w:p>
    <w:p w14:paraId="63BD973F" w14:textId="77777777" w:rsidR="00070705" w:rsidRPr="0026324E" w:rsidRDefault="00070705" w:rsidP="001803F7">
      <w:pPr>
        <w:pStyle w:val="Listaszerbekezds"/>
        <w:numPr>
          <w:ilvl w:val="0"/>
          <w:numId w:val="39"/>
        </w:numPr>
        <w:rPr>
          <w:lang w:val="en-AU"/>
        </w:rPr>
      </w:pPr>
      <w:r w:rsidRPr="0026324E">
        <w:rPr>
          <w:lang w:val="en-AU"/>
        </w:rPr>
        <w:t>Cost of loss in transmission</w:t>
      </w:r>
    </w:p>
    <w:p w14:paraId="63BD9740" w14:textId="77777777" w:rsidR="00070705" w:rsidRPr="0026324E" w:rsidRDefault="00070705" w:rsidP="001803F7">
      <w:pPr>
        <w:pStyle w:val="Listaszerbekezds"/>
        <w:numPr>
          <w:ilvl w:val="0"/>
          <w:numId w:val="39"/>
        </w:numPr>
        <w:rPr>
          <w:lang w:val="en-AU"/>
        </w:rPr>
      </w:pPr>
      <w:r w:rsidRPr="0026324E">
        <w:rPr>
          <w:lang w:val="en-AU"/>
        </w:rPr>
        <w:t>Unit commitment and distribution of load between plants</w:t>
      </w:r>
    </w:p>
    <w:p w14:paraId="63BD9741" w14:textId="77777777" w:rsidR="00070705" w:rsidRPr="0026324E" w:rsidRDefault="00070705" w:rsidP="001803F7">
      <w:pPr>
        <w:pStyle w:val="Listaszerbekezds"/>
        <w:numPr>
          <w:ilvl w:val="0"/>
          <w:numId w:val="39"/>
        </w:numPr>
        <w:rPr>
          <w:lang w:val="en-AU"/>
        </w:rPr>
      </w:pPr>
      <w:r w:rsidRPr="0026324E">
        <w:rPr>
          <w:lang w:val="en-AU"/>
        </w:rPr>
        <w:t>Economic dispatch</w:t>
      </w:r>
    </w:p>
    <w:p w14:paraId="63BD9742" w14:textId="77777777" w:rsidR="00070705" w:rsidRPr="0026324E" w:rsidRDefault="00070705" w:rsidP="001803F7">
      <w:pPr>
        <w:pStyle w:val="Listaszerbekezds"/>
        <w:numPr>
          <w:ilvl w:val="0"/>
          <w:numId w:val="39"/>
        </w:numPr>
        <w:rPr>
          <w:lang w:val="en-AU"/>
        </w:rPr>
      </w:pPr>
      <w:r w:rsidRPr="0026324E">
        <w:rPr>
          <w:lang w:val="en-AU"/>
        </w:rPr>
        <w:t>Principle of automatic load dispatch</w:t>
      </w:r>
    </w:p>
    <w:p w14:paraId="63BD9743" w14:textId="77777777" w:rsidR="00070705" w:rsidRPr="0026324E" w:rsidRDefault="00070705" w:rsidP="00070705">
      <w:pPr>
        <w:rPr>
          <w:b/>
          <w:sz w:val="20"/>
          <w:szCs w:val="20"/>
        </w:rPr>
      </w:pPr>
      <w:r w:rsidRPr="0026324E">
        <w:rPr>
          <w:b/>
          <w:sz w:val="20"/>
          <w:szCs w:val="20"/>
        </w:rPr>
        <w:t>Power System Stability Analysis:</w:t>
      </w:r>
    </w:p>
    <w:p w14:paraId="63BD9744" w14:textId="77777777" w:rsidR="00070705" w:rsidRPr="0026324E" w:rsidRDefault="00070705" w:rsidP="001803F7">
      <w:pPr>
        <w:pStyle w:val="Listaszerbekezds"/>
        <w:numPr>
          <w:ilvl w:val="0"/>
          <w:numId w:val="39"/>
        </w:numPr>
        <w:rPr>
          <w:lang w:val="en-AU"/>
        </w:rPr>
      </w:pPr>
      <w:r w:rsidRPr="0026324E">
        <w:rPr>
          <w:lang w:val="en-AU"/>
        </w:rPr>
        <w:t>Steady-state power limits</w:t>
      </w:r>
    </w:p>
    <w:p w14:paraId="63BD9745" w14:textId="77777777" w:rsidR="00070705" w:rsidRPr="0026324E" w:rsidRDefault="00070705" w:rsidP="001803F7">
      <w:pPr>
        <w:pStyle w:val="Listaszerbekezds"/>
        <w:numPr>
          <w:ilvl w:val="0"/>
          <w:numId w:val="39"/>
        </w:numPr>
        <w:rPr>
          <w:lang w:val="en-AU"/>
        </w:rPr>
      </w:pPr>
      <w:r w:rsidRPr="0026324E">
        <w:rPr>
          <w:lang w:val="en-AU"/>
        </w:rPr>
        <w:t>Load instability</w:t>
      </w:r>
    </w:p>
    <w:p w14:paraId="63BD9746" w14:textId="77777777" w:rsidR="00070705" w:rsidRPr="0026324E" w:rsidRDefault="00070705" w:rsidP="001803F7">
      <w:pPr>
        <w:pStyle w:val="Listaszerbekezds"/>
        <w:numPr>
          <w:ilvl w:val="0"/>
          <w:numId w:val="39"/>
        </w:numPr>
        <w:rPr>
          <w:lang w:val="en-AU"/>
        </w:rPr>
      </w:pPr>
      <w:r w:rsidRPr="0026324E">
        <w:rPr>
          <w:lang w:val="en-AU"/>
        </w:rPr>
        <w:t>Synchronous instability</w:t>
      </w:r>
    </w:p>
    <w:p w14:paraId="63BD9747" w14:textId="77777777" w:rsidR="00070705" w:rsidRPr="0026324E" w:rsidRDefault="00070705" w:rsidP="001803F7">
      <w:pPr>
        <w:pStyle w:val="Listaszerbekezds"/>
        <w:numPr>
          <w:ilvl w:val="0"/>
          <w:numId w:val="39"/>
        </w:numPr>
        <w:rPr>
          <w:lang w:val="en-AU"/>
        </w:rPr>
      </w:pPr>
      <w:r w:rsidRPr="0026324E">
        <w:rPr>
          <w:lang w:val="en-AU"/>
        </w:rPr>
        <w:t>Transient power limits</w:t>
      </w:r>
    </w:p>
    <w:p w14:paraId="63BD9748" w14:textId="77777777" w:rsidR="00070705" w:rsidRPr="0026324E" w:rsidRDefault="00070705" w:rsidP="001803F7">
      <w:pPr>
        <w:pStyle w:val="Listaszerbekezds"/>
        <w:numPr>
          <w:ilvl w:val="0"/>
          <w:numId w:val="39"/>
        </w:numPr>
        <w:rPr>
          <w:lang w:val="en-AU"/>
        </w:rPr>
      </w:pPr>
      <w:r w:rsidRPr="0026324E">
        <w:rPr>
          <w:lang w:val="en-AU"/>
        </w:rPr>
        <w:t>Rotor movement and equation of motion</w:t>
      </w:r>
    </w:p>
    <w:p w14:paraId="63BD9749" w14:textId="77777777" w:rsidR="00070705" w:rsidRPr="0026324E" w:rsidRDefault="00070705" w:rsidP="001803F7">
      <w:pPr>
        <w:pStyle w:val="Listaszerbekezds"/>
        <w:numPr>
          <w:ilvl w:val="0"/>
          <w:numId w:val="39"/>
        </w:numPr>
        <w:rPr>
          <w:lang w:val="en-AU"/>
        </w:rPr>
      </w:pPr>
      <w:r w:rsidRPr="0026324E">
        <w:rPr>
          <w:lang w:val="en-AU"/>
        </w:rPr>
        <w:t>Step-by-step calculation of the swing curve</w:t>
      </w:r>
    </w:p>
    <w:p w14:paraId="63BD974A" w14:textId="77777777" w:rsidR="00070705" w:rsidRPr="0026324E" w:rsidRDefault="00070705" w:rsidP="001803F7">
      <w:pPr>
        <w:pStyle w:val="Listaszerbekezds"/>
        <w:numPr>
          <w:ilvl w:val="0"/>
          <w:numId w:val="39"/>
        </w:numPr>
        <w:rPr>
          <w:lang w:val="en-AU"/>
        </w:rPr>
      </w:pPr>
      <w:r w:rsidRPr="0026324E">
        <w:rPr>
          <w:lang w:val="en-AU"/>
        </w:rPr>
        <w:t>Equal-area criterion</w:t>
      </w:r>
    </w:p>
    <w:p w14:paraId="63BD974B" w14:textId="77777777" w:rsidR="00070705" w:rsidRPr="0026324E" w:rsidRDefault="00070705" w:rsidP="001803F7">
      <w:pPr>
        <w:pStyle w:val="Listaszerbekezds"/>
        <w:numPr>
          <w:ilvl w:val="0"/>
          <w:numId w:val="39"/>
        </w:numPr>
        <w:rPr>
          <w:lang w:val="en-AU"/>
        </w:rPr>
      </w:pPr>
      <w:r w:rsidRPr="0026324E">
        <w:rPr>
          <w:lang w:val="en-AU"/>
        </w:rPr>
        <w:t>Critical clearing angle</w:t>
      </w:r>
    </w:p>
    <w:p w14:paraId="63BD974C" w14:textId="77777777" w:rsidR="00070705" w:rsidRPr="0026324E" w:rsidRDefault="00070705" w:rsidP="001803F7">
      <w:pPr>
        <w:pStyle w:val="Listaszerbekezds"/>
        <w:numPr>
          <w:ilvl w:val="0"/>
          <w:numId w:val="39"/>
        </w:numPr>
        <w:rPr>
          <w:lang w:val="en-AU"/>
        </w:rPr>
      </w:pPr>
      <w:r w:rsidRPr="0026324E">
        <w:rPr>
          <w:lang w:val="en-AU"/>
        </w:rPr>
        <w:t>Improving system stability</w:t>
      </w:r>
    </w:p>
    <w:p w14:paraId="63BD974D" w14:textId="77777777" w:rsidR="00070705" w:rsidRPr="0026324E" w:rsidRDefault="00070705" w:rsidP="001803F7">
      <w:pPr>
        <w:pStyle w:val="Listaszerbekezds"/>
        <w:numPr>
          <w:ilvl w:val="0"/>
          <w:numId w:val="39"/>
        </w:numPr>
        <w:rPr>
          <w:lang w:val="en-AU"/>
        </w:rPr>
      </w:pPr>
      <w:r w:rsidRPr="0026324E">
        <w:rPr>
          <w:lang w:val="en-AU"/>
        </w:rPr>
        <w:t>Computer aided transient stability analysis</w:t>
      </w:r>
    </w:p>
    <w:p w14:paraId="63BD974E" w14:textId="77777777" w:rsidR="00070705" w:rsidRPr="0026324E" w:rsidRDefault="00070705" w:rsidP="00070705">
      <w:pPr>
        <w:rPr>
          <w:b/>
          <w:sz w:val="20"/>
          <w:szCs w:val="20"/>
        </w:rPr>
      </w:pPr>
      <w:r w:rsidRPr="0026324E">
        <w:rPr>
          <w:b/>
          <w:sz w:val="20"/>
          <w:szCs w:val="20"/>
        </w:rPr>
        <w:t>Power Distribution:</w:t>
      </w:r>
    </w:p>
    <w:p w14:paraId="63BD974F" w14:textId="77777777" w:rsidR="00070705" w:rsidRPr="0026324E" w:rsidRDefault="00070705" w:rsidP="001803F7">
      <w:pPr>
        <w:pStyle w:val="Listaszerbekezds"/>
        <w:numPr>
          <w:ilvl w:val="0"/>
          <w:numId w:val="39"/>
        </w:numPr>
        <w:rPr>
          <w:lang w:val="en-AU"/>
        </w:rPr>
      </w:pPr>
      <w:r w:rsidRPr="0026324E">
        <w:rPr>
          <w:lang w:val="en-AU"/>
        </w:rPr>
        <w:t>Introduction to distribution</w:t>
      </w:r>
    </w:p>
    <w:p w14:paraId="63BD9750" w14:textId="77777777" w:rsidR="00070705" w:rsidRPr="0026324E" w:rsidRDefault="00070705" w:rsidP="001803F7">
      <w:pPr>
        <w:pStyle w:val="Listaszerbekezds"/>
        <w:numPr>
          <w:ilvl w:val="0"/>
          <w:numId w:val="39"/>
        </w:numPr>
        <w:rPr>
          <w:lang w:val="en-AU"/>
        </w:rPr>
      </w:pPr>
      <w:r w:rsidRPr="0026324E">
        <w:rPr>
          <w:lang w:val="en-AU"/>
        </w:rPr>
        <w:t>Primary and Secondary distribution</w:t>
      </w:r>
    </w:p>
    <w:p w14:paraId="63BD9751" w14:textId="77777777" w:rsidR="00070705" w:rsidRPr="0026324E" w:rsidRDefault="00070705" w:rsidP="001803F7">
      <w:pPr>
        <w:pStyle w:val="Listaszerbekezds"/>
        <w:numPr>
          <w:ilvl w:val="0"/>
          <w:numId w:val="39"/>
        </w:numPr>
        <w:rPr>
          <w:lang w:val="en-AU"/>
        </w:rPr>
      </w:pPr>
      <w:r w:rsidRPr="0026324E">
        <w:rPr>
          <w:lang w:val="en-AU"/>
        </w:rPr>
        <w:t>Distribution Reliabilty</w:t>
      </w:r>
    </w:p>
    <w:p w14:paraId="63BD9752" w14:textId="77777777" w:rsidR="00070705" w:rsidRPr="0026324E" w:rsidRDefault="00070705" w:rsidP="001803F7">
      <w:pPr>
        <w:pStyle w:val="Listaszerbekezds"/>
        <w:numPr>
          <w:ilvl w:val="0"/>
          <w:numId w:val="39"/>
        </w:numPr>
        <w:rPr>
          <w:lang w:val="en-AU"/>
        </w:rPr>
      </w:pPr>
      <w:r w:rsidRPr="0026324E">
        <w:rPr>
          <w:lang w:val="en-AU"/>
        </w:rPr>
        <w:t>Smart Grids</w:t>
      </w:r>
    </w:p>
    <w:p w14:paraId="63BD9753" w14:textId="77777777" w:rsidR="00070705" w:rsidRPr="0026324E" w:rsidRDefault="00070705" w:rsidP="00070705">
      <w:pPr>
        <w:rPr>
          <w:sz w:val="20"/>
          <w:szCs w:val="20"/>
          <w:lang w:val="en-AU"/>
        </w:rPr>
      </w:pPr>
    </w:p>
    <w:p w14:paraId="63BD9754" w14:textId="77777777" w:rsidR="00070705" w:rsidRPr="0026324E" w:rsidRDefault="00070705" w:rsidP="00070705">
      <w:pPr>
        <w:rPr>
          <w:b/>
          <w:sz w:val="20"/>
          <w:szCs w:val="20"/>
        </w:rPr>
      </w:pPr>
      <w:r w:rsidRPr="0026324E">
        <w:rPr>
          <w:b/>
          <w:sz w:val="20"/>
          <w:szCs w:val="20"/>
        </w:rPr>
        <w:lastRenderedPageBreak/>
        <w:t>Text Book:</w:t>
      </w:r>
    </w:p>
    <w:p w14:paraId="63BD9755" w14:textId="77777777" w:rsidR="00070705" w:rsidRPr="0026324E" w:rsidRDefault="00070705" w:rsidP="001803F7">
      <w:pPr>
        <w:pStyle w:val="Listaszerbekezds"/>
        <w:numPr>
          <w:ilvl w:val="0"/>
          <w:numId w:val="78"/>
        </w:numPr>
        <w:jc w:val="both"/>
      </w:pPr>
      <w:r w:rsidRPr="0026324E">
        <w:t xml:space="preserve">Glover J.D, Sarma M.S. and Overbye T.J, </w:t>
      </w:r>
      <w:r w:rsidRPr="0026324E">
        <w:rPr>
          <w:i/>
        </w:rPr>
        <w:t>Power System Analysis and Design,</w:t>
      </w:r>
      <w:r w:rsidRPr="0026324E">
        <w:t xml:space="preserve"> Cengage Learning, 5th Edition, 2012.</w:t>
      </w:r>
    </w:p>
    <w:p w14:paraId="63BD9756" w14:textId="77777777" w:rsidR="00070705" w:rsidRPr="0026324E" w:rsidRDefault="00070705" w:rsidP="001803F7">
      <w:pPr>
        <w:pStyle w:val="Listaszerbekezds"/>
        <w:numPr>
          <w:ilvl w:val="0"/>
          <w:numId w:val="78"/>
        </w:numPr>
        <w:jc w:val="both"/>
      </w:pPr>
      <w:r w:rsidRPr="0026324E">
        <w:t xml:space="preserve">Weedy B.M. and Cory B.J., </w:t>
      </w:r>
      <w:r w:rsidRPr="0026324E">
        <w:rPr>
          <w:i/>
        </w:rPr>
        <w:t>Electric Power Systems,</w:t>
      </w:r>
      <w:r w:rsidRPr="0026324E">
        <w:t xml:space="preserve"> John Wiley, 4</w:t>
      </w:r>
      <w:r w:rsidRPr="0026324E">
        <w:rPr>
          <w:vertAlign w:val="superscript"/>
        </w:rPr>
        <w:t>th</w:t>
      </w:r>
      <w:r w:rsidRPr="0026324E">
        <w:t xml:space="preserve"> Edition, 2012.</w:t>
      </w:r>
    </w:p>
    <w:p w14:paraId="63BD9757" w14:textId="77777777" w:rsidR="00070705" w:rsidRPr="0026324E" w:rsidRDefault="00070705" w:rsidP="001803F7">
      <w:pPr>
        <w:pStyle w:val="Listaszerbekezds"/>
        <w:numPr>
          <w:ilvl w:val="0"/>
          <w:numId w:val="78"/>
        </w:numPr>
        <w:jc w:val="both"/>
      </w:pPr>
      <w:r w:rsidRPr="0026324E">
        <w:t xml:space="preserve">Elgerd O.I, </w:t>
      </w:r>
      <w:r w:rsidRPr="0026324E">
        <w:rPr>
          <w:i/>
        </w:rPr>
        <w:t xml:space="preserve">Electric Energy Systems Theory – An Introduction, </w:t>
      </w:r>
      <w:r w:rsidRPr="0026324E">
        <w:t>McGraw Hill, 2nd Edition, 2014</w:t>
      </w:r>
    </w:p>
    <w:p w14:paraId="63BD9758" w14:textId="77777777" w:rsidR="00070705" w:rsidRPr="0026324E" w:rsidRDefault="00070705" w:rsidP="00070705">
      <w:pPr>
        <w:rPr>
          <w:sz w:val="20"/>
          <w:szCs w:val="20"/>
        </w:rPr>
      </w:pPr>
    </w:p>
    <w:p w14:paraId="63BD9759" w14:textId="77777777" w:rsidR="00070705" w:rsidRPr="00070705" w:rsidRDefault="00070705" w:rsidP="00070705">
      <w:pPr>
        <w:rPr>
          <w:b/>
          <w:sz w:val="20"/>
          <w:szCs w:val="20"/>
        </w:rPr>
      </w:pPr>
      <w:r w:rsidRPr="0026324E">
        <w:rPr>
          <w:b/>
          <w:sz w:val="20"/>
          <w:szCs w:val="20"/>
        </w:rPr>
        <w:t>Assessment</w:t>
      </w:r>
      <w:r w:rsidRPr="00070705">
        <w:rPr>
          <w:b/>
          <w:sz w:val="20"/>
          <w:szCs w:val="20"/>
        </w:rPr>
        <w:t>:</w:t>
      </w:r>
    </w:p>
    <w:p w14:paraId="63BD975A" w14:textId="77777777" w:rsidR="00070705" w:rsidRPr="00070705" w:rsidRDefault="00070705" w:rsidP="00070705">
      <w:pPr>
        <w:rPr>
          <w:sz w:val="20"/>
          <w:szCs w:val="20"/>
        </w:rPr>
      </w:pPr>
      <w:r w:rsidRPr="00070705">
        <w:rPr>
          <w:sz w:val="20"/>
          <w:szCs w:val="20"/>
        </w:rPr>
        <w:t>Continuous Assessment</w:t>
      </w:r>
      <w:r w:rsidRPr="00070705">
        <w:rPr>
          <w:sz w:val="20"/>
          <w:szCs w:val="20"/>
        </w:rPr>
        <w:tab/>
        <w:t>- 40%</w:t>
      </w:r>
    </w:p>
    <w:p w14:paraId="63BD975B" w14:textId="77777777" w:rsidR="00070705" w:rsidRPr="00070705" w:rsidRDefault="00070705" w:rsidP="00070705">
      <w:pPr>
        <w:spacing w:line="240" w:lineRule="exact"/>
        <w:jc w:val="both"/>
        <w:rPr>
          <w:sz w:val="20"/>
          <w:lang w:val="en-AU" w:eastAsia="ar-SA"/>
        </w:rPr>
      </w:pPr>
      <w:r w:rsidRPr="00070705">
        <w:rPr>
          <w:sz w:val="20"/>
          <w:szCs w:val="20"/>
        </w:rPr>
        <w:t>Final Examination</w:t>
      </w:r>
      <w:r w:rsidRPr="00070705">
        <w:rPr>
          <w:sz w:val="20"/>
          <w:szCs w:val="20"/>
        </w:rPr>
        <w:tab/>
        <w:t>- 60%(1x3 hours)</w:t>
      </w:r>
    </w:p>
    <w:p w14:paraId="63BD975C" w14:textId="77777777" w:rsidR="008F243B" w:rsidRPr="00070705" w:rsidRDefault="008F243B" w:rsidP="008F243B">
      <w:pPr>
        <w:rPr>
          <w:lang w:val="en-AU"/>
        </w:rPr>
      </w:pPr>
    </w:p>
    <w:p w14:paraId="63BD975D" w14:textId="77777777" w:rsidR="00D826AA" w:rsidRPr="0062553C" w:rsidRDefault="00D826AA">
      <w:pPr>
        <w:jc w:val="both"/>
        <w:rPr>
          <w:b/>
          <w:sz w:val="20"/>
          <w:lang w:val="en-AU" w:eastAsia="ar-SA"/>
        </w:rPr>
      </w:pPr>
    </w:p>
    <w:p w14:paraId="63BD975E" w14:textId="77777777" w:rsidR="00D826AA" w:rsidRPr="0062553C" w:rsidRDefault="00D826AA">
      <w:pPr>
        <w:jc w:val="both"/>
        <w:rPr>
          <w:b/>
          <w:sz w:val="20"/>
          <w:lang w:val="en-AU" w:eastAsia="ar-SA"/>
        </w:rPr>
      </w:pPr>
      <w:r w:rsidRPr="0062553C">
        <w:rPr>
          <w:b/>
          <w:sz w:val="20"/>
          <w:lang w:val="en-AU" w:eastAsia="ar-SA"/>
        </w:rPr>
        <w:t>EE 451:</w:t>
      </w:r>
      <w:r w:rsidRPr="0062553C">
        <w:rPr>
          <w:b/>
          <w:sz w:val="20"/>
          <w:lang w:val="en-AU" w:eastAsia="ar-SA"/>
        </w:rPr>
        <w:tab/>
        <w:t xml:space="preserve">  POWER ELECTRONICS I</w:t>
      </w:r>
    </w:p>
    <w:p w14:paraId="63BD975F" w14:textId="77777777" w:rsidR="00D826AA" w:rsidRPr="0062553C" w:rsidRDefault="00D826AA">
      <w:pPr>
        <w:jc w:val="both"/>
        <w:rPr>
          <w:sz w:val="20"/>
          <w:lang w:val="en-AU" w:eastAsia="ar-SA"/>
        </w:rPr>
      </w:pPr>
    </w:p>
    <w:p w14:paraId="63BD9760" w14:textId="77777777" w:rsidR="008F243B" w:rsidRPr="0062553C" w:rsidRDefault="008F243B" w:rsidP="00070705">
      <w:pPr>
        <w:jc w:val="both"/>
        <w:rPr>
          <w:b/>
          <w:sz w:val="20"/>
          <w:lang w:val="en-AU" w:eastAsia="ar-SA"/>
        </w:rPr>
      </w:pPr>
      <w:r w:rsidRPr="0062553C">
        <w:rPr>
          <w:b/>
          <w:sz w:val="20"/>
          <w:lang w:val="en-AU" w:eastAsia="ar-SA"/>
        </w:rPr>
        <w:t xml:space="preserve">Lecture hours per week: </w:t>
      </w:r>
      <w:r w:rsidRPr="0062553C">
        <w:rPr>
          <w:b/>
          <w:sz w:val="20"/>
          <w:lang w:val="en-AU" w:eastAsia="ar-SA"/>
        </w:rPr>
        <w:tab/>
      </w:r>
      <w:r w:rsidR="00070705">
        <w:rPr>
          <w:b/>
          <w:sz w:val="20"/>
          <w:lang w:val="en-AU" w:eastAsia="ar-SA"/>
        </w:rPr>
        <w:tab/>
      </w:r>
      <w:r w:rsidR="00070705">
        <w:rPr>
          <w:b/>
          <w:sz w:val="20"/>
          <w:lang w:val="en-AU" w:eastAsia="ar-SA"/>
        </w:rPr>
        <w:tab/>
      </w:r>
      <w:r w:rsidRPr="0062553C">
        <w:rPr>
          <w:b/>
          <w:sz w:val="20"/>
          <w:lang w:val="en-AU" w:eastAsia="ar-SA"/>
        </w:rPr>
        <w:t>3</w:t>
      </w:r>
    </w:p>
    <w:p w14:paraId="63BD9761" w14:textId="77777777" w:rsidR="008F243B" w:rsidRPr="0062553C" w:rsidRDefault="008F243B" w:rsidP="00070705">
      <w:pPr>
        <w:jc w:val="both"/>
        <w:rPr>
          <w:b/>
          <w:sz w:val="20"/>
          <w:lang w:val="en-AU" w:eastAsia="ar-SA"/>
        </w:rPr>
      </w:pPr>
      <w:r w:rsidRPr="0062553C">
        <w:rPr>
          <w:b/>
          <w:sz w:val="20"/>
          <w:lang w:val="en-AU" w:eastAsia="ar-SA"/>
        </w:rPr>
        <w:t xml:space="preserve">Tutorial hours per week: </w:t>
      </w:r>
      <w:r w:rsidRPr="0062553C">
        <w:rPr>
          <w:b/>
          <w:sz w:val="20"/>
          <w:lang w:val="en-AU" w:eastAsia="ar-SA"/>
        </w:rPr>
        <w:tab/>
      </w:r>
      <w:r w:rsidRPr="0062553C">
        <w:rPr>
          <w:b/>
          <w:sz w:val="20"/>
          <w:lang w:val="en-AU" w:eastAsia="ar-SA"/>
        </w:rPr>
        <w:tab/>
      </w:r>
    </w:p>
    <w:p w14:paraId="63BD9762" w14:textId="77777777" w:rsidR="008F243B" w:rsidRPr="0062553C" w:rsidRDefault="008F243B" w:rsidP="00070705">
      <w:pPr>
        <w:jc w:val="both"/>
        <w:rPr>
          <w:b/>
          <w:sz w:val="20"/>
          <w:lang w:val="en-AU" w:eastAsia="ar-SA"/>
        </w:rPr>
      </w:pPr>
      <w:r w:rsidRPr="0062553C">
        <w:rPr>
          <w:b/>
          <w:sz w:val="20"/>
          <w:lang w:val="en-AU" w:eastAsia="ar-SA"/>
        </w:rPr>
        <w:t xml:space="preserve">Laboratory hours per week: </w:t>
      </w:r>
      <w:r w:rsidR="00070705">
        <w:rPr>
          <w:b/>
          <w:sz w:val="20"/>
          <w:lang w:val="en-AU" w:eastAsia="ar-SA"/>
        </w:rPr>
        <w:tab/>
      </w:r>
      <w:r w:rsidRPr="0062553C">
        <w:rPr>
          <w:b/>
          <w:sz w:val="20"/>
          <w:lang w:val="en-AU" w:eastAsia="ar-SA"/>
        </w:rPr>
        <w:tab/>
      </w:r>
    </w:p>
    <w:p w14:paraId="63BD9763" w14:textId="77777777" w:rsidR="008F243B" w:rsidRPr="0062553C" w:rsidRDefault="008F243B" w:rsidP="008F243B">
      <w:pPr>
        <w:jc w:val="both"/>
        <w:rPr>
          <w:b/>
          <w:sz w:val="20"/>
          <w:lang w:val="en-AU" w:eastAsia="ar-SA"/>
        </w:rPr>
      </w:pPr>
    </w:p>
    <w:p w14:paraId="63BD9764" w14:textId="77777777" w:rsidR="00070705" w:rsidRDefault="00C21800" w:rsidP="00070705">
      <w:pPr>
        <w:jc w:val="both"/>
        <w:rPr>
          <w:b/>
          <w:sz w:val="20"/>
          <w:szCs w:val="20"/>
        </w:rPr>
      </w:pPr>
      <w:r>
        <w:rPr>
          <w:b/>
          <w:sz w:val="20"/>
          <w:szCs w:val="20"/>
        </w:rPr>
        <w:t>Credits:</w:t>
      </w:r>
      <w:r>
        <w:rPr>
          <w:b/>
          <w:sz w:val="20"/>
          <w:szCs w:val="20"/>
        </w:rPr>
        <w:tab/>
      </w:r>
      <w:r w:rsidR="00070705">
        <w:rPr>
          <w:b/>
          <w:sz w:val="20"/>
          <w:szCs w:val="20"/>
          <w:lang w:val="en-GB"/>
        </w:rPr>
        <w:tab/>
      </w:r>
      <w:r w:rsidR="00070705">
        <w:rPr>
          <w:b/>
          <w:sz w:val="20"/>
          <w:szCs w:val="20"/>
          <w:lang w:val="en-GB"/>
        </w:rPr>
        <w:tab/>
      </w:r>
      <w:r w:rsidR="00070705">
        <w:rPr>
          <w:b/>
          <w:sz w:val="20"/>
          <w:szCs w:val="20"/>
          <w:lang w:val="en-GB"/>
        </w:rPr>
        <w:tab/>
      </w:r>
      <w:r w:rsidR="00070705">
        <w:rPr>
          <w:b/>
          <w:sz w:val="20"/>
          <w:szCs w:val="20"/>
          <w:lang w:val="en-GB"/>
        </w:rPr>
        <w:tab/>
        <w:t>13</w:t>
      </w:r>
    </w:p>
    <w:p w14:paraId="63BD9765" w14:textId="77777777" w:rsidR="008F243B" w:rsidRPr="0062553C" w:rsidRDefault="008F243B" w:rsidP="008F243B">
      <w:pPr>
        <w:jc w:val="both"/>
        <w:rPr>
          <w:b/>
          <w:sz w:val="20"/>
          <w:lang w:val="en-AU" w:eastAsia="ar-SA"/>
        </w:rPr>
      </w:pPr>
    </w:p>
    <w:p w14:paraId="63BD9766" w14:textId="77777777" w:rsidR="008F243B" w:rsidRPr="0062553C" w:rsidRDefault="008F243B" w:rsidP="008F243B">
      <w:pPr>
        <w:jc w:val="both"/>
        <w:rPr>
          <w:b/>
          <w:sz w:val="20"/>
          <w:lang w:val="en-AU" w:eastAsia="ar-SA"/>
        </w:rPr>
      </w:pPr>
      <w:r w:rsidRPr="0062553C">
        <w:rPr>
          <w:b/>
          <w:sz w:val="20"/>
          <w:lang w:val="en-AU" w:eastAsia="ar-SA"/>
        </w:rPr>
        <w:t>Learning Outcomes:</w:t>
      </w:r>
    </w:p>
    <w:p w14:paraId="63BD9767" w14:textId="77777777" w:rsidR="008F243B" w:rsidRPr="0062553C" w:rsidRDefault="008F243B" w:rsidP="008F243B">
      <w:pPr>
        <w:jc w:val="both"/>
        <w:rPr>
          <w:sz w:val="20"/>
          <w:lang w:val="en-AU" w:eastAsia="ar-SA"/>
        </w:rPr>
      </w:pPr>
      <w:r w:rsidRPr="0062553C">
        <w:rPr>
          <w:sz w:val="20"/>
          <w:lang w:val="en-AU" w:eastAsia="ar-SA"/>
        </w:rPr>
        <w:t>On completion of the subject, students should be able to:-</w:t>
      </w:r>
    </w:p>
    <w:p w14:paraId="63BD9768" w14:textId="77777777" w:rsidR="008F243B" w:rsidRPr="0062553C" w:rsidRDefault="008F243B" w:rsidP="008F243B">
      <w:pPr>
        <w:ind w:left="426" w:hanging="426"/>
        <w:jc w:val="both"/>
        <w:rPr>
          <w:sz w:val="20"/>
          <w:lang w:val="en-AU" w:eastAsia="ar-SA"/>
        </w:rPr>
      </w:pPr>
      <w:r w:rsidRPr="0062553C">
        <w:rPr>
          <w:sz w:val="20"/>
          <w:lang w:val="en-AU" w:eastAsia="ar-SA"/>
        </w:rPr>
        <w:t>1.</w:t>
      </w:r>
      <w:r w:rsidRPr="0062553C">
        <w:rPr>
          <w:sz w:val="20"/>
          <w:lang w:val="en-AU" w:eastAsia="ar-SA"/>
        </w:rPr>
        <w:tab/>
        <w:t>Explain the use of semiconductors in power systems.</w:t>
      </w:r>
    </w:p>
    <w:p w14:paraId="63BD9769" w14:textId="77777777" w:rsidR="008F243B" w:rsidRPr="0062553C" w:rsidRDefault="008F243B" w:rsidP="008F243B">
      <w:pPr>
        <w:ind w:left="426" w:hanging="426"/>
        <w:jc w:val="both"/>
        <w:rPr>
          <w:sz w:val="20"/>
          <w:lang w:val="en-AU" w:eastAsia="ar-SA"/>
        </w:rPr>
      </w:pPr>
      <w:r w:rsidRPr="0062553C">
        <w:rPr>
          <w:sz w:val="20"/>
          <w:lang w:val="en-AU" w:eastAsia="ar-SA"/>
        </w:rPr>
        <w:t>2.</w:t>
      </w:r>
      <w:r w:rsidRPr="0062553C">
        <w:rPr>
          <w:sz w:val="20"/>
          <w:lang w:val="en-AU" w:eastAsia="ar-SA"/>
        </w:rPr>
        <w:tab/>
        <w:t>Describe the operation of rectifiers, converters and inverters.</w:t>
      </w:r>
    </w:p>
    <w:p w14:paraId="63BD976A" w14:textId="77777777" w:rsidR="008F243B" w:rsidRPr="0062553C" w:rsidRDefault="008F243B" w:rsidP="008F243B">
      <w:pPr>
        <w:jc w:val="both"/>
        <w:rPr>
          <w:sz w:val="20"/>
          <w:lang w:val="en-AU" w:eastAsia="ar-SA"/>
        </w:rPr>
      </w:pPr>
    </w:p>
    <w:p w14:paraId="63BD976B" w14:textId="77777777" w:rsidR="008F243B" w:rsidRPr="0062553C" w:rsidRDefault="008F243B" w:rsidP="008F243B">
      <w:pPr>
        <w:jc w:val="both"/>
        <w:rPr>
          <w:sz w:val="20"/>
          <w:lang w:val="en-AU" w:eastAsia="ar-SA"/>
        </w:rPr>
      </w:pPr>
      <w:r w:rsidRPr="0062553C">
        <w:rPr>
          <w:b/>
          <w:sz w:val="20"/>
          <w:lang w:val="en-AU" w:eastAsia="ar-SA"/>
        </w:rPr>
        <w:t>Syllabus:</w:t>
      </w:r>
      <w:r w:rsidRPr="0062553C">
        <w:rPr>
          <w:sz w:val="20"/>
          <w:lang w:val="en-AU" w:eastAsia="ar-SA"/>
        </w:rPr>
        <w:tab/>
      </w:r>
    </w:p>
    <w:p w14:paraId="63BD976C" w14:textId="77777777" w:rsidR="008F243B" w:rsidRPr="0062553C" w:rsidRDefault="008F243B" w:rsidP="008F243B">
      <w:pPr>
        <w:jc w:val="both"/>
        <w:rPr>
          <w:sz w:val="20"/>
          <w:lang w:val="en-AU" w:eastAsia="ar-SA"/>
        </w:rPr>
      </w:pPr>
      <w:r w:rsidRPr="0062553C">
        <w:rPr>
          <w:sz w:val="20"/>
          <w:lang w:val="en-AU" w:eastAsia="ar-SA"/>
        </w:rPr>
        <w:t>Single and three-phase semiconductor rectifying circuits. Regulation, control and overlap. Silicon controlled rectifiers, converters and inverters.</w:t>
      </w:r>
    </w:p>
    <w:p w14:paraId="63BD976D" w14:textId="77777777" w:rsidR="008F243B" w:rsidRPr="0062553C" w:rsidRDefault="008F243B" w:rsidP="008F243B">
      <w:pPr>
        <w:jc w:val="both"/>
        <w:rPr>
          <w:sz w:val="20"/>
          <w:lang w:val="en-AU" w:eastAsia="ar-SA"/>
        </w:rPr>
      </w:pPr>
    </w:p>
    <w:p w14:paraId="63BD976E" w14:textId="77777777" w:rsidR="008F243B" w:rsidRPr="0062553C" w:rsidRDefault="008F243B" w:rsidP="008F243B">
      <w:pPr>
        <w:ind w:left="1701" w:hanging="1701"/>
        <w:jc w:val="both"/>
        <w:rPr>
          <w:sz w:val="20"/>
          <w:lang w:val="en-AU" w:eastAsia="ar-SA"/>
        </w:rPr>
      </w:pPr>
      <w:r w:rsidRPr="0062553C">
        <w:rPr>
          <w:b/>
          <w:sz w:val="20"/>
          <w:lang w:val="en-AU" w:eastAsia="ar-SA"/>
        </w:rPr>
        <w:t>Textbook:</w:t>
      </w:r>
      <w:r w:rsidRPr="0062553C">
        <w:rPr>
          <w:sz w:val="20"/>
          <w:lang w:val="en-AU" w:eastAsia="ar-SA"/>
        </w:rPr>
        <w:tab/>
      </w:r>
    </w:p>
    <w:p w14:paraId="63BD976F" w14:textId="77777777" w:rsidR="008F243B" w:rsidRPr="0062553C" w:rsidRDefault="008F243B" w:rsidP="008F243B">
      <w:pPr>
        <w:jc w:val="both"/>
        <w:rPr>
          <w:sz w:val="20"/>
          <w:lang w:val="en-AU" w:eastAsia="ar-SA"/>
        </w:rPr>
      </w:pPr>
      <w:r w:rsidRPr="0062553C">
        <w:rPr>
          <w:sz w:val="20"/>
          <w:lang w:val="en-AU" w:eastAsia="ar-SA"/>
        </w:rPr>
        <w:t>Rashid, M.H., Power Electronics: Circuits, Devices and Applications, Prentice-Hall,1988, 2</w:t>
      </w:r>
      <w:r w:rsidRPr="0062553C">
        <w:rPr>
          <w:sz w:val="20"/>
          <w:vertAlign w:val="superscript"/>
          <w:lang w:val="en-AU" w:eastAsia="ar-SA"/>
        </w:rPr>
        <w:t>nd</w:t>
      </w:r>
      <w:r w:rsidRPr="0062553C">
        <w:rPr>
          <w:sz w:val="20"/>
          <w:lang w:val="en-AU" w:eastAsia="ar-SA"/>
        </w:rPr>
        <w:t>ed.</w:t>
      </w:r>
    </w:p>
    <w:p w14:paraId="63BD9770" w14:textId="77777777" w:rsidR="008F243B" w:rsidRPr="0062553C" w:rsidRDefault="008F243B" w:rsidP="008F243B">
      <w:pPr>
        <w:jc w:val="both"/>
        <w:rPr>
          <w:sz w:val="20"/>
          <w:lang w:val="en-AU" w:eastAsia="ar-SA"/>
        </w:rPr>
      </w:pPr>
    </w:p>
    <w:p w14:paraId="63BD9771" w14:textId="77777777" w:rsidR="008F243B" w:rsidRPr="0062553C" w:rsidRDefault="008F243B" w:rsidP="008F243B">
      <w:pPr>
        <w:ind w:left="1701" w:hanging="1701"/>
        <w:jc w:val="both"/>
        <w:rPr>
          <w:sz w:val="20"/>
          <w:lang w:val="en-AU" w:eastAsia="ar-SA"/>
        </w:rPr>
      </w:pPr>
      <w:r w:rsidRPr="0062553C">
        <w:rPr>
          <w:b/>
          <w:sz w:val="20"/>
          <w:lang w:val="en-AU" w:eastAsia="ar-SA"/>
        </w:rPr>
        <w:t>Assessment:</w:t>
      </w:r>
      <w:r w:rsidRPr="0062553C">
        <w:rPr>
          <w:sz w:val="20"/>
          <w:lang w:val="en-AU" w:eastAsia="ar-SA"/>
        </w:rPr>
        <w:tab/>
      </w:r>
    </w:p>
    <w:p w14:paraId="63BD9772" w14:textId="77777777" w:rsidR="008F243B" w:rsidRPr="0062553C" w:rsidRDefault="008F243B" w:rsidP="008F243B">
      <w:pPr>
        <w:ind w:left="1701" w:hanging="1701"/>
        <w:jc w:val="both"/>
        <w:rPr>
          <w:sz w:val="20"/>
          <w:lang w:val="en-AU" w:eastAsia="ar-SA"/>
        </w:rPr>
      </w:pPr>
      <w:r w:rsidRPr="0062553C">
        <w:rPr>
          <w:sz w:val="20"/>
          <w:lang w:val="en-AU" w:eastAsia="ar-SA"/>
        </w:rPr>
        <w:t>Continuous Assessment - 40%</w:t>
      </w:r>
    </w:p>
    <w:p w14:paraId="63BD9773" w14:textId="77777777" w:rsidR="008F243B" w:rsidRPr="0062553C" w:rsidRDefault="008F243B" w:rsidP="008F243B">
      <w:pPr>
        <w:ind w:left="1701" w:hanging="1701"/>
        <w:jc w:val="both"/>
        <w:rPr>
          <w:sz w:val="20"/>
          <w:lang w:val="en-AU" w:eastAsia="ar-SA"/>
        </w:rPr>
      </w:pPr>
      <w:r w:rsidRPr="0062553C">
        <w:rPr>
          <w:sz w:val="20"/>
          <w:lang w:val="en-AU" w:eastAsia="ar-SA"/>
        </w:rPr>
        <w:t>Written Examination   - 60% (1x3 hrs)</w:t>
      </w:r>
    </w:p>
    <w:p w14:paraId="63BD9774" w14:textId="77777777" w:rsidR="008F243B" w:rsidRPr="0062553C" w:rsidRDefault="008F243B" w:rsidP="008F243B">
      <w:pPr>
        <w:ind w:left="1701" w:hanging="1701"/>
        <w:jc w:val="both"/>
        <w:rPr>
          <w:b/>
          <w:sz w:val="20"/>
          <w:lang w:val="en-AU" w:eastAsia="ar-SA"/>
        </w:rPr>
      </w:pPr>
    </w:p>
    <w:p w14:paraId="63BD9775" w14:textId="77777777" w:rsidR="00D826AA" w:rsidRPr="0062553C" w:rsidRDefault="00D826AA">
      <w:pPr>
        <w:ind w:left="1701" w:hanging="1701"/>
        <w:jc w:val="both"/>
        <w:rPr>
          <w:b/>
          <w:sz w:val="20"/>
          <w:lang w:val="en-AU" w:eastAsia="ar-SA"/>
        </w:rPr>
      </w:pPr>
    </w:p>
    <w:p w14:paraId="63BD9776" w14:textId="77777777" w:rsidR="00D826AA" w:rsidRPr="0062553C" w:rsidRDefault="00D826AA">
      <w:pPr>
        <w:jc w:val="both"/>
        <w:rPr>
          <w:b/>
          <w:sz w:val="20"/>
          <w:lang w:val="en-AU" w:eastAsia="ar-SA"/>
        </w:rPr>
      </w:pPr>
      <w:r w:rsidRPr="0062553C">
        <w:rPr>
          <w:b/>
          <w:sz w:val="20"/>
          <w:lang w:val="en-AU" w:eastAsia="ar-SA"/>
        </w:rPr>
        <w:t>EE 452:</w:t>
      </w:r>
      <w:r w:rsidRPr="0062553C">
        <w:rPr>
          <w:b/>
          <w:sz w:val="20"/>
          <w:lang w:val="en-AU" w:eastAsia="ar-SA"/>
        </w:rPr>
        <w:tab/>
        <w:t xml:space="preserve">  POWER ELECTRONICS II</w:t>
      </w:r>
    </w:p>
    <w:p w14:paraId="63BD9777" w14:textId="77777777" w:rsidR="008F243B" w:rsidRPr="00070705" w:rsidRDefault="008F243B" w:rsidP="008F243B">
      <w:pPr>
        <w:jc w:val="both"/>
        <w:rPr>
          <w:b/>
          <w:sz w:val="20"/>
          <w:lang w:val="en-AU" w:eastAsia="ar-SA"/>
        </w:rPr>
      </w:pPr>
    </w:p>
    <w:p w14:paraId="63BD9778" w14:textId="77777777" w:rsidR="008F243B" w:rsidRPr="00070705" w:rsidRDefault="008F243B" w:rsidP="00070705">
      <w:pPr>
        <w:jc w:val="both"/>
        <w:rPr>
          <w:b/>
          <w:sz w:val="20"/>
          <w:lang w:val="en-AU" w:eastAsia="ar-SA"/>
        </w:rPr>
      </w:pPr>
      <w:r w:rsidRPr="00070705">
        <w:rPr>
          <w:b/>
          <w:sz w:val="20"/>
          <w:lang w:val="en-AU" w:eastAsia="ar-SA"/>
        </w:rPr>
        <w:t xml:space="preserve">Lecture hours per week: </w:t>
      </w:r>
      <w:r w:rsidRPr="00070705">
        <w:rPr>
          <w:b/>
          <w:sz w:val="20"/>
          <w:lang w:val="en-AU" w:eastAsia="ar-SA"/>
        </w:rPr>
        <w:tab/>
      </w:r>
      <w:r w:rsidR="00070705">
        <w:rPr>
          <w:b/>
          <w:sz w:val="20"/>
          <w:lang w:val="en-AU" w:eastAsia="ar-SA"/>
        </w:rPr>
        <w:tab/>
      </w:r>
      <w:r w:rsidR="00070705">
        <w:rPr>
          <w:b/>
          <w:sz w:val="20"/>
          <w:lang w:val="en-AU" w:eastAsia="ar-SA"/>
        </w:rPr>
        <w:tab/>
      </w:r>
      <w:r w:rsidRPr="00070705">
        <w:rPr>
          <w:b/>
          <w:sz w:val="20"/>
          <w:lang w:val="en-AU" w:eastAsia="ar-SA"/>
        </w:rPr>
        <w:t>3</w:t>
      </w:r>
    </w:p>
    <w:p w14:paraId="63BD9779" w14:textId="77777777" w:rsidR="008F243B" w:rsidRPr="00070705" w:rsidRDefault="008F243B" w:rsidP="00070705">
      <w:pPr>
        <w:jc w:val="both"/>
        <w:rPr>
          <w:b/>
          <w:sz w:val="20"/>
          <w:lang w:val="en-AU" w:eastAsia="ar-SA"/>
        </w:rPr>
      </w:pPr>
      <w:r w:rsidRPr="00070705">
        <w:rPr>
          <w:b/>
          <w:sz w:val="20"/>
          <w:lang w:val="en-AU" w:eastAsia="ar-SA"/>
        </w:rPr>
        <w:t xml:space="preserve">Tutorial hours per week: </w:t>
      </w:r>
      <w:r w:rsidRPr="00070705">
        <w:rPr>
          <w:b/>
          <w:sz w:val="20"/>
          <w:lang w:val="en-AU" w:eastAsia="ar-SA"/>
        </w:rPr>
        <w:tab/>
      </w:r>
      <w:r w:rsidRPr="00070705">
        <w:rPr>
          <w:b/>
          <w:sz w:val="20"/>
          <w:lang w:val="en-AU" w:eastAsia="ar-SA"/>
        </w:rPr>
        <w:tab/>
      </w:r>
    </w:p>
    <w:p w14:paraId="63BD977A" w14:textId="77777777" w:rsidR="008F243B" w:rsidRPr="00070705" w:rsidRDefault="008F243B" w:rsidP="00070705">
      <w:pPr>
        <w:jc w:val="both"/>
        <w:rPr>
          <w:b/>
          <w:sz w:val="20"/>
          <w:lang w:val="en-AU" w:eastAsia="ar-SA"/>
        </w:rPr>
      </w:pPr>
      <w:r w:rsidRPr="00070705">
        <w:rPr>
          <w:b/>
          <w:sz w:val="20"/>
          <w:lang w:val="en-AU" w:eastAsia="ar-SA"/>
        </w:rPr>
        <w:t xml:space="preserve">Laboratory hours per week: </w:t>
      </w:r>
      <w:r w:rsidRPr="00070705">
        <w:rPr>
          <w:b/>
          <w:sz w:val="20"/>
          <w:lang w:val="en-AU" w:eastAsia="ar-SA"/>
        </w:rPr>
        <w:tab/>
      </w:r>
      <w:r w:rsidR="00070705">
        <w:rPr>
          <w:b/>
          <w:sz w:val="20"/>
          <w:lang w:val="en-AU" w:eastAsia="ar-SA"/>
        </w:rPr>
        <w:tab/>
      </w:r>
    </w:p>
    <w:p w14:paraId="63BD977B" w14:textId="77777777" w:rsidR="008F243B" w:rsidRPr="0062553C" w:rsidRDefault="008F243B" w:rsidP="008F243B">
      <w:pPr>
        <w:jc w:val="both"/>
        <w:rPr>
          <w:sz w:val="20"/>
          <w:lang w:val="en-AU" w:eastAsia="ar-SA"/>
        </w:rPr>
      </w:pPr>
    </w:p>
    <w:p w14:paraId="63BD977C" w14:textId="77777777" w:rsidR="00070705" w:rsidRDefault="00070705" w:rsidP="00070705">
      <w:pPr>
        <w:jc w:val="both"/>
        <w:rPr>
          <w:b/>
          <w:sz w:val="20"/>
          <w:szCs w:val="20"/>
        </w:rPr>
      </w:pPr>
      <w:r>
        <w:rPr>
          <w:b/>
          <w:sz w:val="20"/>
          <w:szCs w:val="20"/>
        </w:rPr>
        <w:t xml:space="preserve">Credit Hours: </w:t>
      </w:r>
      <w:r>
        <w:rPr>
          <w:b/>
          <w:sz w:val="20"/>
          <w:szCs w:val="20"/>
        </w:rPr>
        <w:tab/>
      </w:r>
      <w:r>
        <w:rPr>
          <w:b/>
          <w:sz w:val="20"/>
          <w:szCs w:val="20"/>
        </w:rPr>
        <w:tab/>
      </w:r>
      <w:r>
        <w:rPr>
          <w:b/>
          <w:sz w:val="20"/>
          <w:szCs w:val="20"/>
        </w:rPr>
        <w:tab/>
      </w:r>
      <w:r>
        <w:rPr>
          <w:b/>
          <w:sz w:val="20"/>
          <w:szCs w:val="20"/>
        </w:rPr>
        <w:tab/>
        <w:t>3</w:t>
      </w:r>
    </w:p>
    <w:p w14:paraId="63BD977D" w14:textId="77777777" w:rsidR="00070705" w:rsidRDefault="00C21800" w:rsidP="00070705">
      <w:pPr>
        <w:jc w:val="both"/>
        <w:rPr>
          <w:b/>
          <w:sz w:val="20"/>
          <w:szCs w:val="20"/>
        </w:rPr>
      </w:pPr>
      <w:r>
        <w:rPr>
          <w:b/>
          <w:sz w:val="20"/>
          <w:szCs w:val="20"/>
        </w:rPr>
        <w:t>Credits:</w:t>
      </w:r>
      <w:r>
        <w:rPr>
          <w:b/>
          <w:sz w:val="20"/>
          <w:szCs w:val="20"/>
        </w:rPr>
        <w:tab/>
      </w:r>
      <w:r w:rsidR="00070705">
        <w:rPr>
          <w:b/>
          <w:sz w:val="20"/>
          <w:szCs w:val="20"/>
          <w:lang w:val="en-GB"/>
        </w:rPr>
        <w:tab/>
      </w:r>
      <w:r w:rsidR="00070705">
        <w:rPr>
          <w:b/>
          <w:sz w:val="20"/>
          <w:szCs w:val="20"/>
          <w:lang w:val="en-GB"/>
        </w:rPr>
        <w:tab/>
      </w:r>
      <w:r w:rsidR="00070705">
        <w:rPr>
          <w:b/>
          <w:sz w:val="20"/>
          <w:szCs w:val="20"/>
          <w:lang w:val="en-GB"/>
        </w:rPr>
        <w:tab/>
      </w:r>
      <w:r w:rsidR="00070705">
        <w:rPr>
          <w:b/>
          <w:sz w:val="20"/>
          <w:szCs w:val="20"/>
          <w:lang w:val="en-GB"/>
        </w:rPr>
        <w:tab/>
        <w:t>13</w:t>
      </w:r>
    </w:p>
    <w:p w14:paraId="63BD977E" w14:textId="77777777" w:rsidR="008F243B" w:rsidRPr="0062553C" w:rsidRDefault="008F243B" w:rsidP="008F243B">
      <w:pPr>
        <w:jc w:val="both"/>
        <w:rPr>
          <w:b/>
          <w:sz w:val="20"/>
          <w:lang w:val="en-AU" w:eastAsia="ar-SA"/>
        </w:rPr>
      </w:pPr>
    </w:p>
    <w:p w14:paraId="63BD977F" w14:textId="77777777" w:rsidR="008F243B" w:rsidRPr="0062553C" w:rsidRDefault="008F243B" w:rsidP="008F243B">
      <w:pPr>
        <w:jc w:val="both"/>
        <w:rPr>
          <w:sz w:val="20"/>
          <w:lang w:val="en-AU" w:eastAsia="ar-SA"/>
        </w:rPr>
      </w:pPr>
      <w:r w:rsidRPr="0062553C">
        <w:rPr>
          <w:b/>
          <w:sz w:val="20"/>
          <w:lang w:val="en-AU" w:eastAsia="ar-SA"/>
        </w:rPr>
        <w:t>Learning Outcomes:</w:t>
      </w:r>
      <w:r w:rsidRPr="0062553C">
        <w:rPr>
          <w:sz w:val="20"/>
          <w:lang w:val="en-AU" w:eastAsia="ar-SA"/>
        </w:rPr>
        <w:tab/>
      </w:r>
    </w:p>
    <w:p w14:paraId="63BD9780" w14:textId="77777777" w:rsidR="008F243B" w:rsidRPr="0062553C" w:rsidRDefault="008F243B" w:rsidP="008F243B">
      <w:pPr>
        <w:jc w:val="both"/>
        <w:rPr>
          <w:sz w:val="20"/>
          <w:lang w:val="en-AU" w:eastAsia="ar-SA"/>
        </w:rPr>
      </w:pPr>
      <w:r w:rsidRPr="0062553C">
        <w:rPr>
          <w:sz w:val="20"/>
          <w:lang w:val="en-AU" w:eastAsia="ar-SA"/>
        </w:rPr>
        <w:t>On completion ofthis subject, students should be able to:-</w:t>
      </w:r>
    </w:p>
    <w:p w14:paraId="63BD9781" w14:textId="77777777" w:rsidR="008F243B" w:rsidRPr="0062553C" w:rsidRDefault="008F243B" w:rsidP="008F243B">
      <w:pPr>
        <w:ind w:left="426" w:hanging="426"/>
        <w:jc w:val="both"/>
        <w:rPr>
          <w:sz w:val="20"/>
          <w:lang w:val="en-AU" w:eastAsia="ar-SA"/>
        </w:rPr>
      </w:pPr>
      <w:r w:rsidRPr="0062553C">
        <w:rPr>
          <w:sz w:val="20"/>
          <w:lang w:val="en-AU" w:eastAsia="ar-SA"/>
        </w:rPr>
        <w:t>1.</w:t>
      </w:r>
      <w:r w:rsidRPr="0062553C">
        <w:rPr>
          <w:sz w:val="20"/>
          <w:lang w:val="en-AU" w:eastAsia="ar-SA"/>
        </w:rPr>
        <w:tab/>
        <w:t>Describe inverter techniques.</w:t>
      </w:r>
    </w:p>
    <w:p w14:paraId="63BD9782" w14:textId="77777777" w:rsidR="008F243B" w:rsidRPr="0062553C" w:rsidRDefault="008F243B" w:rsidP="008F243B">
      <w:pPr>
        <w:ind w:left="426" w:hanging="426"/>
        <w:jc w:val="both"/>
        <w:rPr>
          <w:sz w:val="20"/>
          <w:lang w:val="en-AU" w:eastAsia="ar-SA"/>
        </w:rPr>
      </w:pPr>
      <w:r w:rsidRPr="0062553C">
        <w:rPr>
          <w:sz w:val="20"/>
          <w:lang w:val="en-AU" w:eastAsia="ar-SA"/>
        </w:rPr>
        <w:t>2.</w:t>
      </w:r>
      <w:r w:rsidRPr="0062553C">
        <w:rPr>
          <w:sz w:val="20"/>
          <w:lang w:val="en-AU" w:eastAsia="ar-SA"/>
        </w:rPr>
        <w:tab/>
        <w:t>Describe uninterruptible and switched mode power supplies.</w:t>
      </w:r>
    </w:p>
    <w:p w14:paraId="63BD9783" w14:textId="77777777" w:rsidR="008F243B" w:rsidRPr="0062553C" w:rsidRDefault="008F243B" w:rsidP="008F243B">
      <w:pPr>
        <w:ind w:left="540" w:hanging="540"/>
        <w:jc w:val="both"/>
        <w:rPr>
          <w:sz w:val="20"/>
          <w:lang w:val="en-AU" w:eastAsia="ar-SA"/>
        </w:rPr>
      </w:pPr>
    </w:p>
    <w:p w14:paraId="63BD9784" w14:textId="77777777" w:rsidR="008F243B" w:rsidRPr="0062553C" w:rsidRDefault="008F243B" w:rsidP="008F243B">
      <w:pPr>
        <w:jc w:val="both"/>
        <w:rPr>
          <w:sz w:val="20"/>
          <w:lang w:val="en-AU" w:eastAsia="ar-SA"/>
        </w:rPr>
      </w:pPr>
      <w:r w:rsidRPr="0062553C">
        <w:rPr>
          <w:b/>
          <w:sz w:val="20"/>
          <w:lang w:val="en-AU" w:eastAsia="ar-SA"/>
        </w:rPr>
        <w:t>Syllabus:</w:t>
      </w:r>
      <w:r w:rsidRPr="0062553C">
        <w:rPr>
          <w:sz w:val="20"/>
          <w:lang w:val="en-AU" w:eastAsia="ar-SA"/>
        </w:rPr>
        <w:tab/>
      </w:r>
    </w:p>
    <w:p w14:paraId="63BD9785" w14:textId="77777777" w:rsidR="008F243B" w:rsidRPr="0062553C" w:rsidRDefault="008F243B" w:rsidP="008F243B">
      <w:pPr>
        <w:jc w:val="both"/>
        <w:rPr>
          <w:sz w:val="20"/>
          <w:lang w:val="en-AU" w:eastAsia="ar-SA"/>
        </w:rPr>
      </w:pPr>
      <w:r w:rsidRPr="0062553C">
        <w:rPr>
          <w:sz w:val="20"/>
          <w:lang w:val="en-AU" w:eastAsia="ar-SA"/>
        </w:rPr>
        <w:t>Forced-commutated inverter techniques. AC and DC variable speed drives. Battery chargers. Uninterruptible power systems. DC power links.</w:t>
      </w:r>
    </w:p>
    <w:p w14:paraId="63BD9786" w14:textId="77777777" w:rsidR="008F243B" w:rsidRPr="0062553C" w:rsidRDefault="008F243B" w:rsidP="008F243B">
      <w:pPr>
        <w:jc w:val="both"/>
        <w:rPr>
          <w:sz w:val="20"/>
          <w:lang w:val="en-AU" w:eastAsia="ar-SA"/>
        </w:rPr>
      </w:pPr>
    </w:p>
    <w:p w14:paraId="63BD9787" w14:textId="77777777" w:rsidR="008F243B" w:rsidRPr="0062553C" w:rsidRDefault="008F243B" w:rsidP="008F243B">
      <w:pPr>
        <w:ind w:left="1701" w:hanging="1701"/>
        <w:jc w:val="both"/>
        <w:rPr>
          <w:sz w:val="20"/>
          <w:lang w:val="en-AU" w:eastAsia="ar-SA"/>
        </w:rPr>
      </w:pPr>
      <w:r w:rsidRPr="0062553C">
        <w:rPr>
          <w:b/>
          <w:sz w:val="20"/>
          <w:lang w:val="en-AU" w:eastAsia="ar-SA"/>
        </w:rPr>
        <w:t>Textbook:</w:t>
      </w:r>
      <w:r w:rsidRPr="0062553C">
        <w:rPr>
          <w:sz w:val="20"/>
          <w:lang w:val="en-AU" w:eastAsia="ar-SA"/>
        </w:rPr>
        <w:tab/>
      </w:r>
    </w:p>
    <w:p w14:paraId="63BD9788" w14:textId="77777777" w:rsidR="008F243B" w:rsidRPr="0062553C" w:rsidRDefault="008F243B" w:rsidP="008F243B">
      <w:pPr>
        <w:tabs>
          <w:tab w:val="left" w:pos="1800"/>
        </w:tabs>
        <w:jc w:val="both"/>
        <w:rPr>
          <w:sz w:val="20"/>
          <w:lang w:val="en-AU" w:eastAsia="ar-SA"/>
        </w:rPr>
      </w:pPr>
      <w:r w:rsidRPr="0062553C">
        <w:rPr>
          <w:sz w:val="20"/>
          <w:lang w:val="en-AU" w:eastAsia="ar-SA"/>
        </w:rPr>
        <w:t>Rashid, M. H., Power Electronics: Circuits, Devices and Applications, Prentice-Hall,1988, 2</w:t>
      </w:r>
      <w:r w:rsidRPr="0062553C">
        <w:rPr>
          <w:sz w:val="20"/>
          <w:vertAlign w:val="superscript"/>
          <w:lang w:val="en-AU" w:eastAsia="ar-SA"/>
        </w:rPr>
        <w:t>nd</w:t>
      </w:r>
      <w:r w:rsidRPr="0062553C">
        <w:rPr>
          <w:sz w:val="20"/>
          <w:lang w:val="en-AU" w:eastAsia="ar-SA"/>
        </w:rPr>
        <w:t xml:space="preserve">ed. </w:t>
      </w:r>
    </w:p>
    <w:p w14:paraId="63BD9789" w14:textId="77777777" w:rsidR="008F243B" w:rsidRPr="0062553C" w:rsidRDefault="008F243B" w:rsidP="008F243B">
      <w:pPr>
        <w:ind w:left="1701" w:hanging="1701"/>
        <w:jc w:val="both"/>
        <w:rPr>
          <w:sz w:val="20"/>
          <w:lang w:val="en-AU" w:eastAsia="ar-SA"/>
        </w:rPr>
      </w:pPr>
    </w:p>
    <w:p w14:paraId="63BD978A" w14:textId="77777777" w:rsidR="008F243B" w:rsidRPr="0062553C" w:rsidRDefault="008F243B" w:rsidP="008F243B">
      <w:pPr>
        <w:ind w:left="1701" w:hanging="1701"/>
        <w:jc w:val="both"/>
        <w:rPr>
          <w:sz w:val="20"/>
          <w:lang w:val="en-AU" w:eastAsia="ar-SA"/>
        </w:rPr>
      </w:pPr>
      <w:r w:rsidRPr="0062553C">
        <w:rPr>
          <w:b/>
          <w:sz w:val="20"/>
          <w:lang w:val="en-AU" w:eastAsia="ar-SA"/>
        </w:rPr>
        <w:t>Assessment:</w:t>
      </w:r>
      <w:r w:rsidRPr="0062553C">
        <w:rPr>
          <w:sz w:val="20"/>
          <w:lang w:val="en-AU" w:eastAsia="ar-SA"/>
        </w:rPr>
        <w:tab/>
      </w:r>
    </w:p>
    <w:p w14:paraId="63BD978B" w14:textId="77777777" w:rsidR="008F243B" w:rsidRPr="0062553C" w:rsidRDefault="008F243B" w:rsidP="008F243B">
      <w:pPr>
        <w:ind w:left="1701" w:hanging="1701"/>
        <w:jc w:val="both"/>
        <w:rPr>
          <w:sz w:val="20"/>
          <w:lang w:val="en-AU" w:eastAsia="ar-SA"/>
        </w:rPr>
      </w:pPr>
      <w:r w:rsidRPr="0062553C">
        <w:rPr>
          <w:sz w:val="20"/>
          <w:lang w:val="en-AU" w:eastAsia="ar-SA"/>
        </w:rPr>
        <w:t>Continuous Assessment     - 40%</w:t>
      </w:r>
    </w:p>
    <w:p w14:paraId="63BD978C" w14:textId="77777777" w:rsidR="008F243B" w:rsidRPr="0062553C" w:rsidRDefault="008F243B" w:rsidP="008F243B">
      <w:pPr>
        <w:ind w:left="1701" w:hanging="1701"/>
        <w:jc w:val="both"/>
        <w:rPr>
          <w:sz w:val="20"/>
          <w:lang w:val="en-AU" w:eastAsia="ar-SA"/>
        </w:rPr>
      </w:pPr>
      <w:r w:rsidRPr="0062553C">
        <w:rPr>
          <w:sz w:val="20"/>
          <w:lang w:val="en-AU" w:eastAsia="ar-SA"/>
        </w:rPr>
        <w:t>Written Examination          - 60% (1x3 hrs)</w:t>
      </w:r>
    </w:p>
    <w:p w14:paraId="63BD978D" w14:textId="77777777" w:rsidR="00D826AA" w:rsidRPr="0062553C" w:rsidRDefault="00D826AA">
      <w:pPr>
        <w:jc w:val="both"/>
        <w:rPr>
          <w:b/>
          <w:sz w:val="20"/>
          <w:lang w:val="en-AU" w:eastAsia="ar-SA"/>
        </w:rPr>
      </w:pPr>
    </w:p>
    <w:p w14:paraId="63BD978E" w14:textId="77777777" w:rsidR="00D826AA" w:rsidRPr="0062553C" w:rsidRDefault="00D826AA">
      <w:pPr>
        <w:jc w:val="both"/>
        <w:rPr>
          <w:b/>
          <w:sz w:val="20"/>
          <w:lang w:val="en-AU" w:eastAsia="ar-SA"/>
        </w:rPr>
      </w:pPr>
    </w:p>
    <w:p w14:paraId="63BD978F" w14:textId="77777777" w:rsidR="00D826AA" w:rsidRPr="0062553C" w:rsidRDefault="00D826AA">
      <w:pPr>
        <w:jc w:val="both"/>
        <w:rPr>
          <w:b/>
          <w:sz w:val="20"/>
          <w:lang w:val="en-AU" w:eastAsia="ar-SA"/>
        </w:rPr>
      </w:pPr>
      <w:r w:rsidRPr="0062553C">
        <w:rPr>
          <w:b/>
          <w:sz w:val="20"/>
          <w:lang w:val="en-AU" w:eastAsia="ar-SA"/>
        </w:rPr>
        <w:t>EE 461:</w:t>
      </w:r>
      <w:r w:rsidRPr="0062553C">
        <w:rPr>
          <w:b/>
          <w:sz w:val="20"/>
          <w:lang w:val="en-AU" w:eastAsia="ar-SA"/>
        </w:rPr>
        <w:tab/>
        <w:t xml:space="preserve">  COMPUTER COMMUNICATIONS</w:t>
      </w:r>
    </w:p>
    <w:p w14:paraId="63BD9790" w14:textId="77777777" w:rsidR="00D826AA" w:rsidRPr="0062553C" w:rsidRDefault="00D826AA">
      <w:pPr>
        <w:jc w:val="both"/>
        <w:rPr>
          <w:b/>
          <w:sz w:val="20"/>
          <w:lang w:val="en-AU" w:eastAsia="ar-SA"/>
        </w:rPr>
      </w:pPr>
    </w:p>
    <w:p w14:paraId="63BD9791" w14:textId="77777777" w:rsidR="008F243B" w:rsidRPr="00070705" w:rsidRDefault="008F243B" w:rsidP="00070705">
      <w:pPr>
        <w:tabs>
          <w:tab w:val="left" w:pos="1595"/>
        </w:tabs>
        <w:rPr>
          <w:b/>
          <w:sz w:val="20"/>
          <w:szCs w:val="20"/>
          <w:lang w:val="en-AU"/>
        </w:rPr>
      </w:pPr>
      <w:r w:rsidRPr="00070705">
        <w:rPr>
          <w:b/>
          <w:sz w:val="20"/>
          <w:szCs w:val="20"/>
          <w:lang w:val="en-AU"/>
        </w:rPr>
        <w:t xml:space="preserve">Lecture hours per week: </w:t>
      </w:r>
      <w:r w:rsidRPr="00070705">
        <w:rPr>
          <w:b/>
          <w:sz w:val="20"/>
          <w:szCs w:val="20"/>
          <w:lang w:val="en-AU"/>
        </w:rPr>
        <w:tab/>
      </w:r>
      <w:r w:rsidRPr="00070705">
        <w:rPr>
          <w:b/>
          <w:sz w:val="20"/>
          <w:szCs w:val="20"/>
          <w:lang w:val="en-AU"/>
        </w:rPr>
        <w:tab/>
      </w:r>
      <w:r w:rsidR="00070705">
        <w:rPr>
          <w:b/>
          <w:sz w:val="20"/>
          <w:szCs w:val="20"/>
          <w:lang w:val="en-AU"/>
        </w:rPr>
        <w:tab/>
      </w:r>
      <w:r w:rsidRPr="00070705">
        <w:rPr>
          <w:b/>
          <w:sz w:val="20"/>
          <w:szCs w:val="20"/>
          <w:lang w:val="en-AU"/>
        </w:rPr>
        <w:t>3</w:t>
      </w:r>
    </w:p>
    <w:p w14:paraId="63BD9792" w14:textId="77777777" w:rsidR="008F243B" w:rsidRPr="00070705" w:rsidRDefault="008F243B" w:rsidP="00070705">
      <w:pPr>
        <w:jc w:val="both"/>
        <w:rPr>
          <w:b/>
          <w:sz w:val="20"/>
          <w:szCs w:val="20"/>
          <w:lang w:val="en-AU"/>
        </w:rPr>
      </w:pPr>
      <w:r w:rsidRPr="00070705">
        <w:rPr>
          <w:b/>
          <w:sz w:val="20"/>
          <w:szCs w:val="20"/>
          <w:lang w:val="en-AU"/>
        </w:rPr>
        <w:t xml:space="preserve">Tutorial hours per week: </w:t>
      </w:r>
      <w:r w:rsidRPr="00070705">
        <w:rPr>
          <w:b/>
          <w:sz w:val="20"/>
          <w:szCs w:val="20"/>
          <w:lang w:val="en-AU"/>
        </w:rPr>
        <w:tab/>
      </w:r>
      <w:r w:rsidRPr="00070705">
        <w:rPr>
          <w:b/>
          <w:sz w:val="20"/>
          <w:szCs w:val="20"/>
          <w:lang w:val="en-AU"/>
        </w:rPr>
        <w:tab/>
      </w:r>
    </w:p>
    <w:p w14:paraId="63BD9793" w14:textId="77777777" w:rsidR="008F243B" w:rsidRPr="00070705" w:rsidRDefault="008F243B" w:rsidP="00070705">
      <w:pPr>
        <w:tabs>
          <w:tab w:val="left" w:pos="1595"/>
        </w:tabs>
        <w:rPr>
          <w:b/>
          <w:sz w:val="20"/>
          <w:szCs w:val="20"/>
          <w:lang w:val="en-AU"/>
        </w:rPr>
      </w:pPr>
      <w:r w:rsidRPr="00070705">
        <w:rPr>
          <w:b/>
          <w:sz w:val="20"/>
          <w:szCs w:val="20"/>
          <w:lang w:val="en-AU"/>
        </w:rPr>
        <w:t xml:space="preserve">Laboratory hours per week: </w:t>
      </w:r>
      <w:r w:rsidRPr="00070705">
        <w:rPr>
          <w:b/>
          <w:sz w:val="20"/>
          <w:szCs w:val="20"/>
          <w:lang w:val="en-AU"/>
        </w:rPr>
        <w:tab/>
      </w:r>
      <w:r w:rsidR="00070705">
        <w:rPr>
          <w:b/>
          <w:sz w:val="20"/>
          <w:szCs w:val="20"/>
          <w:lang w:val="en-AU"/>
        </w:rPr>
        <w:tab/>
      </w:r>
    </w:p>
    <w:p w14:paraId="63BD9794" w14:textId="77777777" w:rsidR="008F243B" w:rsidRPr="0062553C" w:rsidRDefault="008F243B" w:rsidP="008F243B">
      <w:pPr>
        <w:jc w:val="both"/>
        <w:rPr>
          <w:b/>
          <w:sz w:val="20"/>
          <w:szCs w:val="20"/>
          <w:lang w:val="en-AU"/>
        </w:rPr>
      </w:pPr>
    </w:p>
    <w:p w14:paraId="63BD9795" w14:textId="77777777" w:rsidR="00070705" w:rsidRDefault="00C21800" w:rsidP="00070705">
      <w:pPr>
        <w:jc w:val="both"/>
        <w:rPr>
          <w:b/>
          <w:sz w:val="20"/>
          <w:szCs w:val="20"/>
        </w:rPr>
      </w:pPr>
      <w:r>
        <w:rPr>
          <w:b/>
          <w:sz w:val="20"/>
          <w:szCs w:val="20"/>
        </w:rPr>
        <w:t>Credits:</w:t>
      </w:r>
      <w:r>
        <w:rPr>
          <w:b/>
          <w:sz w:val="20"/>
          <w:szCs w:val="20"/>
        </w:rPr>
        <w:tab/>
      </w:r>
      <w:r w:rsidR="00070705">
        <w:rPr>
          <w:b/>
          <w:sz w:val="20"/>
          <w:szCs w:val="20"/>
          <w:lang w:val="en-GB"/>
        </w:rPr>
        <w:tab/>
      </w:r>
      <w:r w:rsidR="00070705">
        <w:rPr>
          <w:b/>
          <w:sz w:val="20"/>
          <w:szCs w:val="20"/>
          <w:lang w:val="en-GB"/>
        </w:rPr>
        <w:tab/>
      </w:r>
      <w:r w:rsidR="00070705">
        <w:rPr>
          <w:b/>
          <w:sz w:val="20"/>
          <w:szCs w:val="20"/>
          <w:lang w:val="en-GB"/>
        </w:rPr>
        <w:tab/>
      </w:r>
      <w:r w:rsidR="00070705">
        <w:rPr>
          <w:b/>
          <w:sz w:val="20"/>
          <w:szCs w:val="20"/>
          <w:lang w:val="en-GB"/>
        </w:rPr>
        <w:tab/>
        <w:t>13</w:t>
      </w:r>
    </w:p>
    <w:p w14:paraId="63BD9796" w14:textId="77777777" w:rsidR="008F243B" w:rsidRPr="0062553C" w:rsidRDefault="008F243B" w:rsidP="008F243B">
      <w:pPr>
        <w:rPr>
          <w:sz w:val="20"/>
          <w:szCs w:val="20"/>
          <w:lang w:val="en-AU"/>
        </w:rPr>
      </w:pPr>
    </w:p>
    <w:p w14:paraId="63BD9797" w14:textId="77777777" w:rsidR="008F243B" w:rsidRPr="0062553C" w:rsidRDefault="008F243B" w:rsidP="008F243B">
      <w:pPr>
        <w:jc w:val="both"/>
        <w:rPr>
          <w:sz w:val="20"/>
          <w:szCs w:val="20"/>
          <w:lang w:val="en-AU"/>
        </w:rPr>
      </w:pPr>
      <w:r w:rsidRPr="0062553C">
        <w:rPr>
          <w:b/>
          <w:sz w:val="20"/>
          <w:szCs w:val="20"/>
          <w:lang w:val="en-AU"/>
        </w:rPr>
        <w:t>Prerequisite:</w:t>
      </w:r>
      <w:r w:rsidRPr="0062553C">
        <w:rPr>
          <w:sz w:val="20"/>
          <w:szCs w:val="20"/>
          <w:lang w:val="en-AU"/>
        </w:rPr>
        <w:tab/>
        <w:t>EE371, EE342</w:t>
      </w:r>
    </w:p>
    <w:p w14:paraId="63BD9798" w14:textId="77777777" w:rsidR="008F243B" w:rsidRPr="0062553C" w:rsidRDefault="008F243B" w:rsidP="008F243B">
      <w:pPr>
        <w:jc w:val="both"/>
        <w:rPr>
          <w:sz w:val="20"/>
          <w:szCs w:val="20"/>
          <w:lang w:val="en-AU"/>
        </w:rPr>
      </w:pPr>
    </w:p>
    <w:p w14:paraId="63BD9799" w14:textId="77777777" w:rsidR="008F243B" w:rsidRPr="0062553C" w:rsidRDefault="008F243B" w:rsidP="008F243B">
      <w:pPr>
        <w:jc w:val="both"/>
        <w:rPr>
          <w:sz w:val="20"/>
          <w:szCs w:val="20"/>
          <w:lang w:val="en-AU"/>
        </w:rPr>
      </w:pPr>
      <w:r w:rsidRPr="0062553C">
        <w:rPr>
          <w:b/>
          <w:sz w:val="20"/>
          <w:szCs w:val="20"/>
          <w:lang w:val="en-AU"/>
        </w:rPr>
        <w:t>Corequisite:</w:t>
      </w:r>
      <w:r w:rsidRPr="0062553C">
        <w:rPr>
          <w:sz w:val="20"/>
          <w:szCs w:val="20"/>
          <w:lang w:val="en-AU"/>
        </w:rPr>
        <w:tab/>
        <w:t>EE471</w:t>
      </w:r>
    </w:p>
    <w:p w14:paraId="63BD979A" w14:textId="77777777" w:rsidR="008F243B" w:rsidRPr="0062553C" w:rsidRDefault="008F243B" w:rsidP="008F243B">
      <w:pPr>
        <w:rPr>
          <w:sz w:val="20"/>
          <w:szCs w:val="20"/>
          <w:lang w:val="en-AU"/>
        </w:rPr>
      </w:pPr>
    </w:p>
    <w:p w14:paraId="63BD979B" w14:textId="77777777" w:rsidR="008F243B" w:rsidRPr="0062553C" w:rsidRDefault="008F243B" w:rsidP="008F243B">
      <w:pPr>
        <w:jc w:val="both"/>
        <w:rPr>
          <w:b/>
          <w:sz w:val="20"/>
          <w:szCs w:val="20"/>
          <w:lang w:val="en-AU"/>
        </w:rPr>
      </w:pPr>
      <w:r w:rsidRPr="0062553C">
        <w:rPr>
          <w:b/>
          <w:sz w:val="20"/>
          <w:szCs w:val="20"/>
          <w:lang w:val="en-AU"/>
        </w:rPr>
        <w:t>Learning Outcomes:</w:t>
      </w:r>
    </w:p>
    <w:p w14:paraId="63BD979C" w14:textId="77777777" w:rsidR="008F243B" w:rsidRPr="00844B4F" w:rsidRDefault="008F243B" w:rsidP="001803F7">
      <w:pPr>
        <w:pStyle w:val="Listaszerbekezds"/>
        <w:numPr>
          <w:ilvl w:val="0"/>
          <w:numId w:val="12"/>
        </w:numPr>
        <w:ind w:left="709" w:hanging="349"/>
        <w:jc w:val="both"/>
        <w:rPr>
          <w:lang w:val="en-AU"/>
        </w:rPr>
      </w:pPr>
      <w:r w:rsidRPr="00844B4F">
        <w:rPr>
          <w:lang w:val="en-AU"/>
        </w:rPr>
        <w:t>Describe the basic telecommunication networks and principles of their operation.</w:t>
      </w:r>
    </w:p>
    <w:p w14:paraId="63BD979D" w14:textId="77777777" w:rsidR="008F243B" w:rsidRPr="00844B4F" w:rsidRDefault="008F243B" w:rsidP="001803F7">
      <w:pPr>
        <w:pStyle w:val="Listaszerbekezds"/>
        <w:numPr>
          <w:ilvl w:val="0"/>
          <w:numId w:val="12"/>
        </w:numPr>
        <w:ind w:left="709" w:hanging="349"/>
        <w:jc w:val="both"/>
        <w:rPr>
          <w:lang w:val="en-AU"/>
        </w:rPr>
      </w:pPr>
      <w:r w:rsidRPr="00844B4F">
        <w:rPr>
          <w:lang w:val="en-AU"/>
        </w:rPr>
        <w:t>Discuss the basic computer networks and computer networking principles.</w:t>
      </w:r>
    </w:p>
    <w:p w14:paraId="63BD979E" w14:textId="77777777" w:rsidR="008F243B" w:rsidRPr="00844B4F" w:rsidRDefault="008F243B" w:rsidP="001803F7">
      <w:pPr>
        <w:pStyle w:val="Listaszerbekezds"/>
        <w:numPr>
          <w:ilvl w:val="0"/>
          <w:numId w:val="12"/>
        </w:numPr>
        <w:ind w:left="709" w:hanging="349"/>
        <w:jc w:val="both"/>
        <w:rPr>
          <w:lang w:val="en-AU"/>
        </w:rPr>
      </w:pPr>
      <w:r w:rsidRPr="00844B4F">
        <w:rPr>
          <w:lang w:val="en-AU"/>
        </w:rPr>
        <w:t>Interpret the concepts of OSI and TCP/IP reference models.</w:t>
      </w:r>
    </w:p>
    <w:p w14:paraId="63BD979F" w14:textId="77777777" w:rsidR="008F243B" w:rsidRPr="00844B4F" w:rsidRDefault="008F243B" w:rsidP="001803F7">
      <w:pPr>
        <w:pStyle w:val="Listaszerbekezds"/>
        <w:numPr>
          <w:ilvl w:val="0"/>
          <w:numId w:val="12"/>
        </w:numPr>
        <w:ind w:left="709" w:hanging="349"/>
        <w:jc w:val="both"/>
        <w:rPr>
          <w:lang w:val="en-AU"/>
        </w:rPr>
      </w:pPr>
      <w:r w:rsidRPr="00844B4F">
        <w:rPr>
          <w:lang w:val="en-AU"/>
        </w:rPr>
        <w:t>Explain the concept of protocols and services.</w:t>
      </w:r>
    </w:p>
    <w:p w14:paraId="63BD97A0" w14:textId="77777777" w:rsidR="008F243B" w:rsidRPr="00844B4F" w:rsidRDefault="008F243B" w:rsidP="001803F7">
      <w:pPr>
        <w:pStyle w:val="Listaszerbekezds"/>
        <w:numPr>
          <w:ilvl w:val="0"/>
          <w:numId w:val="12"/>
        </w:numPr>
        <w:ind w:left="709" w:hanging="349"/>
        <w:jc w:val="both"/>
        <w:rPr>
          <w:lang w:val="en-AU"/>
        </w:rPr>
      </w:pPr>
      <w:r w:rsidRPr="00844B4F">
        <w:rPr>
          <w:lang w:val="en-AU"/>
        </w:rPr>
        <w:t>Describe transmission layer protocols, packet concept and error assessment.</w:t>
      </w:r>
    </w:p>
    <w:p w14:paraId="63BD97A1" w14:textId="77777777" w:rsidR="008F243B" w:rsidRPr="00844B4F" w:rsidRDefault="008F243B" w:rsidP="001803F7">
      <w:pPr>
        <w:pStyle w:val="Listaszerbekezds"/>
        <w:numPr>
          <w:ilvl w:val="0"/>
          <w:numId w:val="12"/>
        </w:numPr>
        <w:ind w:left="709" w:hanging="349"/>
        <w:jc w:val="both"/>
        <w:rPr>
          <w:lang w:val="en-AU"/>
        </w:rPr>
      </w:pPr>
      <w:r w:rsidRPr="00844B4F">
        <w:rPr>
          <w:lang w:val="en-AU"/>
        </w:rPr>
        <w:lastRenderedPageBreak/>
        <w:t>Explain advantages of level structured approach, inter-level protocols and standards.</w:t>
      </w:r>
    </w:p>
    <w:p w14:paraId="63BD97A2" w14:textId="77777777" w:rsidR="008F243B" w:rsidRPr="0062553C" w:rsidRDefault="008F243B" w:rsidP="008F243B">
      <w:pPr>
        <w:jc w:val="both"/>
        <w:rPr>
          <w:b/>
          <w:sz w:val="20"/>
          <w:szCs w:val="20"/>
          <w:lang w:val="en-AU"/>
        </w:rPr>
      </w:pPr>
    </w:p>
    <w:p w14:paraId="63BD97A3" w14:textId="77777777" w:rsidR="008F243B" w:rsidRPr="0062553C" w:rsidRDefault="008F243B" w:rsidP="008F243B">
      <w:pPr>
        <w:jc w:val="both"/>
        <w:rPr>
          <w:b/>
          <w:sz w:val="20"/>
          <w:szCs w:val="20"/>
          <w:lang w:val="en-AU"/>
        </w:rPr>
      </w:pPr>
      <w:r w:rsidRPr="0062553C">
        <w:rPr>
          <w:b/>
          <w:sz w:val="20"/>
          <w:szCs w:val="20"/>
          <w:lang w:val="en-AU"/>
        </w:rPr>
        <w:t>Syllabus:</w:t>
      </w:r>
    </w:p>
    <w:p w14:paraId="63BD97A4" w14:textId="77777777" w:rsidR="008F243B" w:rsidRPr="0062553C" w:rsidRDefault="008F243B" w:rsidP="008F243B">
      <w:pPr>
        <w:ind w:left="567"/>
        <w:jc w:val="both"/>
        <w:rPr>
          <w:sz w:val="20"/>
          <w:szCs w:val="20"/>
          <w:lang w:val="en-AU"/>
        </w:rPr>
      </w:pPr>
      <w:r w:rsidRPr="0062553C">
        <w:rPr>
          <w:sz w:val="20"/>
          <w:szCs w:val="20"/>
          <w:lang w:val="en-AU"/>
        </w:rPr>
        <w:t>Purpose of telecom networks.  Basic networks, ideal transmission link, voice to digital signal.  Human switch point (the operator), operator v. automatic local call connect, channel associated signalling.</w:t>
      </w:r>
    </w:p>
    <w:p w14:paraId="63BD97A5" w14:textId="77777777" w:rsidR="008F243B" w:rsidRPr="0062553C" w:rsidRDefault="008F243B" w:rsidP="008F243B">
      <w:pPr>
        <w:ind w:left="567"/>
        <w:jc w:val="both"/>
        <w:rPr>
          <w:sz w:val="20"/>
          <w:szCs w:val="20"/>
          <w:lang w:val="en-AU"/>
        </w:rPr>
      </w:pPr>
      <w:r w:rsidRPr="0062553C">
        <w:rPr>
          <w:sz w:val="20"/>
          <w:szCs w:val="20"/>
          <w:lang w:val="en-AU"/>
        </w:rPr>
        <w:t>Automatic crosspoint switch, inter-switch linkage, scale of modern network, the automated network challenge.  Circuit switched networks, packet switched networks.</w:t>
      </w:r>
    </w:p>
    <w:p w14:paraId="63BD97A6" w14:textId="77777777" w:rsidR="008F243B" w:rsidRPr="0062553C" w:rsidRDefault="008F243B" w:rsidP="008F243B">
      <w:pPr>
        <w:ind w:left="567"/>
        <w:jc w:val="both"/>
        <w:rPr>
          <w:sz w:val="20"/>
          <w:szCs w:val="20"/>
          <w:lang w:val="en-AU"/>
        </w:rPr>
      </w:pPr>
      <w:r w:rsidRPr="0062553C">
        <w:rPr>
          <w:b/>
          <w:sz w:val="20"/>
          <w:szCs w:val="20"/>
          <w:lang w:val="en-AU"/>
        </w:rPr>
        <w:t>Computer networking principles and engineering:</w:t>
      </w:r>
    </w:p>
    <w:p w14:paraId="63BD97A7" w14:textId="77777777" w:rsidR="008F243B" w:rsidRPr="0062553C" w:rsidRDefault="008F243B" w:rsidP="008F243B">
      <w:pPr>
        <w:ind w:left="567"/>
        <w:jc w:val="both"/>
        <w:rPr>
          <w:sz w:val="20"/>
          <w:szCs w:val="20"/>
          <w:lang w:val="en-AU"/>
        </w:rPr>
      </w:pPr>
      <w:r w:rsidRPr="0062553C">
        <w:rPr>
          <w:sz w:val="20"/>
          <w:szCs w:val="20"/>
          <w:lang w:val="en-AU"/>
        </w:rPr>
        <w:t>wide-are networking, local area networks network topology.  Communication hardware and software protocols.</w:t>
      </w:r>
    </w:p>
    <w:p w14:paraId="63BD97A8" w14:textId="77777777" w:rsidR="008F243B" w:rsidRPr="0062553C" w:rsidRDefault="008F243B" w:rsidP="008F243B">
      <w:pPr>
        <w:ind w:left="567"/>
        <w:jc w:val="both"/>
        <w:rPr>
          <w:sz w:val="20"/>
          <w:szCs w:val="20"/>
          <w:lang w:val="en-AU"/>
        </w:rPr>
      </w:pPr>
      <w:r w:rsidRPr="0062553C">
        <w:rPr>
          <w:sz w:val="20"/>
          <w:szCs w:val="20"/>
          <w:lang w:val="en-AU"/>
        </w:rPr>
        <w:t>Open-system-interconnection model TCP/IP reference model.</w:t>
      </w:r>
    </w:p>
    <w:p w14:paraId="63BD97A9" w14:textId="77777777" w:rsidR="008F243B" w:rsidRPr="0062553C" w:rsidRDefault="008F243B" w:rsidP="008F243B">
      <w:pPr>
        <w:ind w:left="567"/>
        <w:jc w:val="both"/>
        <w:rPr>
          <w:sz w:val="20"/>
          <w:szCs w:val="20"/>
          <w:lang w:val="en-AU"/>
        </w:rPr>
      </w:pPr>
      <w:r w:rsidRPr="0062553C">
        <w:rPr>
          <w:sz w:val="20"/>
          <w:szCs w:val="20"/>
          <w:lang w:val="en-AU"/>
        </w:rPr>
        <w:t>Transmission link digital capability (level 1).  Basic characteristics of copper, otpical fibre &amp; radio, sources of error, power budgets, bandwidths, simple system design.</w:t>
      </w:r>
    </w:p>
    <w:p w14:paraId="63BD97AA" w14:textId="77777777" w:rsidR="008F243B" w:rsidRPr="0062553C" w:rsidRDefault="008F243B" w:rsidP="008F243B">
      <w:pPr>
        <w:ind w:left="567"/>
        <w:jc w:val="both"/>
        <w:rPr>
          <w:sz w:val="20"/>
          <w:szCs w:val="20"/>
          <w:lang w:val="en-AU"/>
        </w:rPr>
      </w:pPr>
      <w:r w:rsidRPr="0062553C">
        <w:rPr>
          <w:sz w:val="20"/>
          <w:szCs w:val="20"/>
          <w:lang w:val="en-AU"/>
        </w:rPr>
        <w:t>Transmission layer protocols, purpose and structure (level 2).  Packet concept, error assessment, response to error, error correction.</w:t>
      </w:r>
    </w:p>
    <w:p w14:paraId="63BD97AB" w14:textId="77777777" w:rsidR="008F243B" w:rsidRPr="0062553C" w:rsidRDefault="008F243B" w:rsidP="008F243B">
      <w:pPr>
        <w:ind w:left="567"/>
        <w:jc w:val="both"/>
        <w:rPr>
          <w:sz w:val="20"/>
          <w:szCs w:val="20"/>
          <w:lang w:val="en-AU"/>
        </w:rPr>
      </w:pPr>
    </w:p>
    <w:p w14:paraId="63BD97AC" w14:textId="77777777" w:rsidR="008F243B" w:rsidRPr="0062553C" w:rsidRDefault="008F243B" w:rsidP="008F243B">
      <w:pPr>
        <w:ind w:left="567"/>
        <w:jc w:val="both"/>
        <w:rPr>
          <w:sz w:val="20"/>
          <w:szCs w:val="20"/>
          <w:lang w:val="en-AU"/>
        </w:rPr>
      </w:pPr>
      <w:r w:rsidRPr="0062553C">
        <w:rPr>
          <w:sz w:val="20"/>
          <w:szCs w:val="20"/>
          <w:lang w:val="en-AU"/>
        </w:rPr>
        <w:t>Physical structures at level 2: memory processing and control.</w:t>
      </w:r>
    </w:p>
    <w:p w14:paraId="63BD97AD" w14:textId="77777777" w:rsidR="008F243B" w:rsidRPr="0062553C" w:rsidRDefault="008F243B" w:rsidP="008F243B">
      <w:pPr>
        <w:ind w:left="567"/>
        <w:jc w:val="both"/>
        <w:rPr>
          <w:sz w:val="20"/>
          <w:szCs w:val="20"/>
          <w:lang w:val="en-AU"/>
        </w:rPr>
      </w:pPr>
    </w:p>
    <w:p w14:paraId="63BD97AE" w14:textId="77777777" w:rsidR="008F243B" w:rsidRPr="0062553C" w:rsidRDefault="008F243B" w:rsidP="008F243B">
      <w:pPr>
        <w:ind w:left="567"/>
        <w:jc w:val="both"/>
        <w:rPr>
          <w:sz w:val="20"/>
          <w:szCs w:val="20"/>
          <w:lang w:val="en-AU"/>
        </w:rPr>
      </w:pPr>
      <w:r w:rsidRPr="0062553C">
        <w:rPr>
          <w:sz w:val="20"/>
          <w:szCs w:val="20"/>
          <w:lang w:val="en-AU"/>
        </w:rPr>
        <w:t>Network functionality at level 3, purpose and range.  Header, networking information, switching function, simple switching architecture &amp; control, routing and queuing concepts.</w:t>
      </w:r>
    </w:p>
    <w:p w14:paraId="63BD97AF" w14:textId="77777777" w:rsidR="008F243B" w:rsidRPr="0062553C" w:rsidRDefault="008F243B" w:rsidP="008F243B">
      <w:pPr>
        <w:ind w:left="567"/>
        <w:jc w:val="both"/>
        <w:rPr>
          <w:sz w:val="20"/>
          <w:szCs w:val="20"/>
          <w:lang w:val="en-AU"/>
        </w:rPr>
      </w:pPr>
    </w:p>
    <w:p w14:paraId="63BD97B0" w14:textId="77777777" w:rsidR="008F243B" w:rsidRPr="0062553C" w:rsidRDefault="008F243B" w:rsidP="008F243B">
      <w:pPr>
        <w:ind w:left="567"/>
        <w:jc w:val="both"/>
        <w:rPr>
          <w:sz w:val="20"/>
          <w:szCs w:val="20"/>
          <w:lang w:val="en-AU"/>
        </w:rPr>
      </w:pPr>
      <w:r w:rsidRPr="0062553C">
        <w:rPr>
          <w:sz w:val="20"/>
          <w:szCs w:val="20"/>
          <w:lang w:val="en-AU"/>
        </w:rPr>
        <w:t xml:space="preserve">Service enabling and level 4 objective.  </w:t>
      </w:r>
    </w:p>
    <w:p w14:paraId="63BD97B1" w14:textId="77777777" w:rsidR="008F243B" w:rsidRPr="0062553C" w:rsidRDefault="008F243B" w:rsidP="008F243B">
      <w:pPr>
        <w:ind w:left="567"/>
        <w:jc w:val="both"/>
        <w:rPr>
          <w:sz w:val="20"/>
          <w:szCs w:val="20"/>
          <w:lang w:val="en-AU"/>
        </w:rPr>
      </w:pPr>
      <w:r w:rsidRPr="0062553C">
        <w:rPr>
          <w:sz w:val="20"/>
          <w:szCs w:val="20"/>
          <w:lang w:val="en-AU"/>
        </w:rPr>
        <w:t>Construction of end to end circuits, common channel signalling concepts, switch to switch communication, the call model.  Virtual channel concepts, buffered queues, basic traffic issues.  Implementation of software control, data structures, link lists etc..</w:t>
      </w:r>
    </w:p>
    <w:p w14:paraId="63BD97B2" w14:textId="77777777" w:rsidR="008F243B" w:rsidRPr="0062553C" w:rsidRDefault="008F243B" w:rsidP="008F243B">
      <w:pPr>
        <w:ind w:left="567"/>
        <w:jc w:val="both"/>
        <w:rPr>
          <w:sz w:val="20"/>
          <w:szCs w:val="20"/>
          <w:lang w:val="en-AU"/>
        </w:rPr>
      </w:pPr>
    </w:p>
    <w:p w14:paraId="63BD97B3" w14:textId="77777777" w:rsidR="008F243B" w:rsidRPr="0062553C" w:rsidRDefault="008F243B" w:rsidP="008F243B">
      <w:pPr>
        <w:ind w:left="567"/>
        <w:jc w:val="both"/>
        <w:rPr>
          <w:sz w:val="20"/>
          <w:szCs w:val="20"/>
          <w:lang w:val="en-AU"/>
        </w:rPr>
      </w:pPr>
      <w:r w:rsidRPr="0062553C">
        <w:rPr>
          <w:sz w:val="20"/>
          <w:szCs w:val="20"/>
          <w:lang w:val="en-AU"/>
        </w:rPr>
        <w:t xml:space="preserve">The complete level diagram, advantages of </w:t>
      </w:r>
      <w:r w:rsidRPr="0062553C">
        <w:rPr>
          <w:sz w:val="20"/>
          <w:szCs w:val="20"/>
          <w:lang w:val="en-AU"/>
        </w:rPr>
        <w:lastRenderedPageBreak/>
        <w:t xml:space="preserve">level structured approach, inter-level protocols, standards consistent signalling, effecting global communications.  </w:t>
      </w:r>
    </w:p>
    <w:p w14:paraId="63BD97B4" w14:textId="77777777" w:rsidR="008F243B" w:rsidRPr="0062553C" w:rsidRDefault="008F243B" w:rsidP="008F243B">
      <w:pPr>
        <w:ind w:left="567"/>
        <w:jc w:val="both"/>
        <w:rPr>
          <w:sz w:val="20"/>
          <w:szCs w:val="20"/>
          <w:lang w:val="en-AU"/>
        </w:rPr>
      </w:pPr>
      <w:r w:rsidRPr="0062553C">
        <w:rPr>
          <w:sz w:val="20"/>
          <w:szCs w:val="20"/>
          <w:lang w:val="en-AU"/>
        </w:rPr>
        <w:tab/>
      </w:r>
    </w:p>
    <w:p w14:paraId="63BD97B5" w14:textId="77777777" w:rsidR="008F243B" w:rsidRPr="0062553C" w:rsidRDefault="008F243B" w:rsidP="008F243B">
      <w:pPr>
        <w:ind w:left="1701" w:hanging="1701"/>
        <w:jc w:val="both"/>
        <w:rPr>
          <w:b/>
          <w:sz w:val="20"/>
          <w:szCs w:val="20"/>
          <w:lang w:val="en-AU"/>
        </w:rPr>
      </w:pPr>
      <w:r w:rsidRPr="0062553C">
        <w:rPr>
          <w:b/>
          <w:sz w:val="20"/>
          <w:szCs w:val="20"/>
          <w:lang w:val="en-AU"/>
        </w:rPr>
        <w:t>Textbook:</w:t>
      </w:r>
    </w:p>
    <w:p w14:paraId="63BD97B6" w14:textId="77777777" w:rsidR="008F243B" w:rsidRPr="0062553C" w:rsidRDefault="008F243B" w:rsidP="008F243B">
      <w:pPr>
        <w:ind w:left="567"/>
        <w:jc w:val="both"/>
        <w:rPr>
          <w:sz w:val="20"/>
          <w:szCs w:val="20"/>
          <w:lang w:val="en-AU"/>
        </w:rPr>
      </w:pPr>
      <w:r w:rsidRPr="0062553C">
        <w:rPr>
          <w:sz w:val="20"/>
          <w:szCs w:val="20"/>
          <w:lang w:val="en-AU"/>
        </w:rPr>
        <w:t>Kurose &amp; Ross, Computer Networking: A Top-Down Approach, 6th Edition, 2013</w:t>
      </w:r>
    </w:p>
    <w:p w14:paraId="63BD97B7" w14:textId="77777777" w:rsidR="008F243B" w:rsidRPr="0062553C" w:rsidRDefault="008F243B" w:rsidP="008F243B">
      <w:pPr>
        <w:ind w:left="1701" w:hanging="1701"/>
        <w:jc w:val="both"/>
        <w:rPr>
          <w:sz w:val="20"/>
          <w:szCs w:val="20"/>
          <w:lang w:val="en-AU"/>
        </w:rPr>
      </w:pPr>
      <w:r w:rsidRPr="0062553C">
        <w:rPr>
          <w:sz w:val="20"/>
          <w:szCs w:val="20"/>
          <w:lang w:val="en-AU"/>
        </w:rPr>
        <w:tab/>
      </w:r>
    </w:p>
    <w:p w14:paraId="63BD97B8" w14:textId="77777777" w:rsidR="008F243B" w:rsidRPr="0062553C" w:rsidRDefault="008F243B" w:rsidP="008F243B">
      <w:pPr>
        <w:ind w:left="1701" w:hanging="1701"/>
        <w:jc w:val="both"/>
        <w:rPr>
          <w:sz w:val="20"/>
          <w:szCs w:val="20"/>
          <w:lang w:val="en-AU"/>
        </w:rPr>
      </w:pPr>
      <w:r w:rsidRPr="0062553C">
        <w:rPr>
          <w:b/>
          <w:sz w:val="20"/>
          <w:szCs w:val="20"/>
          <w:lang w:val="en-AU"/>
        </w:rPr>
        <w:t>Assessment:</w:t>
      </w:r>
      <w:r w:rsidRPr="0062553C">
        <w:rPr>
          <w:sz w:val="20"/>
          <w:szCs w:val="20"/>
          <w:lang w:val="en-AU"/>
        </w:rPr>
        <w:tab/>
      </w:r>
    </w:p>
    <w:p w14:paraId="63BD97B9" w14:textId="77777777" w:rsidR="008F243B" w:rsidRPr="0062553C" w:rsidRDefault="008F243B" w:rsidP="008F243B">
      <w:pPr>
        <w:ind w:left="2268" w:hanging="1701"/>
        <w:jc w:val="both"/>
        <w:rPr>
          <w:sz w:val="20"/>
          <w:szCs w:val="20"/>
          <w:lang w:val="en-AU"/>
        </w:rPr>
      </w:pPr>
      <w:r w:rsidRPr="0062553C">
        <w:rPr>
          <w:sz w:val="20"/>
          <w:szCs w:val="20"/>
          <w:lang w:val="en-AU"/>
        </w:rPr>
        <w:t>Continuous Assessment - 40%</w:t>
      </w:r>
    </w:p>
    <w:p w14:paraId="63BD97BA" w14:textId="77777777" w:rsidR="008F243B" w:rsidRPr="0062553C" w:rsidRDefault="008F243B" w:rsidP="008F243B">
      <w:pPr>
        <w:ind w:left="2268" w:hanging="1701"/>
        <w:jc w:val="both"/>
        <w:rPr>
          <w:sz w:val="20"/>
          <w:szCs w:val="20"/>
          <w:lang w:val="en-AU"/>
        </w:rPr>
      </w:pPr>
      <w:r w:rsidRPr="0062553C">
        <w:rPr>
          <w:sz w:val="20"/>
          <w:szCs w:val="20"/>
          <w:lang w:val="en-AU"/>
        </w:rPr>
        <w:t>Written Examination   - 60%(1x3hrs)</w:t>
      </w:r>
    </w:p>
    <w:p w14:paraId="63BD97BB" w14:textId="77777777" w:rsidR="00D826AA" w:rsidRPr="0062553C" w:rsidRDefault="00D826AA">
      <w:pPr>
        <w:jc w:val="both"/>
        <w:rPr>
          <w:b/>
          <w:sz w:val="20"/>
          <w:lang w:val="en-AU" w:eastAsia="ar-SA"/>
        </w:rPr>
      </w:pPr>
    </w:p>
    <w:p w14:paraId="63BD97BC" w14:textId="77777777" w:rsidR="00D826AA" w:rsidRPr="0062553C" w:rsidRDefault="00D826AA">
      <w:pPr>
        <w:jc w:val="both"/>
        <w:rPr>
          <w:b/>
          <w:sz w:val="20"/>
          <w:lang w:val="en-AU" w:eastAsia="ar-SA"/>
        </w:rPr>
      </w:pPr>
    </w:p>
    <w:p w14:paraId="63BD97BD" w14:textId="77777777" w:rsidR="00D826AA" w:rsidRPr="0062553C" w:rsidRDefault="00D826AA">
      <w:pPr>
        <w:jc w:val="both"/>
        <w:rPr>
          <w:b/>
          <w:sz w:val="20"/>
          <w:lang w:val="en-AU" w:eastAsia="ar-SA"/>
        </w:rPr>
      </w:pPr>
      <w:r w:rsidRPr="0062553C">
        <w:rPr>
          <w:b/>
          <w:sz w:val="20"/>
          <w:lang w:val="en-AU" w:eastAsia="ar-SA"/>
        </w:rPr>
        <w:t>EE 462:</w:t>
      </w:r>
      <w:r w:rsidRPr="0062553C">
        <w:rPr>
          <w:b/>
          <w:sz w:val="20"/>
          <w:lang w:val="en-AU" w:eastAsia="ar-SA"/>
        </w:rPr>
        <w:tab/>
        <w:t xml:space="preserve">  ELECTRICAL DESIGN II</w:t>
      </w:r>
    </w:p>
    <w:p w14:paraId="63BD97BE" w14:textId="77777777" w:rsidR="00D826AA" w:rsidRPr="0062553C" w:rsidRDefault="00D826AA">
      <w:pPr>
        <w:jc w:val="both"/>
        <w:rPr>
          <w:b/>
          <w:sz w:val="20"/>
          <w:lang w:val="en-AU" w:eastAsia="ar-SA"/>
        </w:rPr>
      </w:pPr>
    </w:p>
    <w:p w14:paraId="63BD97BF" w14:textId="77777777" w:rsidR="008F243B" w:rsidRPr="00070705" w:rsidRDefault="008F243B" w:rsidP="00070705">
      <w:pPr>
        <w:jc w:val="both"/>
        <w:rPr>
          <w:b/>
          <w:sz w:val="20"/>
          <w:lang w:val="en-AU" w:eastAsia="ar-SA"/>
        </w:rPr>
      </w:pPr>
      <w:r w:rsidRPr="00070705">
        <w:rPr>
          <w:b/>
          <w:sz w:val="20"/>
          <w:lang w:val="en-AU" w:eastAsia="ar-SA"/>
        </w:rPr>
        <w:t xml:space="preserve">Lecture hours per week: </w:t>
      </w:r>
      <w:r w:rsidRPr="00070705">
        <w:rPr>
          <w:b/>
          <w:sz w:val="20"/>
          <w:lang w:val="en-AU" w:eastAsia="ar-SA"/>
        </w:rPr>
        <w:tab/>
      </w:r>
      <w:r w:rsidR="00070705">
        <w:rPr>
          <w:b/>
          <w:sz w:val="20"/>
          <w:lang w:val="en-AU" w:eastAsia="ar-SA"/>
        </w:rPr>
        <w:tab/>
      </w:r>
      <w:r w:rsidR="00070705">
        <w:rPr>
          <w:b/>
          <w:sz w:val="20"/>
          <w:lang w:val="en-AU" w:eastAsia="ar-SA"/>
        </w:rPr>
        <w:tab/>
      </w:r>
      <w:r w:rsidRPr="00070705">
        <w:rPr>
          <w:b/>
          <w:sz w:val="20"/>
          <w:lang w:val="en-AU" w:eastAsia="ar-SA"/>
        </w:rPr>
        <w:t>2</w:t>
      </w:r>
    </w:p>
    <w:p w14:paraId="63BD97C0" w14:textId="77777777" w:rsidR="008F243B" w:rsidRPr="00070705" w:rsidRDefault="008F243B" w:rsidP="00070705">
      <w:pPr>
        <w:jc w:val="both"/>
        <w:rPr>
          <w:b/>
          <w:sz w:val="20"/>
          <w:lang w:val="en-AU" w:eastAsia="ar-SA"/>
        </w:rPr>
      </w:pPr>
      <w:r w:rsidRPr="00070705">
        <w:rPr>
          <w:b/>
          <w:sz w:val="20"/>
          <w:lang w:val="en-AU" w:eastAsia="ar-SA"/>
        </w:rPr>
        <w:t xml:space="preserve">Tutorial hours per week: </w:t>
      </w:r>
      <w:r w:rsidRPr="00070705">
        <w:rPr>
          <w:b/>
          <w:sz w:val="20"/>
          <w:lang w:val="en-AU" w:eastAsia="ar-SA"/>
        </w:rPr>
        <w:tab/>
      </w:r>
      <w:r w:rsidRPr="00070705">
        <w:rPr>
          <w:b/>
          <w:sz w:val="20"/>
          <w:lang w:val="en-AU" w:eastAsia="ar-SA"/>
        </w:rPr>
        <w:tab/>
      </w:r>
    </w:p>
    <w:p w14:paraId="63BD97C1" w14:textId="77777777" w:rsidR="008F243B" w:rsidRPr="00070705" w:rsidRDefault="008F243B" w:rsidP="00070705">
      <w:pPr>
        <w:jc w:val="both"/>
        <w:rPr>
          <w:b/>
          <w:sz w:val="20"/>
          <w:lang w:val="en-AU" w:eastAsia="ar-SA"/>
        </w:rPr>
      </w:pPr>
      <w:r w:rsidRPr="00070705">
        <w:rPr>
          <w:b/>
          <w:sz w:val="20"/>
          <w:lang w:val="en-AU" w:eastAsia="ar-SA"/>
        </w:rPr>
        <w:t xml:space="preserve">Laboratory hours per week: </w:t>
      </w:r>
      <w:r w:rsidRPr="00070705">
        <w:rPr>
          <w:b/>
          <w:sz w:val="20"/>
          <w:lang w:val="en-AU" w:eastAsia="ar-SA"/>
        </w:rPr>
        <w:tab/>
      </w:r>
      <w:r w:rsidR="00070705">
        <w:rPr>
          <w:b/>
          <w:sz w:val="20"/>
          <w:lang w:val="en-AU" w:eastAsia="ar-SA"/>
        </w:rPr>
        <w:tab/>
      </w:r>
    </w:p>
    <w:p w14:paraId="63BD97C2" w14:textId="77777777" w:rsidR="008F243B" w:rsidRPr="0062553C" w:rsidRDefault="008F243B" w:rsidP="008F243B">
      <w:pPr>
        <w:jc w:val="both"/>
        <w:rPr>
          <w:sz w:val="20"/>
          <w:lang w:val="en-AU" w:eastAsia="ar-SA"/>
        </w:rPr>
      </w:pPr>
    </w:p>
    <w:p w14:paraId="63BD97C3" w14:textId="77777777" w:rsidR="00070705" w:rsidRDefault="00C21800" w:rsidP="00070705">
      <w:pPr>
        <w:jc w:val="both"/>
        <w:rPr>
          <w:b/>
          <w:sz w:val="20"/>
          <w:szCs w:val="20"/>
        </w:rPr>
      </w:pPr>
      <w:r>
        <w:rPr>
          <w:b/>
          <w:sz w:val="20"/>
          <w:szCs w:val="20"/>
        </w:rPr>
        <w:t>Credits:</w:t>
      </w:r>
      <w:r>
        <w:rPr>
          <w:b/>
          <w:sz w:val="20"/>
          <w:szCs w:val="20"/>
        </w:rPr>
        <w:tab/>
      </w:r>
      <w:r w:rsidR="00070705">
        <w:rPr>
          <w:b/>
          <w:sz w:val="20"/>
          <w:szCs w:val="20"/>
          <w:lang w:val="en-GB"/>
        </w:rPr>
        <w:tab/>
      </w:r>
      <w:r w:rsidR="00070705">
        <w:rPr>
          <w:b/>
          <w:sz w:val="20"/>
          <w:szCs w:val="20"/>
          <w:lang w:val="en-GB"/>
        </w:rPr>
        <w:tab/>
      </w:r>
      <w:r w:rsidR="00070705">
        <w:rPr>
          <w:b/>
          <w:sz w:val="20"/>
          <w:szCs w:val="20"/>
          <w:lang w:val="en-GB"/>
        </w:rPr>
        <w:tab/>
      </w:r>
      <w:r w:rsidR="00070705">
        <w:rPr>
          <w:b/>
          <w:sz w:val="20"/>
          <w:szCs w:val="20"/>
          <w:lang w:val="en-GB"/>
        </w:rPr>
        <w:tab/>
        <w:t>9</w:t>
      </w:r>
    </w:p>
    <w:p w14:paraId="63BD97C4" w14:textId="77777777" w:rsidR="008F243B" w:rsidRPr="0062553C" w:rsidRDefault="008F243B" w:rsidP="008F243B">
      <w:pPr>
        <w:jc w:val="both"/>
        <w:rPr>
          <w:sz w:val="20"/>
          <w:lang w:val="en-AU" w:eastAsia="ar-SA"/>
        </w:rPr>
      </w:pPr>
    </w:p>
    <w:p w14:paraId="63BD97C5" w14:textId="77777777" w:rsidR="008F243B" w:rsidRPr="00070705" w:rsidRDefault="008F243B" w:rsidP="008F243B">
      <w:pPr>
        <w:jc w:val="both"/>
        <w:rPr>
          <w:b/>
          <w:sz w:val="20"/>
          <w:lang w:val="en-AU" w:eastAsia="ar-SA"/>
        </w:rPr>
      </w:pPr>
      <w:r w:rsidRPr="00070705">
        <w:rPr>
          <w:b/>
          <w:sz w:val="20"/>
          <w:lang w:val="en-AU" w:eastAsia="ar-SA"/>
        </w:rPr>
        <w:t>Learning Outcomes:</w:t>
      </w:r>
      <w:r w:rsidRPr="00070705">
        <w:rPr>
          <w:b/>
          <w:sz w:val="20"/>
          <w:lang w:val="en-AU" w:eastAsia="ar-SA"/>
        </w:rPr>
        <w:tab/>
      </w:r>
    </w:p>
    <w:p w14:paraId="63BD97C6" w14:textId="77777777" w:rsidR="008F243B" w:rsidRPr="0062553C" w:rsidRDefault="008F243B" w:rsidP="008F243B">
      <w:pPr>
        <w:jc w:val="both"/>
        <w:rPr>
          <w:sz w:val="20"/>
          <w:lang w:val="en-AU" w:eastAsia="ar-SA"/>
        </w:rPr>
      </w:pPr>
      <w:r w:rsidRPr="0062553C">
        <w:rPr>
          <w:sz w:val="20"/>
          <w:lang w:val="en-AU" w:eastAsia="ar-SA"/>
        </w:rPr>
        <w:t>On completion of the subject, students should be able to:-</w:t>
      </w:r>
    </w:p>
    <w:p w14:paraId="63BD97C7" w14:textId="77777777" w:rsidR="008F243B" w:rsidRPr="0062553C" w:rsidRDefault="008F243B" w:rsidP="008F243B">
      <w:pPr>
        <w:jc w:val="both"/>
        <w:rPr>
          <w:sz w:val="20"/>
          <w:lang w:val="en-AU" w:eastAsia="ar-SA"/>
        </w:rPr>
      </w:pPr>
      <w:r w:rsidRPr="0062553C">
        <w:rPr>
          <w:sz w:val="20"/>
          <w:lang w:val="en-AU" w:eastAsia="ar-SA"/>
        </w:rPr>
        <w:t>Apply published standards to the design and installation of power equipment and systems.</w:t>
      </w:r>
    </w:p>
    <w:p w14:paraId="63BD97C8" w14:textId="77777777" w:rsidR="008F243B" w:rsidRPr="0062553C" w:rsidRDefault="008F243B" w:rsidP="008F243B">
      <w:pPr>
        <w:jc w:val="both"/>
        <w:rPr>
          <w:sz w:val="20"/>
          <w:lang w:val="en-AU" w:eastAsia="ar-SA"/>
        </w:rPr>
      </w:pPr>
    </w:p>
    <w:p w14:paraId="63BD97C9" w14:textId="77777777" w:rsidR="008F243B" w:rsidRPr="00070705" w:rsidRDefault="008F243B" w:rsidP="008F243B">
      <w:pPr>
        <w:jc w:val="both"/>
        <w:rPr>
          <w:b/>
          <w:sz w:val="20"/>
          <w:lang w:val="en-AU" w:eastAsia="ar-SA"/>
        </w:rPr>
      </w:pPr>
      <w:r w:rsidRPr="00070705">
        <w:rPr>
          <w:b/>
          <w:sz w:val="20"/>
          <w:lang w:val="en-AU" w:eastAsia="ar-SA"/>
        </w:rPr>
        <w:t>Syllabus:</w:t>
      </w:r>
      <w:r w:rsidRPr="00070705">
        <w:rPr>
          <w:b/>
          <w:sz w:val="20"/>
          <w:lang w:val="en-AU" w:eastAsia="ar-SA"/>
        </w:rPr>
        <w:tab/>
      </w:r>
      <w:r w:rsidRPr="00070705">
        <w:rPr>
          <w:b/>
          <w:sz w:val="20"/>
          <w:lang w:val="en-AU" w:eastAsia="ar-SA"/>
        </w:rPr>
        <w:tab/>
      </w:r>
      <w:r w:rsidRPr="00070705">
        <w:rPr>
          <w:b/>
          <w:sz w:val="20"/>
          <w:lang w:val="en-AU" w:eastAsia="ar-SA"/>
        </w:rPr>
        <w:tab/>
      </w:r>
    </w:p>
    <w:p w14:paraId="63BD97CA" w14:textId="77777777" w:rsidR="008F243B" w:rsidRPr="0062553C" w:rsidRDefault="008F243B" w:rsidP="008F243B">
      <w:pPr>
        <w:jc w:val="both"/>
        <w:rPr>
          <w:sz w:val="20"/>
          <w:lang w:val="en-AU" w:eastAsia="ar-SA"/>
        </w:rPr>
      </w:pPr>
      <w:r w:rsidRPr="0062553C">
        <w:rPr>
          <w:sz w:val="20"/>
          <w:lang w:val="en-AU" w:eastAsia="ar-SA"/>
        </w:rPr>
        <w:t>Design techniques applied to power equipment and systems; use and choice of materials; component and equipment limitations; use of standards; testing and maintenance procedures.</w:t>
      </w:r>
    </w:p>
    <w:p w14:paraId="63BD97CB" w14:textId="77777777" w:rsidR="008F243B" w:rsidRPr="0062553C" w:rsidRDefault="008F243B" w:rsidP="008F243B">
      <w:pPr>
        <w:jc w:val="both"/>
        <w:rPr>
          <w:sz w:val="20"/>
          <w:lang w:val="en-AU" w:eastAsia="ar-SA"/>
        </w:rPr>
      </w:pPr>
    </w:p>
    <w:p w14:paraId="63BD97CC" w14:textId="77777777" w:rsidR="008F243B" w:rsidRPr="00070705" w:rsidRDefault="008F243B" w:rsidP="008F243B">
      <w:pPr>
        <w:ind w:left="1701" w:hanging="1701"/>
        <w:jc w:val="both"/>
        <w:rPr>
          <w:b/>
          <w:sz w:val="20"/>
          <w:lang w:val="en-AU" w:eastAsia="ar-SA"/>
        </w:rPr>
      </w:pPr>
      <w:r w:rsidRPr="00070705">
        <w:rPr>
          <w:b/>
          <w:sz w:val="20"/>
          <w:lang w:val="en-AU" w:eastAsia="ar-SA"/>
        </w:rPr>
        <w:t>Textbook:</w:t>
      </w:r>
      <w:r w:rsidRPr="00070705">
        <w:rPr>
          <w:b/>
          <w:sz w:val="20"/>
          <w:lang w:val="en-AU" w:eastAsia="ar-SA"/>
        </w:rPr>
        <w:tab/>
      </w:r>
    </w:p>
    <w:p w14:paraId="63BD97CD" w14:textId="77777777" w:rsidR="008F243B" w:rsidRPr="0062553C" w:rsidRDefault="008F243B" w:rsidP="008F243B">
      <w:pPr>
        <w:jc w:val="both"/>
        <w:rPr>
          <w:sz w:val="20"/>
          <w:lang w:val="en-AU" w:eastAsia="ar-SA"/>
        </w:rPr>
      </w:pPr>
      <w:r w:rsidRPr="0062553C">
        <w:rPr>
          <w:sz w:val="20"/>
          <w:lang w:val="en-AU" w:eastAsia="ar-SA"/>
        </w:rPr>
        <w:t xml:space="preserve">SAA Wiring Rules, Australian StandardAS3000-1991, 10th Ed., StandardsAssociation ofAustralia. </w:t>
      </w:r>
    </w:p>
    <w:p w14:paraId="63BD97CE" w14:textId="77777777" w:rsidR="008F243B" w:rsidRPr="0062553C" w:rsidRDefault="008F243B" w:rsidP="008F243B">
      <w:pPr>
        <w:ind w:left="1701" w:hanging="1701"/>
        <w:jc w:val="both"/>
        <w:rPr>
          <w:sz w:val="20"/>
          <w:lang w:val="en-AU" w:eastAsia="ar-SA"/>
        </w:rPr>
      </w:pPr>
    </w:p>
    <w:p w14:paraId="63BD97CF" w14:textId="77777777" w:rsidR="008F243B" w:rsidRPr="00070705" w:rsidRDefault="008F243B" w:rsidP="008F243B">
      <w:pPr>
        <w:ind w:left="1701" w:hanging="1701"/>
        <w:jc w:val="both"/>
        <w:rPr>
          <w:b/>
          <w:sz w:val="20"/>
          <w:lang w:val="en-AU" w:eastAsia="ar-SA"/>
        </w:rPr>
      </w:pPr>
      <w:r w:rsidRPr="00070705">
        <w:rPr>
          <w:b/>
          <w:sz w:val="20"/>
          <w:lang w:val="en-AU" w:eastAsia="ar-SA"/>
        </w:rPr>
        <w:t>Assessment:</w:t>
      </w:r>
      <w:r w:rsidRPr="00070705">
        <w:rPr>
          <w:b/>
          <w:sz w:val="20"/>
          <w:lang w:val="en-AU" w:eastAsia="ar-SA"/>
        </w:rPr>
        <w:tab/>
      </w:r>
    </w:p>
    <w:p w14:paraId="63BD97D0" w14:textId="77777777" w:rsidR="008F243B" w:rsidRPr="0062553C" w:rsidRDefault="008F243B" w:rsidP="008F243B">
      <w:pPr>
        <w:rPr>
          <w:lang w:val="en-AU"/>
        </w:rPr>
      </w:pPr>
      <w:r w:rsidRPr="0062553C">
        <w:rPr>
          <w:sz w:val="20"/>
          <w:lang w:val="en-AU" w:eastAsia="ar-SA"/>
        </w:rPr>
        <w:t>Continuous assessment  - 100%</w:t>
      </w:r>
    </w:p>
    <w:p w14:paraId="63BD97D1" w14:textId="77777777" w:rsidR="008F243B" w:rsidRPr="0062553C" w:rsidRDefault="008F243B">
      <w:pPr>
        <w:jc w:val="both"/>
        <w:rPr>
          <w:b/>
          <w:sz w:val="20"/>
          <w:lang w:val="en-AU" w:eastAsia="ar-SA"/>
        </w:rPr>
      </w:pPr>
    </w:p>
    <w:p w14:paraId="63BD97D2" w14:textId="77777777" w:rsidR="008F243B" w:rsidRPr="0062553C" w:rsidRDefault="008F243B">
      <w:pPr>
        <w:jc w:val="both"/>
        <w:rPr>
          <w:b/>
          <w:sz w:val="20"/>
          <w:lang w:val="en-AU" w:eastAsia="ar-SA"/>
        </w:rPr>
      </w:pPr>
    </w:p>
    <w:p w14:paraId="63BD97D3" w14:textId="77777777" w:rsidR="00D826AA" w:rsidRPr="0062553C" w:rsidRDefault="00D826AA">
      <w:pPr>
        <w:jc w:val="both"/>
        <w:rPr>
          <w:b/>
          <w:sz w:val="20"/>
          <w:lang w:val="en-AU" w:eastAsia="ar-SA"/>
        </w:rPr>
      </w:pPr>
      <w:r w:rsidRPr="0062553C">
        <w:rPr>
          <w:b/>
          <w:sz w:val="20"/>
          <w:lang w:val="en-AU" w:eastAsia="ar-SA"/>
        </w:rPr>
        <w:t>EE 471:</w:t>
      </w:r>
      <w:r w:rsidRPr="0062553C">
        <w:rPr>
          <w:b/>
          <w:sz w:val="20"/>
          <w:lang w:val="en-AU" w:eastAsia="ar-SA"/>
        </w:rPr>
        <w:tab/>
        <w:t xml:space="preserve">  COMMUNICATION SYSTEMS</w:t>
      </w:r>
    </w:p>
    <w:p w14:paraId="63BD97D4" w14:textId="77777777" w:rsidR="00D826AA" w:rsidRPr="0062553C" w:rsidRDefault="00D826AA">
      <w:pPr>
        <w:ind w:firstLine="720"/>
        <w:jc w:val="both"/>
        <w:rPr>
          <w:b/>
          <w:sz w:val="20"/>
          <w:lang w:val="en-AU" w:eastAsia="ar-SA"/>
        </w:rPr>
      </w:pPr>
      <w:r w:rsidRPr="0062553C">
        <w:rPr>
          <w:b/>
          <w:sz w:val="20"/>
          <w:lang w:val="en-AU" w:eastAsia="ar-SA"/>
        </w:rPr>
        <w:t xml:space="preserve">  ANALYSIS &amp; DESIGN</w:t>
      </w:r>
    </w:p>
    <w:p w14:paraId="63BD97D5" w14:textId="77777777" w:rsidR="00D826AA" w:rsidRPr="0062553C" w:rsidRDefault="00D826AA">
      <w:pPr>
        <w:ind w:firstLine="720"/>
        <w:jc w:val="both"/>
        <w:rPr>
          <w:sz w:val="20"/>
          <w:lang w:val="en-AU" w:eastAsia="ar-SA"/>
        </w:rPr>
      </w:pPr>
    </w:p>
    <w:p w14:paraId="63BD97D6" w14:textId="77777777" w:rsidR="0078027B" w:rsidRPr="00070705" w:rsidRDefault="0078027B" w:rsidP="0078027B">
      <w:pPr>
        <w:jc w:val="both"/>
        <w:rPr>
          <w:b/>
          <w:sz w:val="20"/>
          <w:szCs w:val="20"/>
          <w:lang w:val="en-AU"/>
        </w:rPr>
      </w:pPr>
      <w:r w:rsidRPr="0062553C">
        <w:rPr>
          <w:b/>
          <w:sz w:val="20"/>
          <w:szCs w:val="20"/>
          <w:lang w:val="en-AU"/>
        </w:rPr>
        <w:t>Lecture hours per week:</w:t>
      </w:r>
      <w:r w:rsidRPr="0062553C">
        <w:rPr>
          <w:sz w:val="20"/>
          <w:szCs w:val="20"/>
          <w:lang w:val="en-AU"/>
        </w:rPr>
        <w:tab/>
      </w:r>
      <w:r w:rsidRPr="0062553C">
        <w:rPr>
          <w:sz w:val="20"/>
          <w:szCs w:val="20"/>
          <w:lang w:val="en-AU"/>
        </w:rPr>
        <w:tab/>
      </w:r>
      <w:r w:rsidR="00070705">
        <w:rPr>
          <w:sz w:val="20"/>
          <w:szCs w:val="20"/>
          <w:lang w:val="en-AU"/>
        </w:rPr>
        <w:tab/>
      </w:r>
      <w:r w:rsidRPr="00070705">
        <w:rPr>
          <w:b/>
          <w:sz w:val="20"/>
          <w:szCs w:val="20"/>
          <w:lang w:val="en-AU"/>
        </w:rPr>
        <w:t>4</w:t>
      </w:r>
    </w:p>
    <w:p w14:paraId="63BD97D7" w14:textId="77777777" w:rsidR="00070705" w:rsidRPr="00070705" w:rsidRDefault="00070705" w:rsidP="00070705">
      <w:pPr>
        <w:jc w:val="both"/>
        <w:rPr>
          <w:b/>
          <w:sz w:val="20"/>
          <w:lang w:val="en-AU" w:eastAsia="ar-SA"/>
        </w:rPr>
      </w:pPr>
      <w:r w:rsidRPr="00070705">
        <w:rPr>
          <w:b/>
          <w:sz w:val="20"/>
          <w:lang w:val="en-AU" w:eastAsia="ar-SA"/>
        </w:rPr>
        <w:t xml:space="preserve">Tutorial hours per week: </w:t>
      </w:r>
      <w:r w:rsidRPr="00070705">
        <w:rPr>
          <w:b/>
          <w:sz w:val="20"/>
          <w:lang w:val="en-AU" w:eastAsia="ar-SA"/>
        </w:rPr>
        <w:tab/>
      </w:r>
      <w:r w:rsidRPr="00070705">
        <w:rPr>
          <w:b/>
          <w:sz w:val="20"/>
          <w:lang w:val="en-AU" w:eastAsia="ar-SA"/>
        </w:rPr>
        <w:tab/>
      </w:r>
    </w:p>
    <w:p w14:paraId="63BD97D8" w14:textId="77777777" w:rsidR="0078027B" w:rsidRPr="0062553C" w:rsidRDefault="0078027B" w:rsidP="0078027B">
      <w:pPr>
        <w:jc w:val="both"/>
        <w:rPr>
          <w:b/>
          <w:sz w:val="20"/>
          <w:szCs w:val="20"/>
          <w:lang w:val="en-AU"/>
        </w:rPr>
      </w:pPr>
      <w:r w:rsidRPr="0062553C">
        <w:rPr>
          <w:b/>
          <w:sz w:val="20"/>
          <w:szCs w:val="20"/>
          <w:lang w:val="en-AU"/>
        </w:rPr>
        <w:t>Laboratory hours per week:</w:t>
      </w:r>
      <w:r w:rsidRPr="0062553C">
        <w:rPr>
          <w:b/>
          <w:sz w:val="20"/>
          <w:szCs w:val="20"/>
          <w:lang w:val="en-AU"/>
        </w:rPr>
        <w:tab/>
      </w:r>
      <w:r w:rsidR="00070705">
        <w:rPr>
          <w:b/>
          <w:sz w:val="20"/>
          <w:szCs w:val="20"/>
          <w:lang w:val="en-AU"/>
        </w:rPr>
        <w:tab/>
      </w:r>
      <w:r w:rsidRPr="0062553C">
        <w:rPr>
          <w:b/>
          <w:sz w:val="20"/>
          <w:szCs w:val="20"/>
          <w:lang w:val="en-AU"/>
        </w:rPr>
        <w:t>0.8</w:t>
      </w:r>
    </w:p>
    <w:p w14:paraId="63BD97D9" w14:textId="77777777" w:rsidR="0078027B" w:rsidRPr="0062553C" w:rsidRDefault="0078027B" w:rsidP="0078027B">
      <w:pPr>
        <w:jc w:val="both"/>
        <w:rPr>
          <w:b/>
          <w:sz w:val="20"/>
          <w:szCs w:val="20"/>
          <w:lang w:val="en-AU"/>
        </w:rPr>
      </w:pPr>
    </w:p>
    <w:p w14:paraId="63BD97DA" w14:textId="77777777" w:rsidR="00070705" w:rsidRDefault="00C21800" w:rsidP="00070705">
      <w:pPr>
        <w:jc w:val="both"/>
        <w:rPr>
          <w:b/>
          <w:sz w:val="20"/>
          <w:szCs w:val="20"/>
        </w:rPr>
      </w:pPr>
      <w:r>
        <w:rPr>
          <w:b/>
          <w:sz w:val="20"/>
          <w:szCs w:val="20"/>
        </w:rPr>
        <w:t>Credits:</w:t>
      </w:r>
      <w:r>
        <w:rPr>
          <w:b/>
          <w:sz w:val="20"/>
          <w:szCs w:val="20"/>
        </w:rPr>
        <w:tab/>
      </w:r>
      <w:r w:rsidR="00070705">
        <w:rPr>
          <w:b/>
          <w:sz w:val="20"/>
          <w:szCs w:val="20"/>
          <w:lang w:val="en-GB"/>
        </w:rPr>
        <w:tab/>
      </w:r>
      <w:r w:rsidR="00070705">
        <w:rPr>
          <w:b/>
          <w:sz w:val="20"/>
          <w:szCs w:val="20"/>
          <w:lang w:val="en-GB"/>
        </w:rPr>
        <w:tab/>
      </w:r>
      <w:r w:rsidR="00070705">
        <w:rPr>
          <w:b/>
          <w:sz w:val="20"/>
          <w:szCs w:val="20"/>
          <w:lang w:val="en-GB"/>
        </w:rPr>
        <w:tab/>
      </w:r>
      <w:r w:rsidR="00070705">
        <w:rPr>
          <w:b/>
          <w:sz w:val="20"/>
          <w:szCs w:val="20"/>
          <w:lang w:val="en-GB"/>
        </w:rPr>
        <w:tab/>
        <w:t>19</w:t>
      </w:r>
    </w:p>
    <w:p w14:paraId="63BD97DB" w14:textId="77777777" w:rsidR="0078027B" w:rsidRPr="0062553C" w:rsidRDefault="0078027B" w:rsidP="0078027B">
      <w:pPr>
        <w:jc w:val="both"/>
        <w:rPr>
          <w:sz w:val="20"/>
          <w:szCs w:val="20"/>
          <w:lang w:val="en-AU"/>
        </w:rPr>
      </w:pPr>
    </w:p>
    <w:p w14:paraId="63BD97DC" w14:textId="77777777" w:rsidR="0078027B" w:rsidRPr="0062553C" w:rsidRDefault="0078027B" w:rsidP="0078027B">
      <w:pPr>
        <w:jc w:val="both"/>
        <w:rPr>
          <w:sz w:val="20"/>
          <w:szCs w:val="20"/>
          <w:lang w:val="en-AU"/>
        </w:rPr>
      </w:pPr>
      <w:r w:rsidRPr="0062553C">
        <w:rPr>
          <w:b/>
          <w:sz w:val="20"/>
          <w:szCs w:val="20"/>
          <w:lang w:val="en-AU"/>
        </w:rPr>
        <w:lastRenderedPageBreak/>
        <w:t>Prerequisite:</w:t>
      </w:r>
      <w:r w:rsidRPr="0062553C">
        <w:rPr>
          <w:sz w:val="20"/>
          <w:szCs w:val="20"/>
          <w:lang w:val="en-AU"/>
        </w:rPr>
        <w:tab/>
        <w:t>EE311, EE331, EE332</w:t>
      </w:r>
    </w:p>
    <w:p w14:paraId="63BD97DD" w14:textId="77777777" w:rsidR="0078027B" w:rsidRPr="0062553C" w:rsidRDefault="0078027B" w:rsidP="0078027B">
      <w:pPr>
        <w:jc w:val="both"/>
        <w:rPr>
          <w:sz w:val="20"/>
          <w:szCs w:val="20"/>
          <w:lang w:val="en-AU"/>
        </w:rPr>
      </w:pPr>
    </w:p>
    <w:p w14:paraId="63BD97DE" w14:textId="77777777" w:rsidR="0078027B" w:rsidRPr="0062553C" w:rsidRDefault="0078027B" w:rsidP="0078027B">
      <w:pPr>
        <w:jc w:val="both"/>
        <w:rPr>
          <w:sz w:val="20"/>
          <w:szCs w:val="20"/>
          <w:lang w:val="en-AU"/>
        </w:rPr>
      </w:pPr>
      <w:r w:rsidRPr="0062553C">
        <w:rPr>
          <w:b/>
          <w:sz w:val="20"/>
          <w:szCs w:val="20"/>
          <w:lang w:val="en-AU"/>
        </w:rPr>
        <w:t>Corequisite:</w:t>
      </w:r>
      <w:r w:rsidRPr="0062553C">
        <w:rPr>
          <w:sz w:val="20"/>
          <w:szCs w:val="20"/>
          <w:lang w:val="en-AU"/>
        </w:rPr>
        <w:tab/>
        <w:t>EE481, EE491</w:t>
      </w:r>
    </w:p>
    <w:p w14:paraId="63BD97DF" w14:textId="77777777" w:rsidR="0078027B" w:rsidRPr="0062553C" w:rsidRDefault="0078027B" w:rsidP="0078027B">
      <w:pPr>
        <w:jc w:val="both"/>
        <w:rPr>
          <w:sz w:val="20"/>
          <w:szCs w:val="20"/>
          <w:lang w:val="en-AU"/>
        </w:rPr>
      </w:pPr>
    </w:p>
    <w:p w14:paraId="63BD97E0" w14:textId="77777777" w:rsidR="0078027B" w:rsidRPr="0062553C" w:rsidRDefault="0026324E" w:rsidP="0078027B">
      <w:pPr>
        <w:jc w:val="both"/>
        <w:rPr>
          <w:sz w:val="20"/>
          <w:szCs w:val="20"/>
          <w:lang w:val="en-AU"/>
        </w:rPr>
      </w:pPr>
      <w:r>
        <w:rPr>
          <w:b/>
          <w:sz w:val="20"/>
          <w:szCs w:val="20"/>
          <w:lang w:val="en-AU"/>
        </w:rPr>
        <w:t>Learning Outcomes:</w:t>
      </w:r>
      <w:r w:rsidR="0078027B" w:rsidRPr="0062553C">
        <w:rPr>
          <w:sz w:val="20"/>
          <w:szCs w:val="20"/>
          <w:lang w:val="en-AU"/>
        </w:rPr>
        <w:tab/>
      </w:r>
    </w:p>
    <w:p w14:paraId="63BD97E1" w14:textId="77777777" w:rsidR="0078027B" w:rsidRPr="0062553C" w:rsidRDefault="0078027B" w:rsidP="0078027B">
      <w:pPr>
        <w:jc w:val="both"/>
        <w:rPr>
          <w:sz w:val="20"/>
          <w:szCs w:val="20"/>
          <w:lang w:val="en-AU"/>
        </w:rPr>
      </w:pPr>
      <w:r w:rsidRPr="0062553C">
        <w:rPr>
          <w:sz w:val="20"/>
          <w:szCs w:val="20"/>
          <w:lang w:val="en-AU"/>
        </w:rPr>
        <w:t>On completion ofthis subject, students should be able to:</w:t>
      </w:r>
    </w:p>
    <w:p w14:paraId="63BD97E2" w14:textId="77777777" w:rsidR="0078027B" w:rsidRPr="0062553C" w:rsidRDefault="0078027B" w:rsidP="001803F7">
      <w:pPr>
        <w:pStyle w:val="Listaszerbekezds"/>
        <w:numPr>
          <w:ilvl w:val="0"/>
          <w:numId w:val="20"/>
        </w:numPr>
        <w:jc w:val="both"/>
        <w:rPr>
          <w:lang w:val="en-AU"/>
        </w:rPr>
      </w:pPr>
      <w:r w:rsidRPr="0062553C">
        <w:rPr>
          <w:lang w:val="en-AU"/>
        </w:rPr>
        <w:t>Describe the trade-offs in real systems between signal-to-noise ratio, bandwidth and rate of information transfer.</w:t>
      </w:r>
    </w:p>
    <w:p w14:paraId="63BD97E3" w14:textId="77777777" w:rsidR="0078027B" w:rsidRPr="0062553C" w:rsidRDefault="0078027B" w:rsidP="001803F7">
      <w:pPr>
        <w:pStyle w:val="Listaszerbekezds"/>
        <w:numPr>
          <w:ilvl w:val="0"/>
          <w:numId w:val="20"/>
        </w:numPr>
        <w:jc w:val="both"/>
        <w:rPr>
          <w:lang w:val="en-AU"/>
        </w:rPr>
      </w:pPr>
      <w:r w:rsidRPr="0062553C">
        <w:rPr>
          <w:lang w:val="en-AU"/>
        </w:rPr>
        <w:t>Evaluate error control coding.</w:t>
      </w:r>
    </w:p>
    <w:p w14:paraId="63BD97E4" w14:textId="77777777" w:rsidR="0078027B" w:rsidRPr="0062553C" w:rsidRDefault="0078027B" w:rsidP="001803F7">
      <w:pPr>
        <w:pStyle w:val="Listaszerbekezds"/>
        <w:numPr>
          <w:ilvl w:val="0"/>
          <w:numId w:val="20"/>
        </w:numPr>
        <w:jc w:val="both"/>
        <w:rPr>
          <w:lang w:val="en-AU"/>
        </w:rPr>
      </w:pPr>
      <w:r w:rsidRPr="0062553C">
        <w:rPr>
          <w:lang w:val="en-AU"/>
        </w:rPr>
        <w:t>Evaluate modulation - demodulation methods and techniques.</w:t>
      </w:r>
    </w:p>
    <w:p w14:paraId="63BD97E5" w14:textId="77777777" w:rsidR="0078027B" w:rsidRPr="0062553C" w:rsidRDefault="0078027B" w:rsidP="001803F7">
      <w:pPr>
        <w:pStyle w:val="Listaszerbekezds"/>
        <w:numPr>
          <w:ilvl w:val="0"/>
          <w:numId w:val="20"/>
        </w:numPr>
        <w:jc w:val="both"/>
        <w:rPr>
          <w:lang w:val="en-AU"/>
        </w:rPr>
      </w:pPr>
      <w:r w:rsidRPr="0062553C">
        <w:rPr>
          <w:lang w:val="en-AU"/>
        </w:rPr>
        <w:t>Analyze the basic principles underlying a communication system.</w:t>
      </w:r>
    </w:p>
    <w:p w14:paraId="63BD97E6" w14:textId="77777777" w:rsidR="0078027B" w:rsidRPr="0062553C" w:rsidRDefault="0078027B" w:rsidP="001803F7">
      <w:pPr>
        <w:pStyle w:val="Listaszerbekezds"/>
        <w:numPr>
          <w:ilvl w:val="0"/>
          <w:numId w:val="20"/>
        </w:numPr>
        <w:jc w:val="both"/>
        <w:rPr>
          <w:lang w:val="en-AU"/>
        </w:rPr>
      </w:pPr>
      <w:r w:rsidRPr="0062553C">
        <w:rPr>
          <w:lang w:val="en-AU"/>
        </w:rPr>
        <w:t>Analyze the digital base-band and pass-band signals.</w:t>
      </w:r>
    </w:p>
    <w:p w14:paraId="63BD97E7" w14:textId="77777777" w:rsidR="0078027B" w:rsidRPr="0062553C" w:rsidRDefault="0078027B" w:rsidP="001803F7">
      <w:pPr>
        <w:pStyle w:val="Listaszerbekezds"/>
        <w:numPr>
          <w:ilvl w:val="0"/>
          <w:numId w:val="20"/>
        </w:numPr>
        <w:jc w:val="both"/>
        <w:rPr>
          <w:lang w:val="en-AU"/>
        </w:rPr>
      </w:pPr>
      <w:r w:rsidRPr="0062553C">
        <w:rPr>
          <w:lang w:val="en-AU"/>
        </w:rPr>
        <w:t>Select which type of modulation to use for a specific application.</w:t>
      </w:r>
    </w:p>
    <w:p w14:paraId="63BD97E8" w14:textId="77777777" w:rsidR="0078027B" w:rsidRPr="0062553C" w:rsidRDefault="0078027B" w:rsidP="0078027B">
      <w:pPr>
        <w:jc w:val="both"/>
        <w:rPr>
          <w:sz w:val="20"/>
          <w:szCs w:val="20"/>
          <w:lang w:val="en-AU"/>
        </w:rPr>
      </w:pPr>
    </w:p>
    <w:p w14:paraId="63BD97E9" w14:textId="77777777" w:rsidR="0078027B" w:rsidRPr="0062553C" w:rsidRDefault="0078027B" w:rsidP="0078027B">
      <w:pPr>
        <w:ind w:left="567" w:hanging="567"/>
        <w:jc w:val="both"/>
        <w:rPr>
          <w:sz w:val="20"/>
          <w:szCs w:val="20"/>
          <w:lang w:val="en-AU"/>
        </w:rPr>
      </w:pPr>
      <w:r w:rsidRPr="0062553C">
        <w:rPr>
          <w:b/>
          <w:sz w:val="20"/>
          <w:szCs w:val="20"/>
          <w:lang w:val="en-AU"/>
        </w:rPr>
        <w:t>Syllabus:</w:t>
      </w:r>
    </w:p>
    <w:p w14:paraId="63BD97EA" w14:textId="77777777" w:rsidR="0078027B" w:rsidRPr="0062553C" w:rsidRDefault="0078027B" w:rsidP="0078027B">
      <w:pPr>
        <w:ind w:left="567" w:hanging="567"/>
        <w:jc w:val="both"/>
        <w:rPr>
          <w:b/>
          <w:sz w:val="20"/>
          <w:szCs w:val="20"/>
          <w:lang w:val="en-AU"/>
        </w:rPr>
      </w:pPr>
      <w:r w:rsidRPr="0062553C">
        <w:rPr>
          <w:b/>
          <w:sz w:val="20"/>
          <w:szCs w:val="20"/>
          <w:lang w:val="en-AU"/>
        </w:rPr>
        <w:t>Pulse Modulation</w:t>
      </w:r>
    </w:p>
    <w:p w14:paraId="63BD97EB" w14:textId="77777777" w:rsidR="0078027B" w:rsidRPr="0062553C" w:rsidRDefault="0078027B" w:rsidP="001803F7">
      <w:pPr>
        <w:pStyle w:val="Listaszerbekezds"/>
        <w:numPr>
          <w:ilvl w:val="0"/>
          <w:numId w:val="14"/>
        </w:numPr>
        <w:jc w:val="both"/>
        <w:rPr>
          <w:lang w:val="en-AU"/>
        </w:rPr>
      </w:pPr>
      <w:r w:rsidRPr="0062553C">
        <w:rPr>
          <w:lang w:val="en-AU"/>
        </w:rPr>
        <w:t>Review Sampling &amp; PCM</w:t>
      </w:r>
    </w:p>
    <w:p w14:paraId="63BD97EC" w14:textId="77777777" w:rsidR="0078027B" w:rsidRPr="0062553C" w:rsidRDefault="0078027B" w:rsidP="001803F7">
      <w:pPr>
        <w:pStyle w:val="Listaszerbekezds"/>
        <w:numPr>
          <w:ilvl w:val="0"/>
          <w:numId w:val="14"/>
        </w:numPr>
        <w:jc w:val="both"/>
        <w:rPr>
          <w:lang w:val="en-AU"/>
        </w:rPr>
      </w:pPr>
      <w:r w:rsidRPr="0062553C">
        <w:rPr>
          <w:lang w:val="en-AU"/>
        </w:rPr>
        <w:t>Delta Modulation</w:t>
      </w:r>
    </w:p>
    <w:p w14:paraId="63BD97ED" w14:textId="77777777" w:rsidR="0078027B" w:rsidRPr="0062553C" w:rsidRDefault="0078027B" w:rsidP="001803F7">
      <w:pPr>
        <w:pStyle w:val="Listaszerbekezds"/>
        <w:numPr>
          <w:ilvl w:val="0"/>
          <w:numId w:val="14"/>
        </w:numPr>
        <w:jc w:val="both"/>
        <w:rPr>
          <w:lang w:val="en-AU"/>
        </w:rPr>
      </w:pPr>
      <w:r w:rsidRPr="0062553C">
        <w:rPr>
          <w:lang w:val="en-AU"/>
        </w:rPr>
        <w:t>Differential PCM</w:t>
      </w:r>
    </w:p>
    <w:p w14:paraId="63BD97EE" w14:textId="77777777" w:rsidR="0078027B" w:rsidRDefault="0078027B" w:rsidP="001803F7">
      <w:pPr>
        <w:pStyle w:val="Listaszerbekezds"/>
        <w:numPr>
          <w:ilvl w:val="0"/>
          <w:numId w:val="14"/>
        </w:numPr>
        <w:jc w:val="both"/>
        <w:rPr>
          <w:lang w:val="en-AU"/>
        </w:rPr>
      </w:pPr>
      <w:r w:rsidRPr="0062553C">
        <w:rPr>
          <w:lang w:val="en-AU"/>
        </w:rPr>
        <w:t>Line codes</w:t>
      </w:r>
    </w:p>
    <w:p w14:paraId="63BD97EF" w14:textId="77777777" w:rsidR="0078027B" w:rsidRPr="0062553C" w:rsidRDefault="0078027B" w:rsidP="0078027B">
      <w:pPr>
        <w:ind w:left="567" w:hanging="567"/>
        <w:jc w:val="both"/>
        <w:rPr>
          <w:b/>
          <w:sz w:val="20"/>
          <w:szCs w:val="20"/>
          <w:lang w:val="en-AU"/>
        </w:rPr>
      </w:pPr>
      <w:r w:rsidRPr="0062553C">
        <w:rPr>
          <w:b/>
          <w:sz w:val="20"/>
          <w:szCs w:val="20"/>
          <w:lang w:val="en-AU"/>
        </w:rPr>
        <w:t>Baseband Data Transmission</w:t>
      </w:r>
    </w:p>
    <w:p w14:paraId="63BD97F0" w14:textId="77777777" w:rsidR="0078027B" w:rsidRPr="0062553C" w:rsidRDefault="0078027B" w:rsidP="001803F7">
      <w:pPr>
        <w:pStyle w:val="Listaszerbekezds"/>
        <w:numPr>
          <w:ilvl w:val="0"/>
          <w:numId w:val="15"/>
        </w:numPr>
        <w:ind w:left="360"/>
        <w:jc w:val="both"/>
        <w:rPr>
          <w:lang w:val="en-AU"/>
        </w:rPr>
      </w:pPr>
      <w:r w:rsidRPr="0062553C">
        <w:rPr>
          <w:lang w:val="en-AU"/>
        </w:rPr>
        <w:t>Baseband transmission of digital data</w:t>
      </w:r>
    </w:p>
    <w:p w14:paraId="63BD97F1" w14:textId="77777777" w:rsidR="0078027B" w:rsidRPr="0062553C" w:rsidRDefault="0078027B" w:rsidP="001803F7">
      <w:pPr>
        <w:pStyle w:val="Listaszerbekezds"/>
        <w:numPr>
          <w:ilvl w:val="0"/>
          <w:numId w:val="15"/>
        </w:numPr>
        <w:ind w:left="360"/>
        <w:jc w:val="both"/>
        <w:rPr>
          <w:lang w:val="en-AU"/>
        </w:rPr>
      </w:pPr>
      <w:r w:rsidRPr="0062553C">
        <w:rPr>
          <w:lang w:val="en-AU"/>
        </w:rPr>
        <w:t>Intersymbol Interference Problem</w:t>
      </w:r>
    </w:p>
    <w:p w14:paraId="63BD97F2" w14:textId="77777777" w:rsidR="0078027B" w:rsidRPr="0062553C" w:rsidRDefault="0078027B" w:rsidP="001803F7">
      <w:pPr>
        <w:pStyle w:val="Listaszerbekezds"/>
        <w:numPr>
          <w:ilvl w:val="0"/>
          <w:numId w:val="15"/>
        </w:numPr>
        <w:ind w:left="360"/>
        <w:jc w:val="both"/>
        <w:rPr>
          <w:lang w:val="en-AU"/>
        </w:rPr>
      </w:pPr>
      <w:r w:rsidRPr="0062553C">
        <w:rPr>
          <w:lang w:val="en-AU"/>
        </w:rPr>
        <w:t>Nyquist Channel</w:t>
      </w:r>
    </w:p>
    <w:p w14:paraId="63BD97F3" w14:textId="77777777" w:rsidR="0078027B" w:rsidRPr="0062553C" w:rsidRDefault="0078027B" w:rsidP="001803F7">
      <w:pPr>
        <w:pStyle w:val="Listaszerbekezds"/>
        <w:numPr>
          <w:ilvl w:val="0"/>
          <w:numId w:val="15"/>
        </w:numPr>
        <w:ind w:left="360"/>
        <w:jc w:val="both"/>
        <w:rPr>
          <w:lang w:val="en-AU"/>
        </w:rPr>
      </w:pPr>
      <w:r w:rsidRPr="0062553C">
        <w:rPr>
          <w:lang w:val="en-AU"/>
        </w:rPr>
        <w:t>Transmission of M-ary Data</w:t>
      </w:r>
    </w:p>
    <w:p w14:paraId="63BD97F4" w14:textId="77777777" w:rsidR="0078027B" w:rsidRPr="0062553C" w:rsidRDefault="0078027B" w:rsidP="001803F7">
      <w:pPr>
        <w:pStyle w:val="Listaszerbekezds"/>
        <w:numPr>
          <w:ilvl w:val="0"/>
          <w:numId w:val="15"/>
        </w:numPr>
        <w:ind w:left="360"/>
        <w:jc w:val="both"/>
        <w:rPr>
          <w:lang w:val="en-AU"/>
        </w:rPr>
      </w:pPr>
      <w:r w:rsidRPr="0062553C">
        <w:rPr>
          <w:lang w:val="en-AU"/>
        </w:rPr>
        <w:t>The Eye Pattern</w:t>
      </w:r>
    </w:p>
    <w:p w14:paraId="63BD97F5" w14:textId="77777777" w:rsidR="0078027B" w:rsidRPr="0062553C" w:rsidRDefault="0078027B" w:rsidP="001803F7">
      <w:pPr>
        <w:pStyle w:val="Listaszerbekezds"/>
        <w:numPr>
          <w:ilvl w:val="0"/>
          <w:numId w:val="13"/>
        </w:numPr>
        <w:ind w:left="360"/>
        <w:jc w:val="both"/>
        <w:rPr>
          <w:lang w:val="en-AU"/>
        </w:rPr>
      </w:pPr>
      <w:r w:rsidRPr="0062553C">
        <w:rPr>
          <w:lang w:val="en-AU"/>
        </w:rPr>
        <w:t>Digital Band-Pass Modulation Techniques</w:t>
      </w:r>
    </w:p>
    <w:p w14:paraId="63BD97F6" w14:textId="77777777" w:rsidR="0078027B" w:rsidRPr="0062553C" w:rsidRDefault="0078027B" w:rsidP="001803F7">
      <w:pPr>
        <w:pStyle w:val="Listaszerbekezds"/>
        <w:numPr>
          <w:ilvl w:val="0"/>
          <w:numId w:val="16"/>
        </w:numPr>
        <w:ind w:left="360"/>
        <w:jc w:val="both"/>
        <w:rPr>
          <w:lang w:val="en-AU"/>
        </w:rPr>
      </w:pPr>
      <w:r w:rsidRPr="0062553C">
        <w:rPr>
          <w:lang w:val="en-AU"/>
        </w:rPr>
        <w:t>Preliminaries</w:t>
      </w:r>
    </w:p>
    <w:p w14:paraId="63BD97F7" w14:textId="77777777" w:rsidR="0078027B" w:rsidRPr="0062553C" w:rsidRDefault="0078027B" w:rsidP="001803F7">
      <w:pPr>
        <w:pStyle w:val="Listaszerbekezds"/>
        <w:numPr>
          <w:ilvl w:val="0"/>
          <w:numId w:val="16"/>
        </w:numPr>
        <w:ind w:left="360"/>
        <w:jc w:val="both"/>
        <w:rPr>
          <w:lang w:val="en-AU"/>
        </w:rPr>
      </w:pPr>
      <w:r w:rsidRPr="0062553C">
        <w:rPr>
          <w:lang w:val="en-AU"/>
        </w:rPr>
        <w:t>Binary Amplitude-Shift Keying</w:t>
      </w:r>
    </w:p>
    <w:p w14:paraId="63BD97F8" w14:textId="77777777" w:rsidR="0078027B" w:rsidRPr="0062553C" w:rsidRDefault="0078027B" w:rsidP="001803F7">
      <w:pPr>
        <w:pStyle w:val="Listaszerbekezds"/>
        <w:numPr>
          <w:ilvl w:val="0"/>
          <w:numId w:val="16"/>
        </w:numPr>
        <w:ind w:left="360"/>
        <w:jc w:val="both"/>
        <w:rPr>
          <w:lang w:val="en-AU"/>
        </w:rPr>
      </w:pPr>
      <w:r w:rsidRPr="0062553C">
        <w:rPr>
          <w:lang w:val="en-AU"/>
        </w:rPr>
        <w:t xml:space="preserve">Phase-Shift Keying </w:t>
      </w:r>
    </w:p>
    <w:p w14:paraId="63BD97F9" w14:textId="77777777" w:rsidR="0078027B" w:rsidRPr="0062553C" w:rsidRDefault="0078027B" w:rsidP="001803F7">
      <w:pPr>
        <w:pStyle w:val="Listaszerbekezds"/>
        <w:numPr>
          <w:ilvl w:val="0"/>
          <w:numId w:val="16"/>
        </w:numPr>
        <w:ind w:left="360"/>
        <w:jc w:val="both"/>
        <w:rPr>
          <w:lang w:val="en-AU"/>
        </w:rPr>
      </w:pPr>
      <w:r w:rsidRPr="0062553C">
        <w:rPr>
          <w:lang w:val="en-AU"/>
        </w:rPr>
        <w:t>Frequency-Shift Keying</w:t>
      </w:r>
    </w:p>
    <w:p w14:paraId="63BD97FA" w14:textId="77777777" w:rsidR="0078027B" w:rsidRPr="0062553C" w:rsidRDefault="0078027B" w:rsidP="001803F7">
      <w:pPr>
        <w:pStyle w:val="Listaszerbekezds"/>
        <w:numPr>
          <w:ilvl w:val="0"/>
          <w:numId w:val="16"/>
        </w:numPr>
        <w:ind w:left="360"/>
        <w:jc w:val="both"/>
        <w:rPr>
          <w:lang w:val="en-AU"/>
        </w:rPr>
      </w:pPr>
      <w:r w:rsidRPr="0062553C">
        <w:rPr>
          <w:lang w:val="en-AU"/>
        </w:rPr>
        <w:t>Summary of Three binary signaling Schemes</w:t>
      </w:r>
    </w:p>
    <w:p w14:paraId="63BD97FB" w14:textId="77777777" w:rsidR="0078027B" w:rsidRPr="0062553C" w:rsidRDefault="0078027B" w:rsidP="001803F7">
      <w:pPr>
        <w:pStyle w:val="Listaszerbekezds"/>
        <w:numPr>
          <w:ilvl w:val="0"/>
          <w:numId w:val="16"/>
        </w:numPr>
        <w:ind w:left="360"/>
        <w:jc w:val="both"/>
        <w:rPr>
          <w:lang w:val="en-AU"/>
        </w:rPr>
      </w:pPr>
      <w:r w:rsidRPr="0062553C">
        <w:rPr>
          <w:lang w:val="en-AU"/>
        </w:rPr>
        <w:t>Noncoherent Digital Modulation Schemes</w:t>
      </w:r>
    </w:p>
    <w:p w14:paraId="63BD97FC" w14:textId="77777777" w:rsidR="0078027B" w:rsidRDefault="0078027B" w:rsidP="001803F7">
      <w:pPr>
        <w:pStyle w:val="Listaszerbekezds"/>
        <w:numPr>
          <w:ilvl w:val="0"/>
          <w:numId w:val="16"/>
        </w:numPr>
        <w:ind w:left="360"/>
        <w:jc w:val="both"/>
        <w:rPr>
          <w:lang w:val="en-AU"/>
        </w:rPr>
      </w:pPr>
      <w:r w:rsidRPr="0062553C">
        <w:rPr>
          <w:lang w:val="en-AU"/>
        </w:rPr>
        <w:t>M-ary Digital Modulation Schemes</w:t>
      </w:r>
    </w:p>
    <w:p w14:paraId="63BD97FD" w14:textId="77777777" w:rsidR="0078027B" w:rsidRPr="0062553C" w:rsidRDefault="0078027B" w:rsidP="0078027B">
      <w:pPr>
        <w:ind w:left="567" w:hanging="567"/>
        <w:jc w:val="both"/>
        <w:rPr>
          <w:b/>
          <w:sz w:val="20"/>
          <w:szCs w:val="20"/>
          <w:lang w:val="en-AU"/>
        </w:rPr>
      </w:pPr>
      <w:r w:rsidRPr="0062553C">
        <w:rPr>
          <w:b/>
          <w:sz w:val="20"/>
          <w:szCs w:val="20"/>
          <w:lang w:val="en-AU"/>
        </w:rPr>
        <w:t>Random Signals and Noise</w:t>
      </w:r>
    </w:p>
    <w:p w14:paraId="63BD97FE" w14:textId="77777777" w:rsidR="0078027B" w:rsidRPr="0062553C" w:rsidRDefault="0078027B" w:rsidP="001803F7">
      <w:pPr>
        <w:pStyle w:val="Listaszerbekezds"/>
        <w:numPr>
          <w:ilvl w:val="0"/>
          <w:numId w:val="17"/>
        </w:numPr>
        <w:ind w:left="360"/>
        <w:jc w:val="both"/>
        <w:rPr>
          <w:lang w:val="en-AU"/>
        </w:rPr>
      </w:pPr>
      <w:r w:rsidRPr="0062553C">
        <w:rPr>
          <w:lang w:val="en-AU"/>
        </w:rPr>
        <w:t>Probability and Random Variables</w:t>
      </w:r>
    </w:p>
    <w:p w14:paraId="63BD97FF" w14:textId="77777777" w:rsidR="0078027B" w:rsidRPr="0062553C" w:rsidRDefault="0078027B" w:rsidP="001803F7">
      <w:pPr>
        <w:pStyle w:val="Listaszerbekezds"/>
        <w:numPr>
          <w:ilvl w:val="0"/>
          <w:numId w:val="17"/>
        </w:numPr>
        <w:ind w:left="360"/>
        <w:jc w:val="both"/>
        <w:rPr>
          <w:lang w:val="en-AU"/>
        </w:rPr>
      </w:pPr>
      <w:r w:rsidRPr="0062553C">
        <w:rPr>
          <w:lang w:val="en-AU"/>
        </w:rPr>
        <w:t>Expectation</w:t>
      </w:r>
    </w:p>
    <w:p w14:paraId="63BD9800" w14:textId="77777777" w:rsidR="0078027B" w:rsidRPr="0062553C" w:rsidRDefault="0078027B" w:rsidP="001803F7">
      <w:pPr>
        <w:pStyle w:val="Listaszerbekezds"/>
        <w:numPr>
          <w:ilvl w:val="0"/>
          <w:numId w:val="17"/>
        </w:numPr>
        <w:ind w:left="360"/>
        <w:jc w:val="both"/>
        <w:rPr>
          <w:lang w:val="en-AU"/>
        </w:rPr>
      </w:pPr>
      <w:r w:rsidRPr="0062553C">
        <w:rPr>
          <w:lang w:val="en-AU"/>
        </w:rPr>
        <w:t>Transformation of Random Variables</w:t>
      </w:r>
    </w:p>
    <w:p w14:paraId="63BD9801" w14:textId="77777777" w:rsidR="0078027B" w:rsidRPr="0062553C" w:rsidRDefault="0078027B" w:rsidP="001803F7">
      <w:pPr>
        <w:pStyle w:val="Listaszerbekezds"/>
        <w:numPr>
          <w:ilvl w:val="0"/>
          <w:numId w:val="17"/>
        </w:numPr>
        <w:ind w:left="360"/>
        <w:jc w:val="both"/>
        <w:rPr>
          <w:lang w:val="en-AU"/>
        </w:rPr>
      </w:pPr>
      <w:r w:rsidRPr="0062553C">
        <w:rPr>
          <w:lang w:val="en-AU"/>
        </w:rPr>
        <w:t>Gaussian Random Variables</w:t>
      </w:r>
    </w:p>
    <w:p w14:paraId="63BD9802" w14:textId="77777777" w:rsidR="0078027B" w:rsidRPr="0062553C" w:rsidRDefault="0078027B" w:rsidP="001803F7">
      <w:pPr>
        <w:pStyle w:val="Listaszerbekezds"/>
        <w:numPr>
          <w:ilvl w:val="0"/>
          <w:numId w:val="17"/>
        </w:numPr>
        <w:ind w:left="360"/>
        <w:jc w:val="both"/>
        <w:rPr>
          <w:lang w:val="en-AU"/>
        </w:rPr>
      </w:pPr>
      <w:r w:rsidRPr="0062553C">
        <w:rPr>
          <w:lang w:val="en-AU"/>
        </w:rPr>
        <w:t>The Central limit Theorem</w:t>
      </w:r>
    </w:p>
    <w:p w14:paraId="63BD9803" w14:textId="77777777" w:rsidR="0078027B" w:rsidRPr="0062553C" w:rsidRDefault="0078027B" w:rsidP="001803F7">
      <w:pPr>
        <w:pStyle w:val="Listaszerbekezds"/>
        <w:numPr>
          <w:ilvl w:val="0"/>
          <w:numId w:val="17"/>
        </w:numPr>
        <w:ind w:left="360"/>
        <w:jc w:val="both"/>
        <w:rPr>
          <w:lang w:val="en-AU"/>
        </w:rPr>
      </w:pPr>
      <w:r w:rsidRPr="0062553C">
        <w:rPr>
          <w:lang w:val="en-AU"/>
        </w:rPr>
        <w:t>Random Process</w:t>
      </w:r>
    </w:p>
    <w:p w14:paraId="63BD9804" w14:textId="77777777" w:rsidR="0078027B" w:rsidRPr="0062553C" w:rsidRDefault="0078027B" w:rsidP="001803F7">
      <w:pPr>
        <w:pStyle w:val="Listaszerbekezds"/>
        <w:numPr>
          <w:ilvl w:val="0"/>
          <w:numId w:val="17"/>
        </w:numPr>
        <w:ind w:left="360"/>
        <w:jc w:val="both"/>
        <w:rPr>
          <w:lang w:val="en-AU"/>
        </w:rPr>
      </w:pPr>
      <w:r w:rsidRPr="0062553C">
        <w:rPr>
          <w:lang w:val="en-AU"/>
        </w:rPr>
        <w:t>Correlation of Random Process</w:t>
      </w:r>
    </w:p>
    <w:p w14:paraId="63BD9805" w14:textId="77777777" w:rsidR="0078027B" w:rsidRPr="0062553C" w:rsidRDefault="0078027B" w:rsidP="001803F7">
      <w:pPr>
        <w:pStyle w:val="Listaszerbekezds"/>
        <w:numPr>
          <w:ilvl w:val="0"/>
          <w:numId w:val="17"/>
        </w:numPr>
        <w:ind w:left="360"/>
        <w:jc w:val="both"/>
        <w:rPr>
          <w:lang w:val="en-AU"/>
        </w:rPr>
      </w:pPr>
      <w:r w:rsidRPr="0062553C">
        <w:rPr>
          <w:lang w:val="en-AU"/>
        </w:rPr>
        <w:lastRenderedPageBreak/>
        <w:t>Spectra of Random Signals</w:t>
      </w:r>
    </w:p>
    <w:p w14:paraId="63BD9806" w14:textId="77777777" w:rsidR="0078027B" w:rsidRPr="0062553C" w:rsidRDefault="0078027B" w:rsidP="001803F7">
      <w:pPr>
        <w:pStyle w:val="Listaszerbekezds"/>
        <w:numPr>
          <w:ilvl w:val="0"/>
          <w:numId w:val="17"/>
        </w:numPr>
        <w:ind w:left="360"/>
        <w:jc w:val="both"/>
        <w:rPr>
          <w:lang w:val="en-AU"/>
        </w:rPr>
      </w:pPr>
      <w:r w:rsidRPr="0062553C">
        <w:rPr>
          <w:lang w:val="en-AU"/>
        </w:rPr>
        <w:t>Gaussian Processes</w:t>
      </w:r>
    </w:p>
    <w:p w14:paraId="63BD9807" w14:textId="77777777" w:rsidR="0078027B" w:rsidRPr="0062553C" w:rsidRDefault="0078027B" w:rsidP="001803F7">
      <w:pPr>
        <w:pStyle w:val="Listaszerbekezds"/>
        <w:numPr>
          <w:ilvl w:val="0"/>
          <w:numId w:val="17"/>
        </w:numPr>
        <w:ind w:left="360"/>
        <w:jc w:val="both"/>
        <w:rPr>
          <w:lang w:val="en-AU"/>
        </w:rPr>
      </w:pPr>
      <w:r w:rsidRPr="0062553C">
        <w:rPr>
          <w:lang w:val="en-AU"/>
        </w:rPr>
        <w:t>White Noise</w:t>
      </w:r>
    </w:p>
    <w:p w14:paraId="63BD9808" w14:textId="77777777" w:rsidR="0078027B" w:rsidRPr="0062553C" w:rsidRDefault="0078027B" w:rsidP="001803F7">
      <w:pPr>
        <w:pStyle w:val="Listaszerbekezds"/>
        <w:numPr>
          <w:ilvl w:val="0"/>
          <w:numId w:val="18"/>
        </w:numPr>
        <w:ind w:left="360"/>
        <w:jc w:val="both"/>
        <w:rPr>
          <w:lang w:val="en-AU"/>
        </w:rPr>
      </w:pPr>
      <w:r w:rsidRPr="0062553C">
        <w:rPr>
          <w:lang w:val="en-AU"/>
        </w:rPr>
        <w:t>Narrowband Noise</w:t>
      </w:r>
    </w:p>
    <w:p w14:paraId="63BD9809" w14:textId="77777777" w:rsidR="0078027B" w:rsidRPr="0062553C" w:rsidRDefault="0078027B" w:rsidP="0078027B">
      <w:pPr>
        <w:jc w:val="both"/>
        <w:rPr>
          <w:b/>
          <w:sz w:val="20"/>
          <w:szCs w:val="20"/>
          <w:lang w:val="en-AU"/>
        </w:rPr>
      </w:pPr>
      <w:r w:rsidRPr="0062553C">
        <w:rPr>
          <w:b/>
          <w:sz w:val="20"/>
          <w:szCs w:val="20"/>
          <w:lang w:val="en-AU"/>
        </w:rPr>
        <w:t>Noise in Digital Communications</w:t>
      </w:r>
    </w:p>
    <w:p w14:paraId="63BD980A" w14:textId="77777777" w:rsidR="0078027B" w:rsidRPr="0062553C" w:rsidRDefault="0078027B" w:rsidP="001803F7">
      <w:pPr>
        <w:pStyle w:val="Listaszerbekezds"/>
        <w:numPr>
          <w:ilvl w:val="0"/>
          <w:numId w:val="19"/>
        </w:numPr>
        <w:jc w:val="both"/>
        <w:rPr>
          <w:lang w:val="en-AU"/>
        </w:rPr>
      </w:pPr>
      <w:r w:rsidRPr="0062553C">
        <w:rPr>
          <w:lang w:val="en-AU"/>
        </w:rPr>
        <w:t>Bit Error Rate</w:t>
      </w:r>
    </w:p>
    <w:p w14:paraId="63BD980B" w14:textId="77777777" w:rsidR="0078027B" w:rsidRPr="0062553C" w:rsidRDefault="0078027B" w:rsidP="001803F7">
      <w:pPr>
        <w:pStyle w:val="Listaszerbekezds"/>
        <w:numPr>
          <w:ilvl w:val="0"/>
          <w:numId w:val="19"/>
        </w:numPr>
        <w:jc w:val="both"/>
        <w:rPr>
          <w:lang w:val="en-AU"/>
        </w:rPr>
      </w:pPr>
      <w:r w:rsidRPr="0062553C">
        <w:rPr>
          <w:lang w:val="en-AU"/>
        </w:rPr>
        <w:t>Optimum Detection – BPSK, QPSK</w:t>
      </w:r>
    </w:p>
    <w:p w14:paraId="63BD980C" w14:textId="77777777" w:rsidR="0078027B" w:rsidRPr="0062553C" w:rsidRDefault="0078027B" w:rsidP="001803F7">
      <w:pPr>
        <w:pStyle w:val="Listaszerbekezds"/>
        <w:numPr>
          <w:ilvl w:val="0"/>
          <w:numId w:val="19"/>
        </w:numPr>
        <w:jc w:val="both"/>
        <w:rPr>
          <w:lang w:val="en-AU"/>
        </w:rPr>
      </w:pPr>
      <w:r w:rsidRPr="0062553C">
        <w:rPr>
          <w:lang w:val="en-AU"/>
        </w:rPr>
        <w:t>Optimum Detection – QAM, FSK</w:t>
      </w:r>
    </w:p>
    <w:p w14:paraId="63BD980D" w14:textId="77777777" w:rsidR="0078027B" w:rsidRPr="0062553C" w:rsidRDefault="0078027B" w:rsidP="001803F7">
      <w:pPr>
        <w:pStyle w:val="Listaszerbekezds"/>
        <w:numPr>
          <w:ilvl w:val="0"/>
          <w:numId w:val="19"/>
        </w:numPr>
        <w:jc w:val="both"/>
        <w:rPr>
          <w:lang w:val="en-AU"/>
        </w:rPr>
      </w:pPr>
      <w:r w:rsidRPr="0062553C">
        <w:rPr>
          <w:lang w:val="en-AU"/>
        </w:rPr>
        <w:t>Differential Detection of Noise</w:t>
      </w:r>
    </w:p>
    <w:p w14:paraId="63BD980E" w14:textId="77777777" w:rsidR="0078027B" w:rsidRPr="0062553C" w:rsidRDefault="0078027B" w:rsidP="0078027B">
      <w:pPr>
        <w:jc w:val="both"/>
        <w:rPr>
          <w:sz w:val="20"/>
          <w:szCs w:val="20"/>
          <w:lang w:val="en-AU"/>
        </w:rPr>
      </w:pPr>
    </w:p>
    <w:p w14:paraId="63BD980F" w14:textId="77777777" w:rsidR="0078027B" w:rsidRPr="0062553C" w:rsidRDefault="0078027B" w:rsidP="0078027B">
      <w:pPr>
        <w:ind w:left="1701" w:hanging="1701"/>
        <w:jc w:val="both"/>
        <w:rPr>
          <w:sz w:val="20"/>
          <w:szCs w:val="20"/>
          <w:lang w:val="en-AU"/>
        </w:rPr>
      </w:pPr>
      <w:r w:rsidRPr="0062553C">
        <w:rPr>
          <w:b/>
          <w:sz w:val="20"/>
          <w:szCs w:val="20"/>
          <w:lang w:val="en-AU"/>
        </w:rPr>
        <w:t>Textbook:</w:t>
      </w:r>
      <w:r w:rsidRPr="0062553C">
        <w:rPr>
          <w:sz w:val="20"/>
          <w:szCs w:val="20"/>
          <w:lang w:val="en-AU"/>
        </w:rPr>
        <w:tab/>
      </w:r>
    </w:p>
    <w:p w14:paraId="63BD9810" w14:textId="77777777" w:rsidR="0078027B" w:rsidRPr="0062553C" w:rsidRDefault="0078027B" w:rsidP="0078027B">
      <w:pPr>
        <w:jc w:val="both"/>
        <w:rPr>
          <w:sz w:val="20"/>
          <w:szCs w:val="20"/>
          <w:lang w:val="en-AU"/>
        </w:rPr>
      </w:pPr>
      <w:r w:rsidRPr="0062553C">
        <w:rPr>
          <w:sz w:val="20"/>
          <w:szCs w:val="20"/>
          <w:lang w:val="en-AU"/>
        </w:rPr>
        <w:t>A.B. Carlson &amp; P.B. Crilly, ‘Communication Systems’, McGraw Hill, 2010</w:t>
      </w:r>
    </w:p>
    <w:p w14:paraId="63BD9811" w14:textId="77777777" w:rsidR="0078027B" w:rsidRPr="0062553C" w:rsidRDefault="0078027B" w:rsidP="0078027B">
      <w:pPr>
        <w:ind w:left="1701" w:hanging="1701"/>
        <w:jc w:val="both"/>
        <w:rPr>
          <w:b/>
          <w:sz w:val="20"/>
          <w:szCs w:val="20"/>
          <w:lang w:val="en-AU"/>
        </w:rPr>
      </w:pPr>
    </w:p>
    <w:p w14:paraId="63BD9812" w14:textId="77777777" w:rsidR="0078027B" w:rsidRPr="0062553C" w:rsidRDefault="0078027B" w:rsidP="0078027B">
      <w:pPr>
        <w:ind w:left="1701" w:hanging="1701"/>
        <w:jc w:val="both"/>
        <w:rPr>
          <w:sz w:val="20"/>
          <w:szCs w:val="20"/>
          <w:lang w:val="en-AU"/>
        </w:rPr>
      </w:pPr>
      <w:r w:rsidRPr="0062553C">
        <w:rPr>
          <w:b/>
          <w:sz w:val="20"/>
          <w:szCs w:val="20"/>
          <w:lang w:val="en-AU"/>
        </w:rPr>
        <w:t>Assessment:</w:t>
      </w:r>
      <w:r w:rsidRPr="0062553C">
        <w:rPr>
          <w:sz w:val="20"/>
          <w:szCs w:val="20"/>
          <w:lang w:val="en-AU"/>
        </w:rPr>
        <w:tab/>
      </w:r>
    </w:p>
    <w:p w14:paraId="63BD9813" w14:textId="77777777" w:rsidR="0078027B" w:rsidRPr="0062553C" w:rsidRDefault="0078027B" w:rsidP="0078027B">
      <w:pPr>
        <w:ind w:left="1701" w:hanging="1701"/>
        <w:jc w:val="both"/>
        <w:rPr>
          <w:sz w:val="20"/>
          <w:szCs w:val="20"/>
          <w:lang w:val="en-AU"/>
        </w:rPr>
      </w:pPr>
      <w:r w:rsidRPr="0062553C">
        <w:rPr>
          <w:sz w:val="20"/>
          <w:szCs w:val="20"/>
          <w:lang w:val="en-AU"/>
        </w:rPr>
        <w:t>Continuous assessment</w:t>
      </w:r>
      <w:r w:rsidRPr="0062553C">
        <w:rPr>
          <w:sz w:val="20"/>
          <w:szCs w:val="20"/>
          <w:lang w:val="en-AU"/>
        </w:rPr>
        <w:tab/>
        <w:t>-  40%</w:t>
      </w:r>
    </w:p>
    <w:p w14:paraId="63BD9814" w14:textId="77777777" w:rsidR="0078027B" w:rsidRPr="0062553C" w:rsidRDefault="0078027B" w:rsidP="0078027B">
      <w:pPr>
        <w:ind w:left="1701" w:hanging="1701"/>
        <w:jc w:val="both"/>
        <w:rPr>
          <w:sz w:val="20"/>
          <w:szCs w:val="20"/>
          <w:lang w:val="en-AU"/>
        </w:rPr>
      </w:pPr>
      <w:r w:rsidRPr="0062553C">
        <w:rPr>
          <w:sz w:val="20"/>
          <w:szCs w:val="20"/>
          <w:lang w:val="en-AU"/>
        </w:rPr>
        <w:t>Written examination -  60%(1 x 3 hours)</w:t>
      </w:r>
    </w:p>
    <w:p w14:paraId="63BD9815" w14:textId="77777777" w:rsidR="00D826AA" w:rsidRPr="0062553C" w:rsidRDefault="00D826AA">
      <w:pPr>
        <w:jc w:val="both"/>
        <w:rPr>
          <w:b/>
          <w:sz w:val="20"/>
          <w:lang w:val="en-AU" w:eastAsia="ar-SA"/>
        </w:rPr>
      </w:pPr>
    </w:p>
    <w:p w14:paraId="63BD9816" w14:textId="77777777" w:rsidR="00D826AA" w:rsidRPr="0062553C" w:rsidRDefault="00D826AA">
      <w:pPr>
        <w:jc w:val="both"/>
        <w:rPr>
          <w:b/>
          <w:sz w:val="20"/>
          <w:lang w:val="en-AU" w:eastAsia="ar-SA"/>
        </w:rPr>
      </w:pPr>
    </w:p>
    <w:p w14:paraId="63BD9817" w14:textId="77777777" w:rsidR="00070705" w:rsidRPr="00070705" w:rsidRDefault="00070705" w:rsidP="00070705">
      <w:pPr>
        <w:jc w:val="both"/>
        <w:rPr>
          <w:b/>
          <w:sz w:val="20"/>
          <w:szCs w:val="20"/>
          <w:lang w:val="en-GB"/>
        </w:rPr>
      </w:pPr>
      <w:r w:rsidRPr="00070705">
        <w:rPr>
          <w:b/>
          <w:sz w:val="20"/>
          <w:szCs w:val="20"/>
          <w:lang w:val="en-GB"/>
        </w:rPr>
        <w:t>EE472</w:t>
      </w:r>
      <w:r w:rsidRPr="00070705">
        <w:rPr>
          <w:b/>
          <w:sz w:val="20"/>
          <w:szCs w:val="20"/>
          <w:lang w:val="en-GB"/>
        </w:rPr>
        <w:tab/>
        <w:t>SATELLITE COMMUNICATIONS</w:t>
      </w:r>
    </w:p>
    <w:p w14:paraId="63BD9818" w14:textId="77777777" w:rsidR="00070705" w:rsidRPr="00070705" w:rsidRDefault="00070705" w:rsidP="00070705">
      <w:pPr>
        <w:jc w:val="both"/>
        <w:rPr>
          <w:b/>
          <w:sz w:val="20"/>
          <w:szCs w:val="20"/>
          <w:lang w:val="en-GB"/>
        </w:rPr>
      </w:pPr>
    </w:p>
    <w:p w14:paraId="63BD9819" w14:textId="77777777" w:rsidR="00070705" w:rsidRPr="00070705" w:rsidRDefault="00070705" w:rsidP="00070705">
      <w:pPr>
        <w:jc w:val="both"/>
        <w:rPr>
          <w:b/>
          <w:color w:val="000000"/>
          <w:sz w:val="20"/>
          <w:szCs w:val="20"/>
          <w:lang w:val="en-GB"/>
        </w:rPr>
      </w:pPr>
      <w:r w:rsidRPr="00070705">
        <w:rPr>
          <w:b/>
          <w:color w:val="000000"/>
          <w:sz w:val="20"/>
          <w:szCs w:val="20"/>
          <w:lang w:val="en-GB"/>
        </w:rPr>
        <w:t>Lecture Hours per week:</w:t>
      </w:r>
      <w:r w:rsidRPr="00070705">
        <w:rPr>
          <w:b/>
          <w:color w:val="000000"/>
          <w:sz w:val="20"/>
          <w:szCs w:val="20"/>
          <w:lang w:val="en-GB"/>
        </w:rPr>
        <w:tab/>
      </w:r>
      <w:r w:rsidRPr="00070705">
        <w:rPr>
          <w:b/>
          <w:color w:val="000000"/>
          <w:sz w:val="20"/>
          <w:szCs w:val="20"/>
          <w:lang w:val="en-GB"/>
        </w:rPr>
        <w:tab/>
      </w:r>
      <w:r>
        <w:rPr>
          <w:b/>
          <w:color w:val="000000"/>
          <w:sz w:val="20"/>
          <w:szCs w:val="20"/>
          <w:lang w:val="en-GB"/>
        </w:rPr>
        <w:tab/>
      </w:r>
      <w:r w:rsidRPr="00070705">
        <w:rPr>
          <w:b/>
          <w:color w:val="000000"/>
          <w:sz w:val="20"/>
          <w:szCs w:val="20"/>
          <w:lang w:val="en-GB"/>
        </w:rPr>
        <w:t>4</w:t>
      </w:r>
    </w:p>
    <w:p w14:paraId="63BD981A" w14:textId="77777777" w:rsidR="00070705" w:rsidRPr="00070705" w:rsidRDefault="00070705" w:rsidP="00070705">
      <w:pPr>
        <w:jc w:val="both"/>
        <w:rPr>
          <w:b/>
          <w:color w:val="000000"/>
          <w:sz w:val="20"/>
          <w:szCs w:val="20"/>
          <w:lang w:val="en-GB"/>
        </w:rPr>
      </w:pPr>
      <w:r w:rsidRPr="00070705">
        <w:rPr>
          <w:b/>
          <w:color w:val="000000"/>
          <w:sz w:val="20"/>
          <w:szCs w:val="20"/>
          <w:lang w:val="en-GB"/>
        </w:rPr>
        <w:t>Tutorial Hours per week:</w:t>
      </w:r>
      <w:r w:rsidRPr="00070705">
        <w:rPr>
          <w:b/>
          <w:color w:val="000000"/>
          <w:sz w:val="20"/>
          <w:szCs w:val="20"/>
          <w:lang w:val="en-GB"/>
        </w:rPr>
        <w:tab/>
      </w:r>
      <w:r>
        <w:rPr>
          <w:b/>
          <w:color w:val="000000"/>
          <w:sz w:val="20"/>
          <w:szCs w:val="20"/>
          <w:lang w:val="en-GB"/>
        </w:rPr>
        <w:tab/>
      </w:r>
      <w:r w:rsidRPr="00070705">
        <w:rPr>
          <w:b/>
          <w:color w:val="000000"/>
          <w:sz w:val="20"/>
          <w:szCs w:val="20"/>
          <w:lang w:val="en-GB"/>
        </w:rPr>
        <w:t>2</w:t>
      </w:r>
    </w:p>
    <w:p w14:paraId="63BD981B" w14:textId="77777777" w:rsidR="00070705" w:rsidRPr="00070705" w:rsidRDefault="00070705" w:rsidP="00070705">
      <w:pPr>
        <w:jc w:val="both"/>
        <w:rPr>
          <w:b/>
          <w:color w:val="000000"/>
          <w:sz w:val="20"/>
          <w:szCs w:val="20"/>
          <w:lang w:val="en-GB"/>
        </w:rPr>
      </w:pPr>
      <w:r w:rsidRPr="00070705">
        <w:rPr>
          <w:b/>
          <w:color w:val="000000"/>
          <w:sz w:val="20"/>
          <w:szCs w:val="20"/>
          <w:lang w:val="en-GB"/>
        </w:rPr>
        <w:t>Lab (Project) Hours per week:</w:t>
      </w:r>
      <w:r w:rsidRPr="00070705">
        <w:rPr>
          <w:b/>
          <w:color w:val="000000"/>
          <w:sz w:val="20"/>
          <w:szCs w:val="20"/>
          <w:lang w:val="en-GB"/>
        </w:rPr>
        <w:tab/>
      </w:r>
      <w:r>
        <w:rPr>
          <w:b/>
          <w:color w:val="000000"/>
          <w:sz w:val="20"/>
          <w:szCs w:val="20"/>
          <w:lang w:val="en-GB"/>
        </w:rPr>
        <w:tab/>
      </w:r>
      <w:r w:rsidRPr="00070705">
        <w:rPr>
          <w:b/>
          <w:color w:val="000000"/>
          <w:sz w:val="20"/>
          <w:szCs w:val="20"/>
          <w:lang w:val="en-GB"/>
        </w:rPr>
        <w:t>3</w:t>
      </w:r>
    </w:p>
    <w:p w14:paraId="63BD981C" w14:textId="77777777" w:rsidR="00070705" w:rsidRPr="00070705" w:rsidRDefault="00070705" w:rsidP="00070705">
      <w:pPr>
        <w:jc w:val="both"/>
        <w:rPr>
          <w:b/>
          <w:color w:val="000000"/>
          <w:sz w:val="20"/>
          <w:szCs w:val="20"/>
          <w:lang w:val="en-GB"/>
        </w:rPr>
      </w:pPr>
    </w:p>
    <w:p w14:paraId="63BD981D" w14:textId="77777777" w:rsidR="00070705" w:rsidRDefault="00C21800" w:rsidP="00070705">
      <w:pPr>
        <w:jc w:val="both"/>
        <w:rPr>
          <w:b/>
          <w:sz w:val="20"/>
          <w:szCs w:val="20"/>
        </w:rPr>
      </w:pPr>
      <w:r>
        <w:rPr>
          <w:b/>
          <w:sz w:val="20"/>
          <w:szCs w:val="20"/>
        </w:rPr>
        <w:t>Credits:</w:t>
      </w:r>
      <w:r>
        <w:rPr>
          <w:b/>
          <w:sz w:val="20"/>
          <w:szCs w:val="20"/>
        </w:rPr>
        <w:tab/>
      </w:r>
      <w:r w:rsidR="00070705">
        <w:rPr>
          <w:b/>
          <w:sz w:val="20"/>
          <w:szCs w:val="20"/>
          <w:lang w:val="en-GB"/>
        </w:rPr>
        <w:tab/>
      </w:r>
      <w:r w:rsidR="00070705">
        <w:rPr>
          <w:b/>
          <w:sz w:val="20"/>
          <w:szCs w:val="20"/>
          <w:lang w:val="en-GB"/>
        </w:rPr>
        <w:tab/>
      </w:r>
      <w:r w:rsidR="00070705">
        <w:rPr>
          <w:b/>
          <w:sz w:val="20"/>
          <w:szCs w:val="20"/>
          <w:lang w:val="en-GB"/>
        </w:rPr>
        <w:tab/>
      </w:r>
      <w:r w:rsidR="00070705">
        <w:rPr>
          <w:b/>
          <w:sz w:val="20"/>
          <w:szCs w:val="20"/>
          <w:lang w:val="en-GB"/>
        </w:rPr>
        <w:tab/>
        <w:t>27</w:t>
      </w:r>
    </w:p>
    <w:p w14:paraId="63BD981E" w14:textId="77777777" w:rsidR="00070705" w:rsidRPr="00070705" w:rsidRDefault="00070705" w:rsidP="00070705">
      <w:pPr>
        <w:pStyle w:val="FA"/>
        <w:widowControl/>
        <w:ind w:left="2160" w:hanging="2160"/>
        <w:jc w:val="both"/>
        <w:rPr>
          <w:color w:val="000000"/>
        </w:rPr>
      </w:pPr>
    </w:p>
    <w:p w14:paraId="63BD981F" w14:textId="77777777" w:rsidR="00070705" w:rsidRPr="00070705" w:rsidRDefault="00070705" w:rsidP="00070705">
      <w:pPr>
        <w:jc w:val="both"/>
        <w:rPr>
          <w:sz w:val="20"/>
          <w:szCs w:val="20"/>
          <w:lang w:val="en-GB"/>
        </w:rPr>
      </w:pPr>
      <w:r w:rsidRPr="00070705">
        <w:rPr>
          <w:b/>
          <w:sz w:val="20"/>
          <w:szCs w:val="20"/>
          <w:lang w:val="en-GB"/>
        </w:rPr>
        <w:t>Prerequisite:</w:t>
      </w:r>
      <w:r>
        <w:rPr>
          <w:b/>
          <w:sz w:val="20"/>
          <w:szCs w:val="20"/>
          <w:lang w:val="en-GB"/>
        </w:rPr>
        <w:t xml:space="preserve"> </w:t>
      </w:r>
      <w:r w:rsidRPr="00070705">
        <w:rPr>
          <w:sz w:val="20"/>
          <w:szCs w:val="20"/>
          <w:lang w:val="en-GB"/>
        </w:rPr>
        <w:t>EE311, EE471, EE491</w:t>
      </w:r>
    </w:p>
    <w:p w14:paraId="63BD9820" w14:textId="77777777" w:rsidR="00070705" w:rsidRPr="00070705" w:rsidRDefault="00070705" w:rsidP="00070705">
      <w:pPr>
        <w:jc w:val="both"/>
        <w:rPr>
          <w:sz w:val="20"/>
          <w:szCs w:val="20"/>
          <w:lang w:val="en-GB"/>
        </w:rPr>
      </w:pPr>
    </w:p>
    <w:p w14:paraId="63BD9821" w14:textId="77777777" w:rsidR="00070705" w:rsidRPr="00070705" w:rsidRDefault="00070705" w:rsidP="00070705">
      <w:pPr>
        <w:jc w:val="both"/>
        <w:rPr>
          <w:sz w:val="20"/>
          <w:szCs w:val="20"/>
          <w:lang w:val="en-GB"/>
        </w:rPr>
      </w:pPr>
      <w:r w:rsidRPr="00070705">
        <w:rPr>
          <w:b/>
          <w:sz w:val="20"/>
          <w:szCs w:val="20"/>
          <w:lang w:val="en-GB"/>
        </w:rPr>
        <w:t>Corequisite:</w:t>
      </w:r>
      <w:r w:rsidRPr="00070705">
        <w:rPr>
          <w:sz w:val="20"/>
          <w:szCs w:val="20"/>
          <w:lang w:val="en-GB"/>
        </w:rPr>
        <w:t xml:space="preserve"> EE482, EE492</w:t>
      </w:r>
    </w:p>
    <w:p w14:paraId="63BD9822" w14:textId="77777777" w:rsidR="00070705" w:rsidRPr="00070705" w:rsidRDefault="00070705" w:rsidP="00070705">
      <w:pPr>
        <w:jc w:val="both"/>
        <w:rPr>
          <w:sz w:val="20"/>
          <w:szCs w:val="20"/>
          <w:lang w:val="en-GB"/>
        </w:rPr>
      </w:pPr>
    </w:p>
    <w:p w14:paraId="63BD9823" w14:textId="77777777" w:rsidR="00070705" w:rsidRPr="00070705" w:rsidRDefault="0026324E" w:rsidP="00070705">
      <w:pPr>
        <w:jc w:val="both"/>
        <w:rPr>
          <w:b/>
          <w:sz w:val="20"/>
          <w:szCs w:val="20"/>
          <w:lang w:val="en-GB"/>
        </w:rPr>
      </w:pPr>
      <w:r>
        <w:rPr>
          <w:b/>
          <w:sz w:val="20"/>
          <w:szCs w:val="20"/>
          <w:lang w:val="en-GB"/>
        </w:rPr>
        <w:t>Learning Outcomes:</w:t>
      </w:r>
    </w:p>
    <w:p w14:paraId="63BD9824" w14:textId="77777777" w:rsidR="00070705" w:rsidRPr="00070705" w:rsidRDefault="00070705" w:rsidP="00070705">
      <w:pPr>
        <w:pStyle w:val="FA"/>
        <w:widowControl/>
        <w:ind w:left="2160" w:hanging="2160"/>
        <w:jc w:val="both"/>
        <w:rPr>
          <w:color w:val="000000"/>
        </w:rPr>
      </w:pPr>
    </w:p>
    <w:p w14:paraId="63BD9825" w14:textId="77777777" w:rsidR="00070705" w:rsidRPr="00070705" w:rsidRDefault="00070705" w:rsidP="001803F7">
      <w:pPr>
        <w:pStyle w:val="FA"/>
        <w:widowControl/>
        <w:numPr>
          <w:ilvl w:val="0"/>
          <w:numId w:val="79"/>
        </w:numPr>
        <w:jc w:val="both"/>
        <w:rPr>
          <w:color w:val="000000"/>
        </w:rPr>
      </w:pPr>
      <w:r w:rsidRPr="00070705">
        <w:rPr>
          <w:lang w:val="en-GB"/>
        </w:rPr>
        <w:t>Evaluate the up and downlink budgets in a satellite earth station link.</w:t>
      </w:r>
      <w:r w:rsidRPr="00070705">
        <w:rPr>
          <w:color w:val="000000"/>
        </w:rPr>
        <w:t xml:space="preserve"> </w:t>
      </w:r>
    </w:p>
    <w:p w14:paraId="63BD9826" w14:textId="77777777" w:rsidR="00070705" w:rsidRPr="00070705" w:rsidRDefault="00070705" w:rsidP="001803F7">
      <w:pPr>
        <w:pStyle w:val="FA"/>
        <w:widowControl/>
        <w:numPr>
          <w:ilvl w:val="0"/>
          <w:numId w:val="79"/>
        </w:numPr>
        <w:jc w:val="both"/>
        <w:rPr>
          <w:color w:val="000000"/>
        </w:rPr>
      </w:pPr>
      <w:r w:rsidRPr="00070705">
        <w:rPr>
          <w:color w:val="000000"/>
          <w:lang w:val="en-GB"/>
        </w:rPr>
        <w:t>Investigate and Analyse protocols for multiple access and collision detection in satellite communication.</w:t>
      </w:r>
    </w:p>
    <w:p w14:paraId="63BD9827" w14:textId="77777777" w:rsidR="00070705" w:rsidRPr="00070705" w:rsidRDefault="00070705" w:rsidP="001803F7">
      <w:pPr>
        <w:pStyle w:val="FA"/>
        <w:widowControl/>
        <w:numPr>
          <w:ilvl w:val="0"/>
          <w:numId w:val="79"/>
        </w:numPr>
        <w:jc w:val="both"/>
        <w:rPr>
          <w:color w:val="000000"/>
        </w:rPr>
      </w:pPr>
      <w:r w:rsidRPr="00070705">
        <w:rPr>
          <w:lang w:val="en-GB"/>
        </w:rPr>
        <w:t>Evaluate the performance of digital modulation techniques and design the appropriate coding depends on bandwidth and error rate used in satellite communication.</w:t>
      </w:r>
    </w:p>
    <w:p w14:paraId="63BD9828" w14:textId="77777777" w:rsidR="00070705" w:rsidRPr="00070705" w:rsidRDefault="00070705" w:rsidP="001803F7">
      <w:pPr>
        <w:pStyle w:val="FA"/>
        <w:widowControl/>
        <w:numPr>
          <w:ilvl w:val="0"/>
          <w:numId w:val="79"/>
        </w:numPr>
        <w:jc w:val="both"/>
        <w:rPr>
          <w:color w:val="000000"/>
        </w:rPr>
      </w:pPr>
      <w:r w:rsidRPr="00070705">
        <w:t>Analyse radar principles in surveillance and weather including limitation analysis.</w:t>
      </w:r>
    </w:p>
    <w:p w14:paraId="63BD9829" w14:textId="77777777" w:rsidR="00070705" w:rsidRPr="00070705" w:rsidRDefault="00070705" w:rsidP="001803F7">
      <w:pPr>
        <w:pStyle w:val="FA"/>
        <w:widowControl/>
        <w:numPr>
          <w:ilvl w:val="0"/>
          <w:numId w:val="79"/>
        </w:numPr>
        <w:jc w:val="both"/>
        <w:rPr>
          <w:color w:val="000000"/>
        </w:rPr>
      </w:pPr>
      <w:r w:rsidRPr="00070705">
        <w:t xml:space="preserve">Analyse the principles of the ILS, and MLS and compare </w:t>
      </w:r>
      <w:r w:rsidRPr="00070705">
        <w:tab/>
        <w:t>their merits.</w:t>
      </w:r>
    </w:p>
    <w:p w14:paraId="63BD982A" w14:textId="77777777" w:rsidR="00070705" w:rsidRPr="00070705" w:rsidRDefault="00070705" w:rsidP="001803F7">
      <w:pPr>
        <w:pStyle w:val="FA"/>
        <w:widowControl/>
        <w:numPr>
          <w:ilvl w:val="0"/>
          <w:numId w:val="79"/>
        </w:numPr>
        <w:jc w:val="both"/>
        <w:rPr>
          <w:color w:val="000000"/>
        </w:rPr>
      </w:pPr>
      <w:r w:rsidRPr="00070705">
        <w:t>Understand and Analyse of</w:t>
      </w:r>
      <w:r w:rsidRPr="00070705">
        <w:rPr>
          <w:b/>
        </w:rPr>
        <w:t xml:space="preserve"> </w:t>
      </w:r>
      <w:r w:rsidRPr="00070705">
        <w:t>new developments in electronic navigation.</w:t>
      </w:r>
    </w:p>
    <w:p w14:paraId="63BD982B" w14:textId="77777777" w:rsidR="00070705" w:rsidRPr="00070705" w:rsidRDefault="00070705" w:rsidP="00070705">
      <w:pPr>
        <w:pStyle w:val="FA"/>
        <w:widowControl/>
        <w:ind w:left="360"/>
        <w:jc w:val="both"/>
        <w:rPr>
          <w:color w:val="000000"/>
        </w:rPr>
      </w:pPr>
    </w:p>
    <w:p w14:paraId="63BD982C" w14:textId="77777777" w:rsidR="00070705" w:rsidRPr="00070705" w:rsidRDefault="00070705" w:rsidP="00070705">
      <w:pPr>
        <w:jc w:val="both"/>
        <w:rPr>
          <w:sz w:val="20"/>
          <w:szCs w:val="20"/>
          <w:lang w:val="en-GB"/>
        </w:rPr>
      </w:pPr>
      <w:r w:rsidRPr="00070705">
        <w:rPr>
          <w:b/>
          <w:sz w:val="20"/>
          <w:szCs w:val="20"/>
          <w:lang w:val="en-GB"/>
        </w:rPr>
        <w:t>Syllabus:</w:t>
      </w:r>
      <w:r w:rsidRPr="00070705">
        <w:rPr>
          <w:sz w:val="20"/>
          <w:szCs w:val="20"/>
          <w:lang w:val="en-GB"/>
        </w:rPr>
        <w:tab/>
      </w:r>
      <w:r w:rsidRPr="00070705">
        <w:rPr>
          <w:sz w:val="20"/>
          <w:szCs w:val="20"/>
          <w:lang w:val="en-GB"/>
        </w:rPr>
        <w:tab/>
      </w:r>
      <w:r w:rsidRPr="00070705">
        <w:rPr>
          <w:sz w:val="20"/>
          <w:szCs w:val="20"/>
          <w:lang w:val="en-GB"/>
        </w:rPr>
        <w:tab/>
      </w:r>
    </w:p>
    <w:p w14:paraId="63BD982D" w14:textId="77777777" w:rsidR="00070705" w:rsidRPr="00070705" w:rsidRDefault="00070705" w:rsidP="00070705">
      <w:pPr>
        <w:jc w:val="both"/>
        <w:rPr>
          <w:sz w:val="20"/>
          <w:szCs w:val="20"/>
          <w:lang w:val="en-GB"/>
        </w:rPr>
      </w:pPr>
      <w:r w:rsidRPr="00070705">
        <w:rPr>
          <w:b/>
          <w:sz w:val="20"/>
          <w:szCs w:val="20"/>
          <w:lang w:val="en-GB"/>
        </w:rPr>
        <w:lastRenderedPageBreak/>
        <w:t>Link Budget:</w:t>
      </w:r>
      <w:r w:rsidRPr="00070705">
        <w:rPr>
          <w:sz w:val="20"/>
          <w:szCs w:val="20"/>
          <w:lang w:val="en-GB"/>
        </w:rPr>
        <w:t xml:space="preserve"> </w:t>
      </w:r>
    </w:p>
    <w:p w14:paraId="63BD982E" w14:textId="77777777" w:rsidR="00070705" w:rsidRPr="00070705" w:rsidRDefault="00070705" w:rsidP="001803F7">
      <w:pPr>
        <w:pStyle w:val="Listaszerbekezds"/>
        <w:numPr>
          <w:ilvl w:val="0"/>
          <w:numId w:val="15"/>
        </w:numPr>
        <w:ind w:left="360"/>
        <w:jc w:val="both"/>
        <w:rPr>
          <w:lang w:val="en-AU"/>
        </w:rPr>
      </w:pPr>
      <w:r w:rsidRPr="00070705">
        <w:rPr>
          <w:lang w:val="en-AU"/>
        </w:rPr>
        <w:t>Friis Transmission Equation</w:t>
      </w:r>
    </w:p>
    <w:p w14:paraId="63BD982F" w14:textId="77777777" w:rsidR="00070705" w:rsidRPr="00070705" w:rsidRDefault="00070705" w:rsidP="001803F7">
      <w:pPr>
        <w:pStyle w:val="Listaszerbekezds"/>
        <w:numPr>
          <w:ilvl w:val="0"/>
          <w:numId w:val="15"/>
        </w:numPr>
        <w:ind w:left="360"/>
        <w:jc w:val="both"/>
        <w:rPr>
          <w:lang w:val="en-AU"/>
        </w:rPr>
      </w:pPr>
      <w:r w:rsidRPr="00070705">
        <w:rPr>
          <w:lang w:val="en-AU"/>
        </w:rPr>
        <w:t>Thermal noise, Noise factor, Noise figure</w:t>
      </w:r>
    </w:p>
    <w:p w14:paraId="63BD9830" w14:textId="77777777" w:rsidR="00070705" w:rsidRPr="00070705" w:rsidRDefault="00070705" w:rsidP="001803F7">
      <w:pPr>
        <w:pStyle w:val="Listaszerbekezds"/>
        <w:numPr>
          <w:ilvl w:val="0"/>
          <w:numId w:val="15"/>
        </w:numPr>
        <w:ind w:left="360"/>
        <w:jc w:val="both"/>
        <w:rPr>
          <w:lang w:val="en-AU"/>
        </w:rPr>
      </w:pPr>
      <w:r w:rsidRPr="00070705">
        <w:rPr>
          <w:lang w:val="en-AU"/>
        </w:rPr>
        <w:t>Friis Formula for noise</w:t>
      </w:r>
    </w:p>
    <w:p w14:paraId="63BD9831" w14:textId="77777777" w:rsidR="00070705" w:rsidRPr="00070705" w:rsidRDefault="00070705" w:rsidP="001803F7">
      <w:pPr>
        <w:pStyle w:val="Listaszerbekezds"/>
        <w:numPr>
          <w:ilvl w:val="0"/>
          <w:numId w:val="15"/>
        </w:numPr>
        <w:ind w:left="360"/>
        <w:jc w:val="both"/>
        <w:rPr>
          <w:lang w:val="en-AU"/>
        </w:rPr>
      </w:pPr>
      <w:r w:rsidRPr="00070705">
        <w:rPr>
          <w:lang w:val="en-AU"/>
        </w:rPr>
        <w:t>G/T ratio</w:t>
      </w:r>
    </w:p>
    <w:p w14:paraId="63BD9832" w14:textId="77777777" w:rsidR="00070705" w:rsidRPr="00070705" w:rsidRDefault="00070705" w:rsidP="001803F7">
      <w:pPr>
        <w:pStyle w:val="Listaszerbekezds"/>
        <w:numPr>
          <w:ilvl w:val="0"/>
          <w:numId w:val="15"/>
        </w:numPr>
        <w:ind w:left="360"/>
        <w:jc w:val="both"/>
        <w:rPr>
          <w:lang w:val="en-AU"/>
        </w:rPr>
      </w:pPr>
      <w:r w:rsidRPr="00070705">
        <w:rPr>
          <w:lang w:val="en-AU"/>
        </w:rPr>
        <w:t>Path Loses</w:t>
      </w:r>
    </w:p>
    <w:p w14:paraId="63BD9833" w14:textId="77777777" w:rsidR="00070705" w:rsidRPr="00070705" w:rsidRDefault="00070705" w:rsidP="001803F7">
      <w:pPr>
        <w:pStyle w:val="Listaszerbekezds"/>
        <w:numPr>
          <w:ilvl w:val="0"/>
          <w:numId w:val="15"/>
        </w:numPr>
        <w:ind w:left="360"/>
        <w:jc w:val="both"/>
        <w:rPr>
          <w:lang w:val="en-AU"/>
        </w:rPr>
      </w:pPr>
      <w:r w:rsidRPr="00070705">
        <w:rPr>
          <w:lang w:val="en-AU"/>
        </w:rPr>
        <w:t>Up-link and Down-link signal to noise ratio</w:t>
      </w:r>
    </w:p>
    <w:p w14:paraId="63BD9834" w14:textId="77777777" w:rsidR="00070705" w:rsidRPr="00070705" w:rsidRDefault="00070705" w:rsidP="001803F7">
      <w:pPr>
        <w:pStyle w:val="Listaszerbekezds"/>
        <w:numPr>
          <w:ilvl w:val="0"/>
          <w:numId w:val="15"/>
        </w:numPr>
        <w:ind w:left="360"/>
        <w:jc w:val="both"/>
        <w:rPr>
          <w:lang w:val="en-AU"/>
        </w:rPr>
      </w:pPr>
      <w:r w:rsidRPr="00070705">
        <w:rPr>
          <w:lang w:val="en-AU"/>
        </w:rPr>
        <w:t>Overall signal to noise ratio</w:t>
      </w:r>
    </w:p>
    <w:p w14:paraId="63BD9835" w14:textId="77777777" w:rsidR="00070705" w:rsidRPr="00070705" w:rsidRDefault="00070705" w:rsidP="001803F7">
      <w:pPr>
        <w:pStyle w:val="Listaszerbekezds"/>
        <w:numPr>
          <w:ilvl w:val="0"/>
          <w:numId w:val="15"/>
        </w:numPr>
        <w:ind w:left="360"/>
        <w:jc w:val="both"/>
        <w:rPr>
          <w:lang w:val="en-AU"/>
        </w:rPr>
      </w:pPr>
      <w:r w:rsidRPr="00070705">
        <w:rPr>
          <w:lang w:val="en-AU"/>
        </w:rPr>
        <w:t>Satellite Locations and Path</w:t>
      </w:r>
    </w:p>
    <w:p w14:paraId="63BD9836" w14:textId="77777777" w:rsidR="00070705" w:rsidRPr="00070705" w:rsidRDefault="00070705" w:rsidP="001803F7">
      <w:pPr>
        <w:pStyle w:val="Listaszerbekezds"/>
        <w:numPr>
          <w:ilvl w:val="0"/>
          <w:numId w:val="15"/>
        </w:numPr>
        <w:ind w:left="360"/>
        <w:jc w:val="both"/>
        <w:rPr>
          <w:lang w:val="en-AU"/>
        </w:rPr>
      </w:pPr>
      <w:r w:rsidRPr="00070705">
        <w:rPr>
          <w:lang w:val="en-AU"/>
        </w:rPr>
        <w:t>Satellite Locations and Path</w:t>
      </w:r>
    </w:p>
    <w:p w14:paraId="63BD9837" w14:textId="77777777" w:rsidR="00070705" w:rsidRPr="00070705" w:rsidRDefault="00070705" w:rsidP="00070705">
      <w:pPr>
        <w:jc w:val="both"/>
        <w:rPr>
          <w:b/>
          <w:sz w:val="20"/>
          <w:szCs w:val="20"/>
          <w:lang w:val="en-GB"/>
        </w:rPr>
      </w:pPr>
      <w:r w:rsidRPr="00070705">
        <w:rPr>
          <w:b/>
          <w:sz w:val="20"/>
          <w:szCs w:val="20"/>
          <w:lang w:val="en-GB"/>
        </w:rPr>
        <w:t xml:space="preserve">Multiple Accesses: </w:t>
      </w:r>
    </w:p>
    <w:p w14:paraId="63BD9838" w14:textId="77777777" w:rsidR="00070705" w:rsidRPr="00070705" w:rsidRDefault="00070705" w:rsidP="001803F7">
      <w:pPr>
        <w:pStyle w:val="Listaszerbekezds"/>
        <w:numPr>
          <w:ilvl w:val="0"/>
          <w:numId w:val="15"/>
        </w:numPr>
        <w:ind w:left="360"/>
        <w:jc w:val="both"/>
        <w:rPr>
          <w:lang w:val="en-AU"/>
        </w:rPr>
      </w:pPr>
      <w:r w:rsidRPr="00070705">
        <w:rPr>
          <w:lang w:val="en-AU"/>
        </w:rPr>
        <w:t>Satellite access schemes</w:t>
      </w:r>
    </w:p>
    <w:p w14:paraId="63BD9839" w14:textId="77777777" w:rsidR="00070705" w:rsidRPr="00070705" w:rsidRDefault="00070705" w:rsidP="001803F7">
      <w:pPr>
        <w:pStyle w:val="Listaszerbekezds"/>
        <w:numPr>
          <w:ilvl w:val="0"/>
          <w:numId w:val="15"/>
        </w:numPr>
        <w:ind w:left="360"/>
        <w:jc w:val="both"/>
        <w:rPr>
          <w:lang w:val="en-AU"/>
        </w:rPr>
      </w:pPr>
      <w:r w:rsidRPr="00070705">
        <w:rPr>
          <w:lang w:val="en-AU"/>
        </w:rPr>
        <w:t>FDMA, TDMA, CDMA and SDMA access schemes</w:t>
      </w:r>
    </w:p>
    <w:p w14:paraId="63BD983A" w14:textId="77777777" w:rsidR="00070705" w:rsidRPr="00070705" w:rsidRDefault="00070705" w:rsidP="001803F7">
      <w:pPr>
        <w:pStyle w:val="Listaszerbekezds"/>
        <w:numPr>
          <w:ilvl w:val="0"/>
          <w:numId w:val="15"/>
        </w:numPr>
        <w:ind w:left="360"/>
        <w:jc w:val="both"/>
        <w:rPr>
          <w:lang w:val="en-AU"/>
        </w:rPr>
      </w:pPr>
      <w:r w:rsidRPr="00070705">
        <w:rPr>
          <w:lang w:val="en-AU"/>
        </w:rPr>
        <w:t xml:space="preserve">Hybrid access schemes </w:t>
      </w:r>
    </w:p>
    <w:p w14:paraId="63BD983B" w14:textId="77777777" w:rsidR="00070705" w:rsidRPr="00070705" w:rsidRDefault="00070705" w:rsidP="001803F7">
      <w:pPr>
        <w:pStyle w:val="Listaszerbekezds"/>
        <w:numPr>
          <w:ilvl w:val="0"/>
          <w:numId w:val="15"/>
        </w:numPr>
        <w:ind w:left="360"/>
        <w:jc w:val="both"/>
        <w:rPr>
          <w:lang w:val="en-AU"/>
        </w:rPr>
      </w:pPr>
      <w:r w:rsidRPr="00070705">
        <w:rPr>
          <w:lang w:val="en-AU"/>
        </w:rPr>
        <w:t>Frequency reuse methods</w:t>
      </w:r>
    </w:p>
    <w:p w14:paraId="63BD983C" w14:textId="77777777" w:rsidR="00070705" w:rsidRPr="00070705" w:rsidRDefault="00070705" w:rsidP="001803F7">
      <w:pPr>
        <w:pStyle w:val="Listaszerbekezds"/>
        <w:numPr>
          <w:ilvl w:val="0"/>
          <w:numId w:val="15"/>
        </w:numPr>
        <w:ind w:left="360"/>
        <w:jc w:val="both"/>
        <w:rPr>
          <w:lang w:val="en-AU"/>
        </w:rPr>
      </w:pPr>
      <w:r w:rsidRPr="00070705">
        <w:rPr>
          <w:lang w:val="en-AU"/>
        </w:rPr>
        <w:t>Frequency hopping</w:t>
      </w:r>
    </w:p>
    <w:p w14:paraId="63BD983D" w14:textId="77777777" w:rsidR="00070705" w:rsidRPr="00070705" w:rsidRDefault="00070705" w:rsidP="001803F7">
      <w:pPr>
        <w:pStyle w:val="Listaszerbekezds"/>
        <w:numPr>
          <w:ilvl w:val="0"/>
          <w:numId w:val="15"/>
        </w:numPr>
        <w:ind w:left="360"/>
        <w:jc w:val="both"/>
        <w:rPr>
          <w:lang w:val="en-AU"/>
        </w:rPr>
      </w:pPr>
      <w:r w:rsidRPr="00070705">
        <w:rPr>
          <w:lang w:val="en-AU"/>
        </w:rPr>
        <w:t>Co-channel Interference</w:t>
      </w:r>
    </w:p>
    <w:p w14:paraId="63BD983E" w14:textId="77777777" w:rsidR="00070705" w:rsidRPr="00070705" w:rsidRDefault="00070705" w:rsidP="00070705">
      <w:pPr>
        <w:jc w:val="both"/>
        <w:rPr>
          <w:sz w:val="20"/>
          <w:szCs w:val="20"/>
          <w:lang w:val="en-GB"/>
        </w:rPr>
      </w:pPr>
      <w:r w:rsidRPr="00070705">
        <w:rPr>
          <w:b/>
          <w:sz w:val="20"/>
          <w:szCs w:val="20"/>
          <w:lang w:val="en-GB"/>
        </w:rPr>
        <w:t>Digital Modulation:</w:t>
      </w:r>
      <w:r w:rsidRPr="00070705">
        <w:rPr>
          <w:sz w:val="20"/>
          <w:szCs w:val="20"/>
          <w:lang w:val="en-GB"/>
        </w:rPr>
        <w:t xml:space="preserve"> </w:t>
      </w:r>
    </w:p>
    <w:p w14:paraId="63BD983F" w14:textId="77777777" w:rsidR="00070705" w:rsidRPr="00070705" w:rsidRDefault="00070705" w:rsidP="001803F7">
      <w:pPr>
        <w:pStyle w:val="Listaszerbekezds"/>
        <w:numPr>
          <w:ilvl w:val="0"/>
          <w:numId w:val="15"/>
        </w:numPr>
        <w:ind w:left="360"/>
        <w:jc w:val="both"/>
        <w:rPr>
          <w:lang w:val="en-AU"/>
        </w:rPr>
      </w:pPr>
      <w:r w:rsidRPr="00070705">
        <w:rPr>
          <w:lang w:val="en-AU"/>
        </w:rPr>
        <w:t>Amplitude, Phase and Frequency Shift Keying</w:t>
      </w:r>
    </w:p>
    <w:p w14:paraId="63BD9840" w14:textId="77777777" w:rsidR="00070705" w:rsidRPr="00070705" w:rsidRDefault="00070705" w:rsidP="001803F7">
      <w:pPr>
        <w:pStyle w:val="Listaszerbekezds"/>
        <w:numPr>
          <w:ilvl w:val="0"/>
          <w:numId w:val="15"/>
        </w:numPr>
        <w:ind w:left="360"/>
        <w:jc w:val="both"/>
        <w:rPr>
          <w:lang w:val="en-AU"/>
        </w:rPr>
      </w:pPr>
      <w:r w:rsidRPr="00070705">
        <w:rPr>
          <w:lang w:val="en-AU"/>
        </w:rPr>
        <w:t>IQ modulation</w:t>
      </w:r>
    </w:p>
    <w:p w14:paraId="63BD9841" w14:textId="77777777" w:rsidR="00070705" w:rsidRPr="00070705" w:rsidRDefault="00070705" w:rsidP="001803F7">
      <w:pPr>
        <w:pStyle w:val="Listaszerbekezds"/>
        <w:numPr>
          <w:ilvl w:val="0"/>
          <w:numId w:val="15"/>
        </w:numPr>
        <w:ind w:left="360"/>
        <w:jc w:val="both"/>
        <w:rPr>
          <w:lang w:val="en-AU"/>
        </w:rPr>
      </w:pPr>
      <w:r w:rsidRPr="00070705">
        <w:rPr>
          <w:lang w:val="en-AU"/>
        </w:rPr>
        <w:t>Performance of PSK, BPSK, QPSK and QAM</w:t>
      </w:r>
    </w:p>
    <w:p w14:paraId="63BD9842" w14:textId="77777777" w:rsidR="00070705" w:rsidRPr="00070705" w:rsidRDefault="00070705" w:rsidP="001803F7">
      <w:pPr>
        <w:pStyle w:val="Listaszerbekezds"/>
        <w:numPr>
          <w:ilvl w:val="0"/>
          <w:numId w:val="15"/>
        </w:numPr>
        <w:ind w:left="360"/>
        <w:jc w:val="both"/>
        <w:rPr>
          <w:lang w:val="en-AU"/>
        </w:rPr>
      </w:pPr>
      <w:r w:rsidRPr="00070705">
        <w:rPr>
          <w:lang w:val="en-AU"/>
        </w:rPr>
        <w:t>Carrier to Noise with respect to BER for different digital modulation schemes.</w:t>
      </w:r>
    </w:p>
    <w:p w14:paraId="63BD9843" w14:textId="77777777" w:rsidR="00070705" w:rsidRPr="00070705" w:rsidRDefault="00070705" w:rsidP="00070705">
      <w:pPr>
        <w:jc w:val="both"/>
        <w:rPr>
          <w:sz w:val="20"/>
          <w:szCs w:val="20"/>
        </w:rPr>
      </w:pPr>
      <w:r w:rsidRPr="00070705">
        <w:rPr>
          <w:b/>
          <w:sz w:val="20"/>
          <w:szCs w:val="20"/>
        </w:rPr>
        <w:t>Medium range Radio-navigation Systems:</w:t>
      </w:r>
    </w:p>
    <w:p w14:paraId="63BD9844" w14:textId="77777777" w:rsidR="00070705" w:rsidRPr="00070705" w:rsidRDefault="00070705" w:rsidP="001803F7">
      <w:pPr>
        <w:pStyle w:val="Listaszerbekezds"/>
        <w:numPr>
          <w:ilvl w:val="0"/>
          <w:numId w:val="15"/>
        </w:numPr>
        <w:ind w:left="360"/>
        <w:jc w:val="both"/>
        <w:rPr>
          <w:lang w:val="en-AU"/>
        </w:rPr>
      </w:pPr>
      <w:r w:rsidRPr="00070705">
        <w:rPr>
          <w:lang w:val="en-AU"/>
        </w:rPr>
        <w:t xml:space="preserve">Conventional VOR </w:t>
      </w:r>
    </w:p>
    <w:p w14:paraId="63BD9845" w14:textId="77777777" w:rsidR="00070705" w:rsidRPr="00070705" w:rsidRDefault="00070705" w:rsidP="001803F7">
      <w:pPr>
        <w:pStyle w:val="Listaszerbekezds"/>
        <w:numPr>
          <w:ilvl w:val="0"/>
          <w:numId w:val="15"/>
        </w:numPr>
        <w:ind w:left="360"/>
        <w:jc w:val="both"/>
        <w:rPr>
          <w:lang w:val="en-AU"/>
        </w:rPr>
      </w:pPr>
      <w:r w:rsidRPr="00070705">
        <w:rPr>
          <w:lang w:val="en-AU"/>
        </w:rPr>
        <w:t xml:space="preserve">Doppler VOR </w:t>
      </w:r>
    </w:p>
    <w:p w14:paraId="63BD9846" w14:textId="77777777" w:rsidR="00070705" w:rsidRPr="00070705" w:rsidRDefault="00070705" w:rsidP="001803F7">
      <w:pPr>
        <w:pStyle w:val="Listaszerbekezds"/>
        <w:numPr>
          <w:ilvl w:val="0"/>
          <w:numId w:val="15"/>
        </w:numPr>
        <w:ind w:left="360"/>
        <w:jc w:val="both"/>
        <w:rPr>
          <w:lang w:val="en-AU"/>
        </w:rPr>
      </w:pPr>
      <w:r w:rsidRPr="00070705">
        <w:rPr>
          <w:lang w:val="en-AU"/>
        </w:rPr>
        <w:t>Distance Measuring Equipment (DME)</w:t>
      </w:r>
    </w:p>
    <w:p w14:paraId="63BD9847" w14:textId="77777777" w:rsidR="00070705" w:rsidRPr="00070705" w:rsidRDefault="00070705" w:rsidP="00070705">
      <w:pPr>
        <w:jc w:val="both"/>
        <w:rPr>
          <w:sz w:val="20"/>
          <w:szCs w:val="20"/>
        </w:rPr>
      </w:pPr>
      <w:r w:rsidRPr="00070705">
        <w:rPr>
          <w:b/>
          <w:sz w:val="20"/>
          <w:szCs w:val="20"/>
        </w:rPr>
        <w:t xml:space="preserve">Surveillance Systems: </w:t>
      </w:r>
    </w:p>
    <w:p w14:paraId="63BD9848" w14:textId="77777777" w:rsidR="00070705" w:rsidRPr="00070705" w:rsidRDefault="00070705" w:rsidP="001803F7">
      <w:pPr>
        <w:pStyle w:val="Listaszerbekezds"/>
        <w:numPr>
          <w:ilvl w:val="0"/>
          <w:numId w:val="15"/>
        </w:numPr>
        <w:ind w:left="360"/>
        <w:jc w:val="both"/>
        <w:rPr>
          <w:lang w:val="en-AU"/>
        </w:rPr>
      </w:pPr>
      <w:r w:rsidRPr="00070705">
        <w:rPr>
          <w:lang w:val="en-AU"/>
        </w:rPr>
        <w:t xml:space="preserve">Principles of radar </w:t>
      </w:r>
    </w:p>
    <w:p w14:paraId="63BD9849" w14:textId="77777777" w:rsidR="00070705" w:rsidRPr="00070705" w:rsidRDefault="00070705" w:rsidP="001803F7">
      <w:pPr>
        <w:pStyle w:val="Listaszerbekezds"/>
        <w:numPr>
          <w:ilvl w:val="0"/>
          <w:numId w:val="15"/>
        </w:numPr>
        <w:ind w:left="360"/>
        <w:jc w:val="both"/>
        <w:rPr>
          <w:lang w:val="en-AU"/>
        </w:rPr>
      </w:pPr>
      <w:r w:rsidRPr="00070705">
        <w:rPr>
          <w:lang w:val="en-AU"/>
        </w:rPr>
        <w:t xml:space="preserve">Surveillance Radar </w:t>
      </w:r>
    </w:p>
    <w:p w14:paraId="63BD984A" w14:textId="77777777" w:rsidR="00070705" w:rsidRPr="00070705" w:rsidRDefault="00070705" w:rsidP="001803F7">
      <w:pPr>
        <w:pStyle w:val="Listaszerbekezds"/>
        <w:numPr>
          <w:ilvl w:val="0"/>
          <w:numId w:val="15"/>
        </w:numPr>
        <w:ind w:left="360"/>
        <w:jc w:val="both"/>
        <w:rPr>
          <w:lang w:val="en-AU"/>
        </w:rPr>
      </w:pPr>
      <w:r w:rsidRPr="00070705">
        <w:rPr>
          <w:lang w:val="en-AU"/>
        </w:rPr>
        <w:t xml:space="preserve">Weather Radar </w:t>
      </w:r>
    </w:p>
    <w:p w14:paraId="63BD984B" w14:textId="77777777" w:rsidR="00070705" w:rsidRPr="00070705" w:rsidRDefault="00070705" w:rsidP="001803F7">
      <w:pPr>
        <w:pStyle w:val="Listaszerbekezds"/>
        <w:numPr>
          <w:ilvl w:val="0"/>
          <w:numId w:val="15"/>
        </w:numPr>
        <w:ind w:left="360"/>
        <w:jc w:val="both"/>
        <w:rPr>
          <w:lang w:val="en-AU"/>
        </w:rPr>
      </w:pPr>
      <w:r w:rsidRPr="00070705">
        <w:rPr>
          <w:lang w:val="en-AU"/>
        </w:rPr>
        <w:t xml:space="preserve">Secondary Surveillance Radar </w:t>
      </w:r>
    </w:p>
    <w:p w14:paraId="63BD984C" w14:textId="77777777" w:rsidR="00070705" w:rsidRPr="00070705" w:rsidRDefault="00070705" w:rsidP="001803F7">
      <w:pPr>
        <w:pStyle w:val="Listaszerbekezds"/>
        <w:numPr>
          <w:ilvl w:val="0"/>
          <w:numId w:val="15"/>
        </w:numPr>
        <w:ind w:left="360"/>
        <w:jc w:val="both"/>
        <w:rPr>
          <w:lang w:val="en-AU"/>
        </w:rPr>
      </w:pPr>
      <w:r w:rsidRPr="00070705">
        <w:rPr>
          <w:lang w:val="en-AU"/>
        </w:rPr>
        <w:t xml:space="preserve">Continuous wave radar </w:t>
      </w:r>
    </w:p>
    <w:p w14:paraId="63BD984D" w14:textId="77777777" w:rsidR="00070705" w:rsidRPr="00070705" w:rsidRDefault="00070705" w:rsidP="00070705">
      <w:pPr>
        <w:jc w:val="both"/>
        <w:rPr>
          <w:sz w:val="20"/>
          <w:szCs w:val="20"/>
        </w:rPr>
      </w:pPr>
      <w:r w:rsidRPr="00070705">
        <w:rPr>
          <w:b/>
          <w:sz w:val="20"/>
          <w:szCs w:val="20"/>
        </w:rPr>
        <w:t>Airborne Navigation System:</w:t>
      </w:r>
      <w:r w:rsidRPr="00070705">
        <w:rPr>
          <w:sz w:val="20"/>
          <w:szCs w:val="20"/>
        </w:rPr>
        <w:t xml:space="preserve"> </w:t>
      </w:r>
    </w:p>
    <w:p w14:paraId="63BD984E" w14:textId="77777777" w:rsidR="00070705" w:rsidRPr="00070705" w:rsidRDefault="00070705" w:rsidP="001803F7">
      <w:pPr>
        <w:pStyle w:val="Listaszerbekezds"/>
        <w:numPr>
          <w:ilvl w:val="0"/>
          <w:numId w:val="15"/>
        </w:numPr>
        <w:ind w:left="360"/>
        <w:jc w:val="both"/>
        <w:rPr>
          <w:lang w:val="en-AU"/>
        </w:rPr>
      </w:pPr>
      <w:r w:rsidRPr="00070705">
        <w:rPr>
          <w:lang w:val="en-AU"/>
        </w:rPr>
        <w:t>Instrument Landing System (ILS)</w:t>
      </w:r>
    </w:p>
    <w:p w14:paraId="63BD984F" w14:textId="77777777" w:rsidR="00070705" w:rsidRPr="00070705" w:rsidRDefault="00070705" w:rsidP="001803F7">
      <w:pPr>
        <w:pStyle w:val="Listaszerbekezds"/>
        <w:numPr>
          <w:ilvl w:val="0"/>
          <w:numId w:val="15"/>
        </w:numPr>
        <w:ind w:left="360"/>
        <w:jc w:val="both"/>
        <w:rPr>
          <w:lang w:val="en-AU"/>
        </w:rPr>
      </w:pPr>
      <w:r w:rsidRPr="00070705">
        <w:rPr>
          <w:lang w:val="en-AU"/>
        </w:rPr>
        <w:t>The Microwave Landing System (MLS)</w:t>
      </w:r>
    </w:p>
    <w:p w14:paraId="63BD9850" w14:textId="77777777" w:rsidR="00070705" w:rsidRPr="00070705" w:rsidRDefault="00070705" w:rsidP="001803F7">
      <w:pPr>
        <w:pStyle w:val="Listaszerbekezds"/>
        <w:numPr>
          <w:ilvl w:val="0"/>
          <w:numId w:val="15"/>
        </w:numPr>
        <w:ind w:left="360"/>
        <w:jc w:val="both"/>
        <w:rPr>
          <w:lang w:val="en-AU"/>
        </w:rPr>
      </w:pPr>
      <w:r w:rsidRPr="00070705">
        <w:rPr>
          <w:lang w:val="en-AU"/>
        </w:rPr>
        <w:t>Performance comparison ILS and MLS</w:t>
      </w:r>
    </w:p>
    <w:p w14:paraId="63BD9851" w14:textId="77777777" w:rsidR="00070705" w:rsidRPr="00070705" w:rsidRDefault="00070705" w:rsidP="001803F7">
      <w:pPr>
        <w:pStyle w:val="Listaszerbekezds"/>
        <w:numPr>
          <w:ilvl w:val="0"/>
          <w:numId w:val="15"/>
        </w:numPr>
        <w:ind w:left="360"/>
        <w:jc w:val="both"/>
        <w:rPr>
          <w:lang w:val="en-AU"/>
        </w:rPr>
      </w:pPr>
      <w:r w:rsidRPr="00070705">
        <w:rPr>
          <w:lang w:val="en-AU"/>
        </w:rPr>
        <w:t>Airborne collision avoidance system</w:t>
      </w:r>
    </w:p>
    <w:p w14:paraId="63BD9852" w14:textId="77777777" w:rsidR="00070705" w:rsidRDefault="00070705" w:rsidP="001803F7">
      <w:pPr>
        <w:pStyle w:val="Listaszerbekezds"/>
        <w:numPr>
          <w:ilvl w:val="0"/>
          <w:numId w:val="15"/>
        </w:numPr>
        <w:ind w:left="360"/>
        <w:jc w:val="both"/>
        <w:rPr>
          <w:lang w:val="en-AU"/>
        </w:rPr>
      </w:pPr>
      <w:r w:rsidRPr="00070705">
        <w:rPr>
          <w:lang w:val="en-AU"/>
        </w:rPr>
        <w:t xml:space="preserve">Search and Rescue vis satellite </w:t>
      </w:r>
    </w:p>
    <w:p w14:paraId="63BD9853" w14:textId="77777777" w:rsidR="00070705" w:rsidRPr="00070705" w:rsidRDefault="00070705" w:rsidP="00070705">
      <w:pPr>
        <w:jc w:val="both"/>
        <w:rPr>
          <w:sz w:val="20"/>
          <w:szCs w:val="20"/>
          <w:lang w:val="en-GB"/>
        </w:rPr>
      </w:pPr>
      <w:r w:rsidRPr="00070705">
        <w:rPr>
          <w:b/>
          <w:sz w:val="20"/>
          <w:szCs w:val="20"/>
          <w:lang w:val="en-GB"/>
        </w:rPr>
        <w:t>Earth station Devices:</w:t>
      </w:r>
      <w:r w:rsidRPr="00070705">
        <w:rPr>
          <w:sz w:val="20"/>
          <w:szCs w:val="20"/>
          <w:lang w:val="en-GB"/>
        </w:rPr>
        <w:t xml:space="preserve"> </w:t>
      </w:r>
    </w:p>
    <w:p w14:paraId="63BD9854" w14:textId="77777777" w:rsidR="00070705" w:rsidRPr="00070705" w:rsidRDefault="00070705" w:rsidP="001803F7">
      <w:pPr>
        <w:pStyle w:val="Listaszerbekezds"/>
        <w:numPr>
          <w:ilvl w:val="0"/>
          <w:numId w:val="15"/>
        </w:numPr>
        <w:ind w:left="360"/>
        <w:jc w:val="both"/>
        <w:rPr>
          <w:lang w:val="en-AU"/>
        </w:rPr>
      </w:pPr>
      <w:r w:rsidRPr="00070705">
        <w:rPr>
          <w:lang w:val="en-AU"/>
        </w:rPr>
        <w:t>Band Spectrums</w:t>
      </w:r>
    </w:p>
    <w:p w14:paraId="63BD9855" w14:textId="77777777" w:rsidR="00070705" w:rsidRPr="00070705" w:rsidRDefault="00070705" w:rsidP="001803F7">
      <w:pPr>
        <w:pStyle w:val="Listaszerbekezds"/>
        <w:numPr>
          <w:ilvl w:val="0"/>
          <w:numId w:val="15"/>
        </w:numPr>
        <w:ind w:left="360"/>
        <w:jc w:val="both"/>
        <w:rPr>
          <w:lang w:val="en-AU"/>
        </w:rPr>
      </w:pPr>
      <w:r w:rsidRPr="00070705">
        <w:rPr>
          <w:lang w:val="en-AU"/>
        </w:rPr>
        <w:t>Antenna unit</w:t>
      </w:r>
    </w:p>
    <w:p w14:paraId="63BD9856" w14:textId="77777777" w:rsidR="00070705" w:rsidRPr="00070705" w:rsidRDefault="00070705" w:rsidP="001803F7">
      <w:pPr>
        <w:pStyle w:val="Listaszerbekezds"/>
        <w:numPr>
          <w:ilvl w:val="0"/>
          <w:numId w:val="15"/>
        </w:numPr>
        <w:ind w:left="360"/>
        <w:jc w:val="both"/>
        <w:rPr>
          <w:lang w:val="en-AU"/>
        </w:rPr>
      </w:pPr>
      <w:r w:rsidRPr="00070705">
        <w:rPr>
          <w:lang w:val="en-AU"/>
        </w:rPr>
        <w:t>Tracking and Control  units</w:t>
      </w:r>
    </w:p>
    <w:p w14:paraId="63BD9857" w14:textId="77777777" w:rsidR="00070705" w:rsidRPr="00070705" w:rsidRDefault="00070705" w:rsidP="001803F7">
      <w:pPr>
        <w:pStyle w:val="Listaszerbekezds"/>
        <w:numPr>
          <w:ilvl w:val="0"/>
          <w:numId w:val="15"/>
        </w:numPr>
        <w:ind w:left="360"/>
        <w:jc w:val="both"/>
        <w:rPr>
          <w:lang w:val="en-AU"/>
        </w:rPr>
      </w:pPr>
      <w:r w:rsidRPr="00070705">
        <w:rPr>
          <w:lang w:val="en-AU"/>
        </w:rPr>
        <w:t>Transponders</w:t>
      </w:r>
    </w:p>
    <w:p w14:paraId="63BD9858" w14:textId="77777777" w:rsidR="00070705" w:rsidRPr="00070705" w:rsidRDefault="00070705" w:rsidP="001803F7">
      <w:pPr>
        <w:pStyle w:val="Listaszerbekezds"/>
        <w:numPr>
          <w:ilvl w:val="0"/>
          <w:numId w:val="15"/>
        </w:numPr>
        <w:ind w:left="360"/>
        <w:jc w:val="both"/>
        <w:rPr>
          <w:lang w:val="en-AU"/>
        </w:rPr>
      </w:pPr>
      <w:r w:rsidRPr="00070705">
        <w:rPr>
          <w:lang w:val="en-AU"/>
        </w:rPr>
        <w:t>Amplifiers, Multiplexer, Oscillators</w:t>
      </w:r>
    </w:p>
    <w:p w14:paraId="63BD9859" w14:textId="77777777" w:rsidR="00070705" w:rsidRPr="00070705" w:rsidRDefault="00070705" w:rsidP="001803F7">
      <w:pPr>
        <w:pStyle w:val="Listaszerbekezds"/>
        <w:numPr>
          <w:ilvl w:val="0"/>
          <w:numId w:val="15"/>
        </w:numPr>
        <w:ind w:left="360"/>
        <w:jc w:val="both"/>
        <w:rPr>
          <w:lang w:val="en-AU"/>
        </w:rPr>
      </w:pPr>
      <w:r w:rsidRPr="00070705">
        <w:rPr>
          <w:lang w:val="en-AU"/>
        </w:rPr>
        <w:t xml:space="preserve">Coding Principles considering bandwidth and error rate.  </w:t>
      </w:r>
    </w:p>
    <w:p w14:paraId="63BD985A" w14:textId="77777777" w:rsidR="00070705" w:rsidRPr="00070705" w:rsidRDefault="00070705" w:rsidP="00070705">
      <w:pPr>
        <w:pStyle w:val="FA"/>
        <w:widowControl/>
        <w:jc w:val="both"/>
        <w:rPr>
          <w:color w:val="000000"/>
        </w:rPr>
      </w:pPr>
    </w:p>
    <w:p w14:paraId="63BD985B" w14:textId="77777777" w:rsidR="00070705" w:rsidRPr="00070705" w:rsidRDefault="00070705" w:rsidP="00070705">
      <w:pPr>
        <w:ind w:left="1701" w:hanging="1701"/>
        <w:jc w:val="both"/>
        <w:rPr>
          <w:sz w:val="20"/>
          <w:szCs w:val="20"/>
          <w:lang w:val="en-GB"/>
        </w:rPr>
      </w:pPr>
      <w:r w:rsidRPr="00070705">
        <w:rPr>
          <w:b/>
          <w:sz w:val="20"/>
          <w:szCs w:val="20"/>
          <w:lang w:val="en-GB"/>
        </w:rPr>
        <w:t>Textbook:</w:t>
      </w:r>
      <w:r w:rsidRPr="00070705">
        <w:rPr>
          <w:sz w:val="20"/>
          <w:szCs w:val="20"/>
          <w:lang w:val="en-GB"/>
        </w:rPr>
        <w:tab/>
      </w:r>
    </w:p>
    <w:p w14:paraId="63BD985C" w14:textId="77777777" w:rsidR="00070705" w:rsidRPr="00CE5883" w:rsidRDefault="00070705" w:rsidP="001803F7">
      <w:pPr>
        <w:pStyle w:val="Listaszerbekezds"/>
        <w:numPr>
          <w:ilvl w:val="0"/>
          <w:numId w:val="80"/>
        </w:numPr>
        <w:jc w:val="both"/>
      </w:pPr>
      <w:r w:rsidRPr="00CE5883">
        <w:t xml:space="preserve">Gerard Maral, Michel Bousquet, and Zhili Sun, </w:t>
      </w:r>
      <w:r w:rsidRPr="00CE5883">
        <w:rPr>
          <w:i/>
        </w:rPr>
        <w:t>Satellite Communication Systems: Systems, Techniques and Technology,</w:t>
      </w:r>
      <w:r w:rsidRPr="00CE5883">
        <w:t xml:space="preserve"> 5th Edition, Wiley, 2009. </w:t>
      </w:r>
    </w:p>
    <w:p w14:paraId="63BD985D" w14:textId="77777777" w:rsidR="00070705" w:rsidRPr="00CE5883" w:rsidRDefault="00070705" w:rsidP="001803F7">
      <w:pPr>
        <w:pStyle w:val="Listaszerbekezds"/>
        <w:numPr>
          <w:ilvl w:val="0"/>
          <w:numId w:val="80"/>
        </w:numPr>
        <w:jc w:val="both"/>
      </w:pPr>
      <w:r w:rsidRPr="00CE5883">
        <w:t xml:space="preserve">Laurie Tetley and David Calcutt, </w:t>
      </w:r>
      <w:r w:rsidRPr="00CE5883">
        <w:rPr>
          <w:i/>
        </w:rPr>
        <w:t>Electronic Navigation Systems,</w:t>
      </w:r>
      <w:r w:rsidRPr="00CE5883">
        <w:t xml:space="preserve"> 3rd Edition, Reed Elsevier Publishing, 2001 </w:t>
      </w:r>
    </w:p>
    <w:p w14:paraId="63BD985E" w14:textId="77777777" w:rsidR="00070705" w:rsidRPr="00070705" w:rsidRDefault="00070705" w:rsidP="00070705">
      <w:pPr>
        <w:pStyle w:val="FA"/>
        <w:widowControl/>
        <w:jc w:val="both"/>
        <w:rPr>
          <w:color w:val="000000"/>
        </w:rPr>
      </w:pPr>
    </w:p>
    <w:p w14:paraId="63BD985F" w14:textId="77777777" w:rsidR="00070705" w:rsidRPr="00070705" w:rsidRDefault="00070705" w:rsidP="00070705">
      <w:pPr>
        <w:pStyle w:val="FA"/>
        <w:widowControl/>
        <w:jc w:val="both"/>
        <w:rPr>
          <w:b/>
          <w:color w:val="000000"/>
        </w:rPr>
      </w:pPr>
      <w:r w:rsidRPr="00070705">
        <w:rPr>
          <w:b/>
          <w:color w:val="000000"/>
        </w:rPr>
        <w:t>Field Trip:</w:t>
      </w:r>
    </w:p>
    <w:p w14:paraId="63BD9860" w14:textId="77777777" w:rsidR="00070705" w:rsidRPr="00070705" w:rsidRDefault="00070705" w:rsidP="00070705">
      <w:pPr>
        <w:pStyle w:val="FA"/>
        <w:widowControl/>
        <w:jc w:val="both"/>
        <w:rPr>
          <w:color w:val="000000"/>
        </w:rPr>
      </w:pPr>
      <w:r w:rsidRPr="00070705">
        <w:rPr>
          <w:color w:val="000000"/>
        </w:rPr>
        <w:t xml:space="preserve">Students must be taken for field trip to satellite earth station and airport to get familiar with the navigation systems.    </w:t>
      </w:r>
    </w:p>
    <w:p w14:paraId="63BD9861" w14:textId="77777777" w:rsidR="00070705" w:rsidRPr="00070705" w:rsidRDefault="00070705" w:rsidP="00070705">
      <w:pPr>
        <w:pStyle w:val="FA"/>
        <w:widowControl/>
        <w:jc w:val="both"/>
        <w:rPr>
          <w:color w:val="000000"/>
        </w:rPr>
      </w:pPr>
    </w:p>
    <w:p w14:paraId="63BD9862" w14:textId="77777777" w:rsidR="00070705" w:rsidRPr="00070705" w:rsidRDefault="00070705" w:rsidP="00070705">
      <w:pPr>
        <w:ind w:left="1701" w:hanging="1701"/>
        <w:jc w:val="both"/>
        <w:rPr>
          <w:sz w:val="20"/>
          <w:szCs w:val="20"/>
          <w:lang w:val="en-GB"/>
        </w:rPr>
      </w:pPr>
      <w:r w:rsidRPr="00070705">
        <w:rPr>
          <w:b/>
          <w:sz w:val="20"/>
          <w:szCs w:val="20"/>
          <w:lang w:val="en-GB"/>
        </w:rPr>
        <w:t>Assessment:</w:t>
      </w:r>
      <w:r w:rsidRPr="00070705">
        <w:rPr>
          <w:sz w:val="20"/>
          <w:szCs w:val="20"/>
          <w:lang w:val="en-GB"/>
        </w:rPr>
        <w:tab/>
      </w:r>
    </w:p>
    <w:p w14:paraId="63BD9863" w14:textId="77777777" w:rsidR="00070705" w:rsidRPr="00070705" w:rsidRDefault="00070705" w:rsidP="00070705">
      <w:pPr>
        <w:ind w:left="1701" w:hanging="1701"/>
        <w:jc w:val="both"/>
        <w:rPr>
          <w:sz w:val="20"/>
          <w:szCs w:val="20"/>
          <w:lang w:val="en-GB"/>
        </w:rPr>
      </w:pPr>
      <w:r w:rsidRPr="00070705">
        <w:rPr>
          <w:sz w:val="20"/>
          <w:szCs w:val="20"/>
          <w:lang w:val="en-GB"/>
        </w:rPr>
        <w:t>Continuous Assessment – 60%</w:t>
      </w:r>
    </w:p>
    <w:p w14:paraId="63BD9864" w14:textId="77777777" w:rsidR="00070705" w:rsidRPr="00070705" w:rsidRDefault="00070705" w:rsidP="00070705">
      <w:pPr>
        <w:ind w:left="1701" w:hanging="1701"/>
        <w:jc w:val="both"/>
        <w:rPr>
          <w:sz w:val="20"/>
          <w:szCs w:val="20"/>
          <w:lang w:val="en-GB"/>
        </w:rPr>
      </w:pPr>
      <w:r w:rsidRPr="00070705">
        <w:rPr>
          <w:sz w:val="20"/>
          <w:szCs w:val="20"/>
          <w:lang w:val="en-GB"/>
        </w:rPr>
        <w:t>Final Examination   - 40%(1x3hrs)</w:t>
      </w:r>
    </w:p>
    <w:p w14:paraId="63BD9865" w14:textId="77777777" w:rsidR="0078027B" w:rsidRPr="0062553C" w:rsidRDefault="0078027B">
      <w:pPr>
        <w:jc w:val="both"/>
        <w:rPr>
          <w:sz w:val="20"/>
          <w:lang w:val="en-AU" w:eastAsia="ar-SA"/>
        </w:rPr>
      </w:pPr>
    </w:p>
    <w:p w14:paraId="63BD9866" w14:textId="77777777" w:rsidR="00D826AA" w:rsidRPr="0062553C" w:rsidRDefault="00D826AA">
      <w:pPr>
        <w:jc w:val="both"/>
        <w:rPr>
          <w:sz w:val="20"/>
          <w:lang w:val="en-AU" w:eastAsia="ar-SA"/>
        </w:rPr>
      </w:pPr>
    </w:p>
    <w:p w14:paraId="63BD9867" w14:textId="77777777" w:rsidR="00D826AA" w:rsidRPr="0062553C" w:rsidRDefault="00D826AA">
      <w:pPr>
        <w:jc w:val="both"/>
        <w:rPr>
          <w:b/>
          <w:sz w:val="20"/>
          <w:lang w:val="en-AU" w:eastAsia="ar-SA"/>
        </w:rPr>
      </w:pPr>
      <w:r w:rsidRPr="0062553C">
        <w:rPr>
          <w:b/>
          <w:sz w:val="20"/>
          <w:lang w:val="en-AU" w:eastAsia="ar-SA"/>
        </w:rPr>
        <w:t>EE 481:</w:t>
      </w:r>
      <w:r w:rsidRPr="0062553C">
        <w:rPr>
          <w:b/>
          <w:sz w:val="20"/>
          <w:lang w:val="en-AU" w:eastAsia="ar-SA"/>
        </w:rPr>
        <w:tab/>
        <w:t xml:space="preserve">  ANTENNAS AND PROPAGATION</w:t>
      </w:r>
    </w:p>
    <w:p w14:paraId="63BD9868" w14:textId="77777777" w:rsidR="00D826AA" w:rsidRPr="0062553C" w:rsidRDefault="00D826AA">
      <w:pPr>
        <w:jc w:val="both"/>
        <w:rPr>
          <w:b/>
          <w:sz w:val="20"/>
          <w:lang w:val="en-AU" w:eastAsia="ar-SA"/>
        </w:rPr>
      </w:pPr>
    </w:p>
    <w:p w14:paraId="63BD9869" w14:textId="77777777" w:rsidR="0078027B" w:rsidRPr="00CE5883" w:rsidRDefault="0078027B" w:rsidP="00CE5883">
      <w:pPr>
        <w:autoSpaceDE w:val="0"/>
        <w:autoSpaceDN w:val="0"/>
        <w:adjustRightInd w:val="0"/>
        <w:rPr>
          <w:b/>
          <w:sz w:val="20"/>
          <w:szCs w:val="20"/>
          <w:lang w:val="en-AU"/>
        </w:rPr>
      </w:pPr>
      <w:r w:rsidRPr="00CE5883">
        <w:rPr>
          <w:b/>
          <w:sz w:val="20"/>
          <w:szCs w:val="20"/>
          <w:lang w:val="en-AU"/>
        </w:rPr>
        <w:t xml:space="preserve">Lecture hours per week: </w:t>
      </w:r>
      <w:r w:rsidRPr="00CE5883">
        <w:rPr>
          <w:b/>
          <w:sz w:val="20"/>
          <w:szCs w:val="20"/>
          <w:lang w:val="en-AU"/>
        </w:rPr>
        <w:tab/>
      </w:r>
      <w:r w:rsidRPr="00CE5883">
        <w:rPr>
          <w:b/>
          <w:sz w:val="20"/>
          <w:szCs w:val="20"/>
          <w:lang w:val="en-AU"/>
        </w:rPr>
        <w:tab/>
      </w:r>
      <w:r w:rsidR="00CE5883">
        <w:rPr>
          <w:b/>
          <w:sz w:val="20"/>
          <w:szCs w:val="20"/>
          <w:lang w:val="en-AU"/>
        </w:rPr>
        <w:tab/>
      </w:r>
      <w:r w:rsidRPr="00CE5883">
        <w:rPr>
          <w:b/>
          <w:sz w:val="20"/>
          <w:szCs w:val="20"/>
          <w:lang w:val="en-AU"/>
        </w:rPr>
        <w:t>3</w:t>
      </w:r>
    </w:p>
    <w:p w14:paraId="63BD986A" w14:textId="77777777" w:rsidR="0078027B" w:rsidRPr="00CE5883" w:rsidRDefault="0078027B" w:rsidP="00CE5883">
      <w:pPr>
        <w:autoSpaceDE w:val="0"/>
        <w:autoSpaceDN w:val="0"/>
        <w:adjustRightInd w:val="0"/>
        <w:rPr>
          <w:b/>
          <w:sz w:val="20"/>
          <w:szCs w:val="20"/>
          <w:lang w:val="en-AU"/>
        </w:rPr>
      </w:pPr>
      <w:r w:rsidRPr="00CE5883">
        <w:rPr>
          <w:b/>
          <w:sz w:val="20"/>
          <w:szCs w:val="20"/>
          <w:lang w:val="en-AU"/>
        </w:rPr>
        <w:t xml:space="preserve">Tutorial hours per week: </w:t>
      </w:r>
      <w:r w:rsidRPr="00CE5883">
        <w:rPr>
          <w:b/>
          <w:sz w:val="20"/>
          <w:szCs w:val="20"/>
          <w:lang w:val="en-AU"/>
        </w:rPr>
        <w:tab/>
      </w:r>
      <w:r w:rsidRPr="00CE5883">
        <w:rPr>
          <w:b/>
          <w:sz w:val="20"/>
          <w:szCs w:val="20"/>
          <w:lang w:val="en-AU"/>
        </w:rPr>
        <w:tab/>
      </w:r>
    </w:p>
    <w:p w14:paraId="63BD986B" w14:textId="77777777" w:rsidR="0078027B" w:rsidRPr="00CE5883" w:rsidRDefault="0078027B" w:rsidP="00CE5883">
      <w:pPr>
        <w:autoSpaceDE w:val="0"/>
        <w:autoSpaceDN w:val="0"/>
        <w:adjustRightInd w:val="0"/>
        <w:rPr>
          <w:b/>
          <w:sz w:val="20"/>
          <w:szCs w:val="20"/>
          <w:lang w:val="en-AU"/>
        </w:rPr>
      </w:pPr>
      <w:r w:rsidRPr="00CE5883">
        <w:rPr>
          <w:b/>
          <w:sz w:val="20"/>
          <w:szCs w:val="20"/>
          <w:lang w:val="en-AU"/>
        </w:rPr>
        <w:t xml:space="preserve">Laboratory hours per week: </w:t>
      </w:r>
      <w:r w:rsidRPr="00CE5883">
        <w:rPr>
          <w:b/>
          <w:sz w:val="20"/>
          <w:szCs w:val="20"/>
          <w:lang w:val="en-AU"/>
        </w:rPr>
        <w:tab/>
      </w:r>
      <w:r w:rsidR="00CE5883">
        <w:rPr>
          <w:b/>
          <w:sz w:val="20"/>
          <w:szCs w:val="20"/>
          <w:lang w:val="en-AU"/>
        </w:rPr>
        <w:tab/>
      </w:r>
    </w:p>
    <w:p w14:paraId="63BD986C" w14:textId="77777777" w:rsidR="0078027B" w:rsidRPr="0062553C" w:rsidRDefault="0078027B" w:rsidP="0078027B">
      <w:pPr>
        <w:autoSpaceDE w:val="0"/>
        <w:autoSpaceDN w:val="0"/>
        <w:adjustRightInd w:val="0"/>
        <w:rPr>
          <w:sz w:val="20"/>
          <w:szCs w:val="20"/>
          <w:lang w:val="en-AU"/>
        </w:rPr>
      </w:pPr>
    </w:p>
    <w:p w14:paraId="63BD986D" w14:textId="77777777" w:rsidR="00CE5883" w:rsidRDefault="00C21800" w:rsidP="00CE5883">
      <w:pPr>
        <w:jc w:val="both"/>
        <w:rPr>
          <w:b/>
          <w:sz w:val="20"/>
          <w:szCs w:val="20"/>
        </w:rPr>
      </w:pPr>
      <w:r>
        <w:rPr>
          <w:b/>
          <w:sz w:val="20"/>
          <w:szCs w:val="20"/>
        </w:rPr>
        <w:t>Credits:</w:t>
      </w:r>
      <w:r>
        <w:rPr>
          <w:b/>
          <w:sz w:val="20"/>
          <w:szCs w:val="20"/>
        </w:rPr>
        <w:tab/>
      </w:r>
      <w:r w:rsidR="00CE5883">
        <w:rPr>
          <w:b/>
          <w:sz w:val="20"/>
          <w:szCs w:val="20"/>
          <w:lang w:val="en-GB"/>
        </w:rPr>
        <w:tab/>
      </w:r>
      <w:r w:rsidR="00CE5883">
        <w:rPr>
          <w:b/>
          <w:sz w:val="20"/>
          <w:szCs w:val="20"/>
          <w:lang w:val="en-GB"/>
        </w:rPr>
        <w:tab/>
      </w:r>
      <w:r w:rsidR="00CE5883">
        <w:rPr>
          <w:b/>
          <w:sz w:val="20"/>
          <w:szCs w:val="20"/>
          <w:lang w:val="en-GB"/>
        </w:rPr>
        <w:tab/>
      </w:r>
      <w:r w:rsidR="00CE5883">
        <w:rPr>
          <w:b/>
          <w:sz w:val="20"/>
          <w:szCs w:val="20"/>
          <w:lang w:val="en-GB"/>
        </w:rPr>
        <w:tab/>
        <w:t>13</w:t>
      </w:r>
    </w:p>
    <w:p w14:paraId="63BD986E" w14:textId="77777777" w:rsidR="0078027B" w:rsidRPr="0062553C" w:rsidRDefault="0078027B" w:rsidP="0078027B">
      <w:pPr>
        <w:autoSpaceDE w:val="0"/>
        <w:autoSpaceDN w:val="0"/>
        <w:adjustRightInd w:val="0"/>
        <w:rPr>
          <w:sz w:val="20"/>
          <w:szCs w:val="20"/>
          <w:lang w:val="en-AU"/>
        </w:rPr>
      </w:pPr>
    </w:p>
    <w:p w14:paraId="63BD986F" w14:textId="77777777" w:rsidR="0078027B" w:rsidRPr="00844B4F" w:rsidRDefault="0078027B" w:rsidP="0078027B">
      <w:pPr>
        <w:autoSpaceDE w:val="0"/>
        <w:autoSpaceDN w:val="0"/>
        <w:adjustRightInd w:val="0"/>
        <w:rPr>
          <w:b/>
          <w:sz w:val="20"/>
          <w:szCs w:val="20"/>
          <w:lang w:val="en-AU"/>
        </w:rPr>
      </w:pPr>
      <w:r w:rsidRPr="00844B4F">
        <w:rPr>
          <w:b/>
          <w:sz w:val="20"/>
          <w:szCs w:val="20"/>
          <w:lang w:val="en-AU"/>
        </w:rPr>
        <w:t>Learning Outcomes:</w:t>
      </w:r>
    </w:p>
    <w:p w14:paraId="63BD9870" w14:textId="77777777" w:rsidR="0078027B" w:rsidRPr="0062553C" w:rsidRDefault="0078027B" w:rsidP="001803F7">
      <w:pPr>
        <w:widowControl/>
        <w:numPr>
          <w:ilvl w:val="0"/>
          <w:numId w:val="21"/>
        </w:numPr>
        <w:suppressAutoHyphens w:val="0"/>
        <w:autoSpaceDE w:val="0"/>
        <w:autoSpaceDN w:val="0"/>
        <w:adjustRightInd w:val="0"/>
        <w:rPr>
          <w:rFonts w:eastAsia="ArialNarrow"/>
          <w:sz w:val="20"/>
          <w:szCs w:val="20"/>
          <w:lang w:val="en-AU"/>
        </w:rPr>
      </w:pPr>
      <w:r w:rsidRPr="0062553C">
        <w:rPr>
          <w:rFonts w:eastAsia="ArialNarrow"/>
          <w:sz w:val="20"/>
          <w:szCs w:val="20"/>
          <w:lang w:val="en-AU"/>
        </w:rPr>
        <w:t>Understand the principle of antenna and the different principles on which antennas operate: wire, travelling wave, aperture and array antennas.</w:t>
      </w:r>
    </w:p>
    <w:p w14:paraId="63BD9871" w14:textId="77777777" w:rsidR="0078027B" w:rsidRPr="0062553C" w:rsidRDefault="0078027B" w:rsidP="001803F7">
      <w:pPr>
        <w:widowControl/>
        <w:numPr>
          <w:ilvl w:val="0"/>
          <w:numId w:val="21"/>
        </w:numPr>
        <w:suppressAutoHyphens w:val="0"/>
        <w:autoSpaceDE w:val="0"/>
        <w:autoSpaceDN w:val="0"/>
        <w:adjustRightInd w:val="0"/>
        <w:rPr>
          <w:rFonts w:eastAsia="ArialNarrow"/>
          <w:sz w:val="20"/>
          <w:szCs w:val="20"/>
          <w:lang w:val="en-AU"/>
        </w:rPr>
      </w:pPr>
      <w:r w:rsidRPr="0062553C">
        <w:rPr>
          <w:rFonts w:eastAsia="ArialNarrow"/>
          <w:sz w:val="20"/>
          <w:szCs w:val="20"/>
          <w:lang w:val="en-AU"/>
        </w:rPr>
        <w:t>Define and apply basic parameters of the antenna.</w:t>
      </w:r>
    </w:p>
    <w:p w14:paraId="63BD9872" w14:textId="77777777" w:rsidR="0078027B" w:rsidRPr="0062553C" w:rsidRDefault="0078027B" w:rsidP="001803F7">
      <w:pPr>
        <w:widowControl/>
        <w:numPr>
          <w:ilvl w:val="0"/>
          <w:numId w:val="21"/>
        </w:numPr>
        <w:suppressAutoHyphens w:val="0"/>
        <w:autoSpaceDE w:val="0"/>
        <w:autoSpaceDN w:val="0"/>
        <w:adjustRightInd w:val="0"/>
        <w:rPr>
          <w:rFonts w:eastAsia="ArialNarrow"/>
          <w:sz w:val="20"/>
          <w:szCs w:val="20"/>
          <w:lang w:val="en-AU"/>
        </w:rPr>
      </w:pPr>
      <w:r w:rsidRPr="0062553C">
        <w:rPr>
          <w:rFonts w:eastAsia="ArialNarrow"/>
          <w:sz w:val="20"/>
          <w:szCs w:val="20"/>
          <w:lang w:val="en-AU"/>
        </w:rPr>
        <w:t>Analyze the performance of short dipole antenna, deriving radiation fields and all antenna parameters.</w:t>
      </w:r>
    </w:p>
    <w:p w14:paraId="63BD9873" w14:textId="77777777" w:rsidR="0078027B" w:rsidRPr="0062553C" w:rsidRDefault="0078027B" w:rsidP="001803F7">
      <w:pPr>
        <w:widowControl/>
        <w:numPr>
          <w:ilvl w:val="0"/>
          <w:numId w:val="21"/>
        </w:numPr>
        <w:suppressAutoHyphens w:val="0"/>
        <w:autoSpaceDE w:val="0"/>
        <w:autoSpaceDN w:val="0"/>
        <w:adjustRightInd w:val="0"/>
        <w:rPr>
          <w:rFonts w:eastAsia="ArialNarrow"/>
          <w:sz w:val="20"/>
          <w:szCs w:val="20"/>
          <w:lang w:val="en-AU"/>
        </w:rPr>
      </w:pPr>
      <w:r w:rsidRPr="0062553C">
        <w:rPr>
          <w:rFonts w:eastAsia="ArialNarrow"/>
          <w:sz w:val="20"/>
          <w:szCs w:val="20"/>
          <w:lang w:val="en-AU"/>
        </w:rPr>
        <w:t xml:space="preserve">Evaluate the characteristics and performance and applications of all four types of antennas. </w:t>
      </w:r>
    </w:p>
    <w:p w14:paraId="63BD9874" w14:textId="77777777" w:rsidR="0078027B" w:rsidRPr="0062553C" w:rsidRDefault="0078027B" w:rsidP="001803F7">
      <w:pPr>
        <w:widowControl/>
        <w:numPr>
          <w:ilvl w:val="0"/>
          <w:numId w:val="21"/>
        </w:numPr>
        <w:suppressAutoHyphens w:val="0"/>
        <w:autoSpaceDE w:val="0"/>
        <w:autoSpaceDN w:val="0"/>
        <w:adjustRightInd w:val="0"/>
        <w:rPr>
          <w:b/>
          <w:sz w:val="20"/>
          <w:szCs w:val="20"/>
          <w:lang w:val="en-AU"/>
        </w:rPr>
      </w:pPr>
      <w:r w:rsidRPr="0062553C">
        <w:rPr>
          <w:rFonts w:eastAsia="ArialNarrow"/>
          <w:sz w:val="20"/>
          <w:szCs w:val="20"/>
          <w:lang w:val="en-AU"/>
        </w:rPr>
        <w:t>Analyze the propagation of antenna transmitted signals in the presence of other objects, reflectors and attenuators.</w:t>
      </w:r>
    </w:p>
    <w:p w14:paraId="63BD9875" w14:textId="77777777" w:rsidR="0078027B" w:rsidRPr="0062553C" w:rsidRDefault="0078027B" w:rsidP="001803F7">
      <w:pPr>
        <w:widowControl/>
        <w:numPr>
          <w:ilvl w:val="0"/>
          <w:numId w:val="21"/>
        </w:numPr>
        <w:suppressAutoHyphens w:val="0"/>
        <w:autoSpaceDE w:val="0"/>
        <w:autoSpaceDN w:val="0"/>
        <w:adjustRightInd w:val="0"/>
        <w:rPr>
          <w:b/>
          <w:sz w:val="20"/>
          <w:szCs w:val="20"/>
          <w:lang w:val="en-AU"/>
        </w:rPr>
      </w:pPr>
      <w:r w:rsidRPr="0062553C">
        <w:rPr>
          <w:rFonts w:eastAsia="ArialNarrow"/>
          <w:sz w:val="20"/>
          <w:szCs w:val="20"/>
          <w:lang w:val="en-AU"/>
        </w:rPr>
        <w:t>Design antenna systems using Friis and Radar equations</w:t>
      </w:r>
    </w:p>
    <w:p w14:paraId="63BD9876" w14:textId="77777777" w:rsidR="0078027B" w:rsidRPr="0062553C" w:rsidRDefault="0078027B" w:rsidP="0078027B">
      <w:pPr>
        <w:autoSpaceDE w:val="0"/>
        <w:autoSpaceDN w:val="0"/>
        <w:adjustRightInd w:val="0"/>
        <w:rPr>
          <w:rFonts w:eastAsia="ArialNarrow"/>
          <w:sz w:val="20"/>
          <w:szCs w:val="20"/>
          <w:lang w:val="en-AU"/>
        </w:rPr>
      </w:pPr>
    </w:p>
    <w:p w14:paraId="63BD9877" w14:textId="77777777" w:rsidR="0078027B" w:rsidRPr="0062553C" w:rsidRDefault="0078027B" w:rsidP="0078027B">
      <w:pPr>
        <w:autoSpaceDE w:val="0"/>
        <w:autoSpaceDN w:val="0"/>
        <w:adjustRightInd w:val="0"/>
        <w:rPr>
          <w:b/>
          <w:sz w:val="20"/>
          <w:szCs w:val="20"/>
          <w:lang w:val="en-AU"/>
        </w:rPr>
      </w:pPr>
      <w:r w:rsidRPr="0062553C">
        <w:rPr>
          <w:b/>
          <w:sz w:val="20"/>
          <w:szCs w:val="20"/>
          <w:lang w:val="en-AU"/>
        </w:rPr>
        <w:t>Syllabus</w:t>
      </w:r>
    </w:p>
    <w:p w14:paraId="63BD9878" w14:textId="77777777" w:rsidR="0078027B" w:rsidRPr="0062553C" w:rsidRDefault="0078027B" w:rsidP="0078027B">
      <w:pPr>
        <w:autoSpaceDE w:val="0"/>
        <w:autoSpaceDN w:val="0"/>
        <w:adjustRightInd w:val="0"/>
        <w:rPr>
          <w:sz w:val="20"/>
          <w:szCs w:val="20"/>
          <w:lang w:val="en-AU"/>
        </w:rPr>
      </w:pPr>
      <w:r w:rsidRPr="0062553C">
        <w:rPr>
          <w:sz w:val="20"/>
          <w:szCs w:val="20"/>
          <w:lang w:val="en-AU"/>
        </w:rPr>
        <w:t xml:space="preserve">This subject addresses the basic characteristics, parameters, function, analysis and applications of </w:t>
      </w:r>
      <w:r w:rsidRPr="0062553C">
        <w:rPr>
          <w:sz w:val="20"/>
          <w:szCs w:val="20"/>
          <w:lang w:val="en-AU"/>
        </w:rPr>
        <w:lastRenderedPageBreak/>
        <w:t>communication and radar HF, VHF, UHF and SHF antennas and the propagation of signals transmitted by them. Basic parameters such as directivity, antenna impedance, gain, radiation pattern, beam width, radiation resistance, antenna temperature, etc. are defined and the radiated electric and magnetic fields are derived from the integral form of Maxwell’s equations. From the radiated fields the basic parameters are obtained, and the radiation patterns are sketched in both E- and H- planers. The analysis is then extended to the other types of antennas including wire, travelling wave, aperture and array antennas. Practical issues such as impedance matching, antenna installation and pattern and gain measurements are also described. The Friis transmission and Radar equations are derived and applied to understand the function of the antennas when part of a whole system and the impact of the medium on the signals transmitted, including attenuation and reflection.</w:t>
      </w:r>
    </w:p>
    <w:p w14:paraId="63BD9879" w14:textId="77777777" w:rsidR="0078027B" w:rsidRPr="0062553C" w:rsidRDefault="0078027B" w:rsidP="0078027B">
      <w:pPr>
        <w:autoSpaceDE w:val="0"/>
        <w:autoSpaceDN w:val="0"/>
        <w:adjustRightInd w:val="0"/>
        <w:rPr>
          <w:sz w:val="20"/>
          <w:szCs w:val="20"/>
          <w:lang w:val="en-AU"/>
        </w:rPr>
      </w:pPr>
    </w:p>
    <w:p w14:paraId="63BD987A" w14:textId="77777777" w:rsidR="0078027B" w:rsidRPr="0062553C" w:rsidRDefault="0078027B" w:rsidP="0078027B">
      <w:pPr>
        <w:jc w:val="both"/>
        <w:rPr>
          <w:sz w:val="20"/>
          <w:szCs w:val="20"/>
          <w:lang w:val="en-AU"/>
        </w:rPr>
      </w:pPr>
      <w:r w:rsidRPr="0062553C">
        <w:rPr>
          <w:sz w:val="20"/>
          <w:szCs w:val="20"/>
          <w:lang w:val="en-AU"/>
        </w:rPr>
        <w:t>40% Continual Assessment</w:t>
      </w:r>
    </w:p>
    <w:p w14:paraId="63BD987B" w14:textId="77777777" w:rsidR="0078027B" w:rsidRPr="0062553C" w:rsidRDefault="0078027B" w:rsidP="0078027B">
      <w:pPr>
        <w:autoSpaceDE w:val="0"/>
        <w:autoSpaceDN w:val="0"/>
        <w:adjustRightInd w:val="0"/>
        <w:rPr>
          <w:sz w:val="20"/>
          <w:szCs w:val="20"/>
          <w:lang w:val="en-AU"/>
        </w:rPr>
      </w:pPr>
      <w:r w:rsidRPr="0062553C">
        <w:rPr>
          <w:sz w:val="20"/>
          <w:szCs w:val="20"/>
          <w:lang w:val="en-AU"/>
        </w:rPr>
        <w:t>60% Final Examinations</w:t>
      </w:r>
    </w:p>
    <w:p w14:paraId="63BD987C" w14:textId="77777777" w:rsidR="0078027B" w:rsidRPr="0062553C" w:rsidRDefault="0078027B" w:rsidP="0078027B">
      <w:pPr>
        <w:autoSpaceDE w:val="0"/>
        <w:autoSpaceDN w:val="0"/>
        <w:adjustRightInd w:val="0"/>
        <w:rPr>
          <w:sz w:val="20"/>
          <w:szCs w:val="20"/>
          <w:lang w:val="en-AU"/>
        </w:rPr>
      </w:pPr>
    </w:p>
    <w:p w14:paraId="63BD987D" w14:textId="77777777" w:rsidR="0078027B" w:rsidRPr="0062553C" w:rsidRDefault="0078027B" w:rsidP="0078027B">
      <w:pPr>
        <w:autoSpaceDE w:val="0"/>
        <w:autoSpaceDN w:val="0"/>
        <w:adjustRightInd w:val="0"/>
        <w:rPr>
          <w:sz w:val="20"/>
          <w:szCs w:val="20"/>
          <w:lang w:val="en-AU"/>
        </w:rPr>
      </w:pPr>
      <w:r w:rsidRPr="0062553C">
        <w:rPr>
          <w:sz w:val="20"/>
          <w:szCs w:val="20"/>
          <w:lang w:val="en-AU"/>
        </w:rPr>
        <w:t>Textbook</w:t>
      </w:r>
    </w:p>
    <w:p w14:paraId="63BD987E" w14:textId="77777777" w:rsidR="0078027B" w:rsidRPr="0062553C" w:rsidRDefault="0078027B" w:rsidP="0078027B">
      <w:pPr>
        <w:autoSpaceDE w:val="0"/>
        <w:autoSpaceDN w:val="0"/>
        <w:adjustRightInd w:val="0"/>
        <w:rPr>
          <w:color w:val="000000"/>
          <w:sz w:val="20"/>
          <w:szCs w:val="20"/>
          <w:lang w:val="en-AU"/>
        </w:rPr>
      </w:pPr>
      <w:r w:rsidRPr="0062553C">
        <w:rPr>
          <w:bCs/>
          <w:color w:val="000000"/>
          <w:kern w:val="36"/>
          <w:sz w:val="20"/>
          <w:szCs w:val="20"/>
          <w:lang w:val="en-AU"/>
        </w:rPr>
        <w:t xml:space="preserve">Antenna Theory and Design, 3rd Edition, </w:t>
      </w:r>
      <w:hyperlink r:id="rId7" w:history="1">
        <w:r w:rsidRPr="0062553C">
          <w:rPr>
            <w:color w:val="000000"/>
            <w:sz w:val="20"/>
            <w:szCs w:val="20"/>
            <w:u w:val="single"/>
            <w:lang w:val="en-AU"/>
          </w:rPr>
          <w:t>Warren L. Stutzman</w:t>
        </w:r>
      </w:hyperlink>
      <w:r w:rsidRPr="0062553C">
        <w:rPr>
          <w:color w:val="000000"/>
          <w:sz w:val="20"/>
          <w:szCs w:val="20"/>
          <w:lang w:val="en-AU"/>
        </w:rPr>
        <w:t xml:space="preserve">, </w:t>
      </w:r>
      <w:hyperlink r:id="rId8" w:history="1">
        <w:r w:rsidRPr="0062553C">
          <w:rPr>
            <w:color w:val="000000"/>
            <w:sz w:val="20"/>
            <w:szCs w:val="20"/>
            <w:u w:val="single"/>
            <w:lang w:val="en-AU"/>
          </w:rPr>
          <w:t>Gary A. Thiele</w:t>
        </w:r>
      </w:hyperlink>
      <w:r w:rsidRPr="0062553C">
        <w:rPr>
          <w:color w:val="000000"/>
          <w:sz w:val="20"/>
          <w:szCs w:val="20"/>
          <w:lang w:val="en-AU"/>
        </w:rPr>
        <w:t>, 2013</w:t>
      </w:r>
    </w:p>
    <w:p w14:paraId="63BD987F" w14:textId="77777777" w:rsidR="0078027B" w:rsidRPr="0062553C" w:rsidRDefault="0078027B">
      <w:pPr>
        <w:ind w:left="1701" w:hanging="1701"/>
        <w:jc w:val="both"/>
        <w:rPr>
          <w:sz w:val="20"/>
          <w:lang w:val="en-AU" w:eastAsia="ar-SA"/>
        </w:rPr>
      </w:pPr>
    </w:p>
    <w:p w14:paraId="63BD9880" w14:textId="77777777" w:rsidR="00D826AA" w:rsidRPr="0062553C" w:rsidRDefault="00D826AA">
      <w:pPr>
        <w:jc w:val="both"/>
        <w:rPr>
          <w:sz w:val="20"/>
          <w:lang w:val="en-AU" w:eastAsia="ar-SA"/>
        </w:rPr>
      </w:pPr>
    </w:p>
    <w:p w14:paraId="63BD9881" w14:textId="77777777" w:rsidR="00D826AA" w:rsidRPr="0062553C" w:rsidRDefault="00D826AA">
      <w:pPr>
        <w:jc w:val="both"/>
        <w:rPr>
          <w:b/>
          <w:sz w:val="20"/>
          <w:lang w:val="en-AU" w:eastAsia="ar-SA"/>
        </w:rPr>
      </w:pPr>
      <w:r w:rsidRPr="0062553C">
        <w:rPr>
          <w:b/>
          <w:sz w:val="20"/>
          <w:lang w:val="en-AU" w:eastAsia="ar-SA"/>
        </w:rPr>
        <w:t>EE 482:   DATA COMMUNICATIONS</w:t>
      </w:r>
    </w:p>
    <w:p w14:paraId="63BD9882" w14:textId="77777777" w:rsidR="00D826AA" w:rsidRPr="0062553C" w:rsidRDefault="00D826AA">
      <w:pPr>
        <w:jc w:val="both"/>
        <w:rPr>
          <w:b/>
          <w:sz w:val="20"/>
          <w:lang w:val="en-AU" w:eastAsia="ar-SA"/>
        </w:rPr>
      </w:pPr>
    </w:p>
    <w:p w14:paraId="63BD9883" w14:textId="77777777" w:rsidR="0078027B" w:rsidRPr="00CE5883" w:rsidRDefault="0078027B" w:rsidP="00CE5883">
      <w:pPr>
        <w:tabs>
          <w:tab w:val="left" w:pos="1595"/>
        </w:tabs>
        <w:rPr>
          <w:b/>
          <w:sz w:val="20"/>
          <w:szCs w:val="20"/>
          <w:lang w:val="en-AU"/>
        </w:rPr>
      </w:pPr>
      <w:r w:rsidRPr="00CE5883">
        <w:rPr>
          <w:b/>
          <w:sz w:val="20"/>
          <w:szCs w:val="20"/>
          <w:lang w:val="en-AU"/>
        </w:rPr>
        <w:t xml:space="preserve">Lecture hours per week: </w:t>
      </w:r>
      <w:r w:rsidRPr="00CE5883">
        <w:rPr>
          <w:b/>
          <w:sz w:val="20"/>
          <w:szCs w:val="20"/>
          <w:lang w:val="en-AU"/>
        </w:rPr>
        <w:tab/>
      </w:r>
      <w:r w:rsidRPr="00CE5883">
        <w:rPr>
          <w:b/>
          <w:sz w:val="20"/>
          <w:szCs w:val="20"/>
          <w:lang w:val="en-AU"/>
        </w:rPr>
        <w:tab/>
      </w:r>
      <w:r w:rsidR="00CE5883">
        <w:rPr>
          <w:b/>
          <w:sz w:val="20"/>
          <w:szCs w:val="20"/>
          <w:lang w:val="en-AU"/>
        </w:rPr>
        <w:tab/>
      </w:r>
      <w:r w:rsidRPr="00CE5883">
        <w:rPr>
          <w:b/>
          <w:sz w:val="20"/>
          <w:szCs w:val="20"/>
          <w:lang w:val="en-AU"/>
        </w:rPr>
        <w:t>3</w:t>
      </w:r>
    </w:p>
    <w:p w14:paraId="63BD9884" w14:textId="77777777" w:rsidR="0078027B" w:rsidRPr="00CE5883" w:rsidRDefault="0078027B" w:rsidP="00CE5883">
      <w:pPr>
        <w:jc w:val="both"/>
        <w:rPr>
          <w:b/>
          <w:sz w:val="20"/>
          <w:szCs w:val="20"/>
          <w:lang w:val="en-AU"/>
        </w:rPr>
      </w:pPr>
      <w:r w:rsidRPr="00CE5883">
        <w:rPr>
          <w:b/>
          <w:sz w:val="20"/>
          <w:szCs w:val="20"/>
          <w:lang w:val="en-AU"/>
        </w:rPr>
        <w:t xml:space="preserve">Tutorial hours per week: </w:t>
      </w:r>
      <w:r w:rsidRPr="00CE5883">
        <w:rPr>
          <w:b/>
          <w:sz w:val="20"/>
          <w:szCs w:val="20"/>
          <w:lang w:val="en-AU"/>
        </w:rPr>
        <w:tab/>
      </w:r>
      <w:r w:rsidRPr="00CE5883">
        <w:rPr>
          <w:b/>
          <w:sz w:val="20"/>
          <w:szCs w:val="20"/>
          <w:lang w:val="en-AU"/>
        </w:rPr>
        <w:tab/>
      </w:r>
    </w:p>
    <w:p w14:paraId="63BD9885" w14:textId="77777777" w:rsidR="0078027B" w:rsidRPr="00CE5883" w:rsidRDefault="0078027B" w:rsidP="00CE5883">
      <w:pPr>
        <w:tabs>
          <w:tab w:val="left" w:pos="1595"/>
        </w:tabs>
        <w:rPr>
          <w:b/>
          <w:sz w:val="20"/>
          <w:szCs w:val="20"/>
          <w:lang w:val="en-AU"/>
        </w:rPr>
      </w:pPr>
      <w:r w:rsidRPr="00CE5883">
        <w:rPr>
          <w:b/>
          <w:sz w:val="20"/>
          <w:szCs w:val="20"/>
          <w:lang w:val="en-AU"/>
        </w:rPr>
        <w:t xml:space="preserve">Laboratory hours per week: </w:t>
      </w:r>
      <w:r w:rsidRPr="00CE5883">
        <w:rPr>
          <w:b/>
          <w:sz w:val="20"/>
          <w:szCs w:val="20"/>
          <w:lang w:val="en-AU"/>
        </w:rPr>
        <w:tab/>
      </w:r>
      <w:r w:rsidR="00CE5883">
        <w:rPr>
          <w:b/>
          <w:sz w:val="20"/>
          <w:szCs w:val="20"/>
          <w:lang w:val="en-AU"/>
        </w:rPr>
        <w:tab/>
      </w:r>
      <w:r w:rsidRPr="00CE5883">
        <w:rPr>
          <w:b/>
          <w:sz w:val="20"/>
          <w:szCs w:val="20"/>
          <w:lang w:val="en-AU"/>
        </w:rPr>
        <w:t>1</w:t>
      </w:r>
    </w:p>
    <w:p w14:paraId="63BD9886" w14:textId="77777777" w:rsidR="0078027B" w:rsidRPr="0062553C" w:rsidRDefault="0078027B" w:rsidP="0078027B">
      <w:pPr>
        <w:jc w:val="both"/>
        <w:rPr>
          <w:b/>
          <w:sz w:val="20"/>
          <w:szCs w:val="20"/>
          <w:lang w:val="en-AU"/>
        </w:rPr>
      </w:pPr>
    </w:p>
    <w:p w14:paraId="63BD9887" w14:textId="77777777" w:rsidR="00CE5883" w:rsidRDefault="00C21800" w:rsidP="00CE5883">
      <w:pPr>
        <w:jc w:val="both"/>
        <w:rPr>
          <w:b/>
          <w:sz w:val="20"/>
          <w:szCs w:val="20"/>
        </w:rPr>
      </w:pPr>
      <w:r>
        <w:rPr>
          <w:b/>
          <w:sz w:val="20"/>
          <w:szCs w:val="20"/>
        </w:rPr>
        <w:t>Credits:</w:t>
      </w:r>
      <w:r>
        <w:rPr>
          <w:b/>
          <w:sz w:val="20"/>
          <w:szCs w:val="20"/>
        </w:rPr>
        <w:tab/>
      </w:r>
      <w:r w:rsidR="00CE5883">
        <w:rPr>
          <w:b/>
          <w:sz w:val="20"/>
          <w:szCs w:val="20"/>
          <w:lang w:val="en-GB"/>
        </w:rPr>
        <w:tab/>
      </w:r>
      <w:r w:rsidR="00CE5883">
        <w:rPr>
          <w:b/>
          <w:sz w:val="20"/>
          <w:szCs w:val="20"/>
          <w:lang w:val="en-GB"/>
        </w:rPr>
        <w:tab/>
      </w:r>
      <w:r w:rsidR="00CE5883">
        <w:rPr>
          <w:b/>
          <w:sz w:val="20"/>
          <w:szCs w:val="20"/>
          <w:lang w:val="en-GB"/>
        </w:rPr>
        <w:tab/>
      </w:r>
      <w:r w:rsidR="00CE5883">
        <w:rPr>
          <w:b/>
          <w:sz w:val="20"/>
          <w:szCs w:val="20"/>
          <w:lang w:val="en-GB"/>
        </w:rPr>
        <w:tab/>
        <w:t>15</w:t>
      </w:r>
    </w:p>
    <w:p w14:paraId="63BD9888" w14:textId="77777777" w:rsidR="0078027B" w:rsidRPr="0062553C" w:rsidRDefault="0078027B" w:rsidP="0078027B">
      <w:pPr>
        <w:rPr>
          <w:sz w:val="20"/>
          <w:szCs w:val="20"/>
          <w:lang w:val="en-AU"/>
        </w:rPr>
      </w:pPr>
    </w:p>
    <w:p w14:paraId="63BD9889" w14:textId="77777777" w:rsidR="0078027B" w:rsidRPr="0062553C" w:rsidRDefault="0078027B" w:rsidP="0078027B">
      <w:pPr>
        <w:jc w:val="both"/>
        <w:rPr>
          <w:sz w:val="20"/>
          <w:szCs w:val="20"/>
          <w:lang w:val="en-AU"/>
        </w:rPr>
      </w:pPr>
      <w:r w:rsidRPr="0062553C">
        <w:rPr>
          <w:b/>
          <w:sz w:val="20"/>
          <w:szCs w:val="20"/>
          <w:lang w:val="en-AU"/>
        </w:rPr>
        <w:t>Prerequisite:</w:t>
      </w:r>
      <w:r w:rsidRPr="0062553C">
        <w:rPr>
          <w:sz w:val="20"/>
          <w:szCs w:val="20"/>
          <w:lang w:val="en-AU"/>
        </w:rPr>
        <w:tab/>
      </w:r>
    </w:p>
    <w:p w14:paraId="63BD988A" w14:textId="77777777" w:rsidR="0078027B" w:rsidRPr="0062553C" w:rsidRDefault="0078027B" w:rsidP="0078027B">
      <w:pPr>
        <w:jc w:val="both"/>
        <w:rPr>
          <w:sz w:val="20"/>
          <w:szCs w:val="20"/>
          <w:lang w:val="en-AU"/>
        </w:rPr>
      </w:pPr>
    </w:p>
    <w:p w14:paraId="63BD988B" w14:textId="77777777" w:rsidR="0078027B" w:rsidRPr="0062553C" w:rsidRDefault="0078027B" w:rsidP="0078027B">
      <w:pPr>
        <w:jc w:val="both"/>
        <w:rPr>
          <w:sz w:val="20"/>
          <w:szCs w:val="20"/>
          <w:lang w:val="en-AU"/>
        </w:rPr>
      </w:pPr>
      <w:r w:rsidRPr="0062553C">
        <w:rPr>
          <w:b/>
          <w:sz w:val="20"/>
          <w:szCs w:val="20"/>
          <w:lang w:val="en-AU"/>
        </w:rPr>
        <w:t>Corequisite:</w:t>
      </w:r>
      <w:r w:rsidRPr="0062553C">
        <w:rPr>
          <w:sz w:val="20"/>
          <w:szCs w:val="20"/>
          <w:lang w:val="en-AU"/>
        </w:rPr>
        <w:tab/>
      </w:r>
    </w:p>
    <w:p w14:paraId="63BD988C" w14:textId="77777777" w:rsidR="0078027B" w:rsidRPr="0062553C" w:rsidRDefault="0078027B" w:rsidP="0078027B">
      <w:pPr>
        <w:rPr>
          <w:sz w:val="20"/>
          <w:szCs w:val="20"/>
          <w:lang w:val="en-AU"/>
        </w:rPr>
      </w:pPr>
    </w:p>
    <w:p w14:paraId="63BD988D" w14:textId="77777777" w:rsidR="00F046B8" w:rsidRPr="0062553C" w:rsidRDefault="0078027B" w:rsidP="0078027B">
      <w:pPr>
        <w:jc w:val="both"/>
        <w:rPr>
          <w:b/>
          <w:sz w:val="20"/>
          <w:szCs w:val="20"/>
          <w:lang w:val="en-AU"/>
        </w:rPr>
      </w:pPr>
      <w:r w:rsidRPr="0062553C">
        <w:rPr>
          <w:b/>
          <w:sz w:val="20"/>
          <w:szCs w:val="20"/>
          <w:lang w:val="en-AU"/>
        </w:rPr>
        <w:t>Learning Outcomes:</w:t>
      </w:r>
    </w:p>
    <w:p w14:paraId="63BD988E" w14:textId="77777777" w:rsidR="0078027B" w:rsidRPr="0062553C" w:rsidRDefault="0078027B" w:rsidP="001803F7">
      <w:pPr>
        <w:pStyle w:val="Listaszerbekezds"/>
        <w:numPr>
          <w:ilvl w:val="0"/>
          <w:numId w:val="22"/>
        </w:numPr>
        <w:ind w:left="709" w:hanging="349"/>
        <w:jc w:val="both"/>
        <w:rPr>
          <w:lang w:val="en-AU"/>
        </w:rPr>
      </w:pPr>
      <w:r w:rsidRPr="0062553C">
        <w:rPr>
          <w:lang w:val="en-AU"/>
        </w:rPr>
        <w:t>Understand and explain basics of packet switching data networks.</w:t>
      </w:r>
    </w:p>
    <w:p w14:paraId="63BD988F" w14:textId="77777777" w:rsidR="0078027B" w:rsidRPr="0062553C" w:rsidRDefault="0078027B" w:rsidP="001803F7">
      <w:pPr>
        <w:pStyle w:val="Listaszerbekezds"/>
        <w:numPr>
          <w:ilvl w:val="0"/>
          <w:numId w:val="22"/>
        </w:numPr>
        <w:ind w:left="709" w:hanging="349"/>
        <w:jc w:val="both"/>
        <w:rPr>
          <w:lang w:val="en-AU"/>
        </w:rPr>
      </w:pPr>
      <w:r w:rsidRPr="0062553C">
        <w:rPr>
          <w:lang w:val="en-AU"/>
        </w:rPr>
        <w:t>Describe various methods of synchronous communication using framing and packetisation techniques, error detection and correction, Automatic Repeat Request.</w:t>
      </w:r>
    </w:p>
    <w:p w14:paraId="63BD9890" w14:textId="77777777" w:rsidR="0078027B" w:rsidRPr="0062553C" w:rsidRDefault="0078027B" w:rsidP="001803F7">
      <w:pPr>
        <w:pStyle w:val="Listaszerbekezds"/>
        <w:numPr>
          <w:ilvl w:val="0"/>
          <w:numId w:val="22"/>
        </w:numPr>
        <w:ind w:left="709" w:hanging="349"/>
        <w:jc w:val="both"/>
        <w:rPr>
          <w:lang w:val="en-AU"/>
        </w:rPr>
      </w:pPr>
      <w:r w:rsidRPr="0062553C">
        <w:rPr>
          <w:lang w:val="en-AU"/>
        </w:rPr>
        <w:lastRenderedPageBreak/>
        <w:t>Describe various synchronous data communication protocols and formats such as SDLC, HDLC, X.25, IEEE 802 series, TCP/IP, ISDN, Frame Relay and etc.</w:t>
      </w:r>
    </w:p>
    <w:p w14:paraId="63BD9891" w14:textId="77777777" w:rsidR="0078027B" w:rsidRPr="0062553C" w:rsidRDefault="0078027B" w:rsidP="001803F7">
      <w:pPr>
        <w:pStyle w:val="Listaszerbekezds"/>
        <w:numPr>
          <w:ilvl w:val="0"/>
          <w:numId w:val="22"/>
        </w:numPr>
        <w:ind w:left="709" w:hanging="349"/>
        <w:jc w:val="both"/>
        <w:rPr>
          <w:lang w:val="en-AU"/>
        </w:rPr>
      </w:pPr>
      <w:r w:rsidRPr="0062553C">
        <w:rPr>
          <w:lang w:val="en-AU"/>
        </w:rPr>
        <w:t>Design a network architecture based on OSI's seven layer model.</w:t>
      </w:r>
    </w:p>
    <w:p w14:paraId="63BD9892" w14:textId="77777777" w:rsidR="0078027B" w:rsidRPr="0062553C" w:rsidRDefault="0078027B" w:rsidP="001803F7">
      <w:pPr>
        <w:pStyle w:val="Listaszerbekezds"/>
        <w:numPr>
          <w:ilvl w:val="0"/>
          <w:numId w:val="22"/>
        </w:numPr>
        <w:ind w:left="709" w:hanging="349"/>
        <w:jc w:val="both"/>
        <w:rPr>
          <w:lang w:val="en-AU"/>
        </w:rPr>
      </w:pPr>
      <w:r w:rsidRPr="0062553C">
        <w:rPr>
          <w:lang w:val="en-AU"/>
        </w:rPr>
        <w:t>Analyse reliability and failure rate, in terms of MTBF and MTTF, bathtub curve.</w:t>
      </w:r>
    </w:p>
    <w:p w14:paraId="63BD9893" w14:textId="77777777" w:rsidR="0078027B" w:rsidRPr="0062553C" w:rsidRDefault="0078027B" w:rsidP="001803F7">
      <w:pPr>
        <w:pStyle w:val="Listaszerbekezds"/>
        <w:numPr>
          <w:ilvl w:val="0"/>
          <w:numId w:val="22"/>
        </w:numPr>
        <w:ind w:left="709" w:hanging="349"/>
        <w:jc w:val="both"/>
        <w:rPr>
          <w:lang w:val="en-AU"/>
        </w:rPr>
      </w:pPr>
      <w:r w:rsidRPr="0062553C">
        <w:rPr>
          <w:lang w:val="en-AU"/>
        </w:rPr>
        <w:t>Develop an understanding of probability of packet collision theory, queuing theory and traffic.</w:t>
      </w:r>
    </w:p>
    <w:p w14:paraId="63BD9894" w14:textId="77777777" w:rsidR="0078027B" w:rsidRPr="0062553C" w:rsidRDefault="0078027B" w:rsidP="0078027B">
      <w:pPr>
        <w:jc w:val="both"/>
        <w:rPr>
          <w:b/>
          <w:sz w:val="20"/>
          <w:szCs w:val="20"/>
          <w:lang w:val="en-AU"/>
        </w:rPr>
      </w:pPr>
    </w:p>
    <w:p w14:paraId="63BD9895" w14:textId="77777777" w:rsidR="0078027B" w:rsidRPr="0062553C" w:rsidRDefault="0078027B" w:rsidP="0078027B">
      <w:pPr>
        <w:jc w:val="both"/>
        <w:rPr>
          <w:b/>
          <w:sz w:val="20"/>
          <w:szCs w:val="20"/>
          <w:lang w:val="en-AU"/>
        </w:rPr>
      </w:pPr>
      <w:r w:rsidRPr="0062553C">
        <w:rPr>
          <w:b/>
          <w:sz w:val="20"/>
          <w:szCs w:val="20"/>
          <w:lang w:val="en-AU"/>
        </w:rPr>
        <w:t>Syllabus:</w:t>
      </w:r>
    </w:p>
    <w:p w14:paraId="63BD9896" w14:textId="77777777" w:rsidR="0078027B" w:rsidRPr="0062553C" w:rsidRDefault="0078027B" w:rsidP="0078027B">
      <w:pPr>
        <w:ind w:left="567"/>
        <w:jc w:val="both"/>
        <w:rPr>
          <w:sz w:val="20"/>
          <w:szCs w:val="20"/>
          <w:lang w:val="en-AU"/>
        </w:rPr>
      </w:pPr>
      <w:r w:rsidRPr="0062553C">
        <w:rPr>
          <w:sz w:val="20"/>
          <w:szCs w:val="20"/>
          <w:lang w:val="en-AU"/>
        </w:rPr>
        <w:t>Basics of data network communication, channel capacity and utilisation, TRIB calculations, error detection and correction, basic coding theory, Cyclic Redundancy Code generation, asynchronous versus synchronous communication, EIA serial communication standards, various modem protocols and CCITT recommendations, Aloha network, dedicated versus circuit switched networks, packet switching networks, public data networks, investigation ofX.21 and X.25 network, SDLC, HDLC and IEEE 802 series framing formats, TCP/IP protocols, ISDN, Frame Relay, FDDI versus CDDI and several other Internetwork communication standards. Study of Network Architecture based on Open System Interconnection's 7 layer model, Backbone network architecture, Routing protocols.</w:t>
      </w:r>
    </w:p>
    <w:p w14:paraId="63BD9897" w14:textId="77777777" w:rsidR="0078027B" w:rsidRPr="0062553C" w:rsidRDefault="0078027B" w:rsidP="0078027B">
      <w:pPr>
        <w:ind w:left="567"/>
        <w:jc w:val="both"/>
        <w:rPr>
          <w:sz w:val="20"/>
          <w:szCs w:val="20"/>
          <w:lang w:val="en-AU"/>
        </w:rPr>
      </w:pPr>
      <w:r w:rsidRPr="0062553C">
        <w:rPr>
          <w:sz w:val="20"/>
          <w:szCs w:val="20"/>
          <w:lang w:val="en-AU"/>
        </w:rPr>
        <w:t>Study of reliability theory, failure rate, bathtub curves, Meantime Between Failure rate (MTBF) and Meantime To Failure (MTTF), Queuing theory and traffic.</w:t>
      </w:r>
    </w:p>
    <w:p w14:paraId="63BD9898" w14:textId="77777777" w:rsidR="0078027B" w:rsidRPr="0062553C" w:rsidRDefault="0078027B" w:rsidP="0078027B">
      <w:pPr>
        <w:jc w:val="both"/>
        <w:rPr>
          <w:sz w:val="20"/>
          <w:szCs w:val="20"/>
          <w:lang w:val="en-AU"/>
        </w:rPr>
      </w:pPr>
      <w:r w:rsidRPr="0062553C">
        <w:rPr>
          <w:sz w:val="20"/>
          <w:szCs w:val="20"/>
          <w:lang w:val="en-AU"/>
        </w:rPr>
        <w:tab/>
      </w:r>
    </w:p>
    <w:p w14:paraId="63BD9899" w14:textId="77777777" w:rsidR="0078027B" w:rsidRPr="0062553C" w:rsidRDefault="0078027B" w:rsidP="0078027B">
      <w:pPr>
        <w:ind w:left="1701" w:hanging="1701"/>
        <w:jc w:val="both"/>
        <w:rPr>
          <w:b/>
          <w:sz w:val="20"/>
          <w:szCs w:val="20"/>
          <w:lang w:val="en-AU"/>
        </w:rPr>
      </w:pPr>
      <w:r w:rsidRPr="0062553C">
        <w:rPr>
          <w:b/>
          <w:sz w:val="20"/>
          <w:szCs w:val="20"/>
          <w:lang w:val="en-AU"/>
        </w:rPr>
        <w:t>Textbook:</w:t>
      </w:r>
    </w:p>
    <w:p w14:paraId="63BD989A" w14:textId="77777777" w:rsidR="0078027B" w:rsidRPr="0062553C" w:rsidRDefault="0078027B" w:rsidP="0078027B">
      <w:pPr>
        <w:ind w:left="567"/>
        <w:jc w:val="both"/>
        <w:rPr>
          <w:sz w:val="20"/>
          <w:szCs w:val="20"/>
          <w:lang w:val="en-AU"/>
        </w:rPr>
      </w:pPr>
      <w:r w:rsidRPr="0062553C">
        <w:rPr>
          <w:sz w:val="20"/>
          <w:szCs w:val="20"/>
          <w:lang w:val="en-AU"/>
        </w:rPr>
        <w:tab/>
        <w:t>Stallings, W., Data and Computer Communication, 10</w:t>
      </w:r>
      <w:r w:rsidRPr="0062553C">
        <w:rPr>
          <w:sz w:val="20"/>
          <w:szCs w:val="20"/>
          <w:vertAlign w:val="superscript"/>
          <w:lang w:val="en-AU"/>
        </w:rPr>
        <w:t>th</w:t>
      </w:r>
      <w:r w:rsidRPr="0062553C">
        <w:rPr>
          <w:sz w:val="20"/>
          <w:szCs w:val="20"/>
          <w:lang w:val="en-AU"/>
        </w:rPr>
        <w:t xml:space="preserve"> Edition, 2013</w:t>
      </w:r>
    </w:p>
    <w:p w14:paraId="63BD989B" w14:textId="77777777" w:rsidR="0078027B" w:rsidRPr="0062553C" w:rsidRDefault="0078027B" w:rsidP="0078027B">
      <w:pPr>
        <w:ind w:left="1701" w:hanging="1701"/>
        <w:jc w:val="both"/>
        <w:rPr>
          <w:b/>
          <w:sz w:val="20"/>
          <w:szCs w:val="20"/>
          <w:lang w:val="en-AU"/>
        </w:rPr>
      </w:pPr>
    </w:p>
    <w:p w14:paraId="63BD989C" w14:textId="77777777" w:rsidR="0078027B" w:rsidRPr="0062553C" w:rsidRDefault="0078027B" w:rsidP="0078027B">
      <w:pPr>
        <w:ind w:left="1701" w:hanging="1701"/>
        <w:jc w:val="both"/>
        <w:rPr>
          <w:sz w:val="20"/>
          <w:szCs w:val="20"/>
          <w:lang w:val="en-AU"/>
        </w:rPr>
      </w:pPr>
      <w:r w:rsidRPr="0062553C">
        <w:rPr>
          <w:b/>
          <w:sz w:val="20"/>
          <w:szCs w:val="20"/>
          <w:lang w:val="en-AU"/>
        </w:rPr>
        <w:t>Assessment:</w:t>
      </w:r>
      <w:r w:rsidRPr="0062553C">
        <w:rPr>
          <w:sz w:val="20"/>
          <w:szCs w:val="20"/>
          <w:lang w:val="en-AU"/>
        </w:rPr>
        <w:tab/>
      </w:r>
    </w:p>
    <w:p w14:paraId="63BD989D" w14:textId="77777777" w:rsidR="0078027B" w:rsidRPr="0062553C" w:rsidRDefault="0078027B" w:rsidP="0078027B">
      <w:pPr>
        <w:ind w:left="2268" w:hanging="1701"/>
        <w:jc w:val="both"/>
        <w:rPr>
          <w:sz w:val="20"/>
          <w:szCs w:val="20"/>
          <w:lang w:val="en-AU"/>
        </w:rPr>
      </w:pPr>
      <w:r w:rsidRPr="0062553C">
        <w:rPr>
          <w:sz w:val="20"/>
          <w:szCs w:val="20"/>
          <w:lang w:val="en-AU"/>
        </w:rPr>
        <w:t>Continuous Assessment - 40%</w:t>
      </w:r>
    </w:p>
    <w:p w14:paraId="63BD989E" w14:textId="77777777" w:rsidR="0078027B" w:rsidRPr="0062553C" w:rsidRDefault="0078027B" w:rsidP="0078027B">
      <w:pPr>
        <w:ind w:left="2268" w:hanging="1701"/>
        <w:jc w:val="both"/>
        <w:rPr>
          <w:sz w:val="20"/>
          <w:szCs w:val="20"/>
          <w:lang w:val="en-AU"/>
        </w:rPr>
      </w:pPr>
      <w:r w:rsidRPr="0062553C">
        <w:rPr>
          <w:sz w:val="20"/>
          <w:szCs w:val="20"/>
          <w:lang w:val="en-AU"/>
        </w:rPr>
        <w:t>Written Examination   - 60%(1x3hrs)</w:t>
      </w:r>
    </w:p>
    <w:p w14:paraId="63BD989F" w14:textId="77777777" w:rsidR="0078027B" w:rsidRPr="0062553C" w:rsidRDefault="0078027B" w:rsidP="0078027B">
      <w:pPr>
        <w:rPr>
          <w:lang w:val="en-AU"/>
        </w:rPr>
      </w:pPr>
    </w:p>
    <w:p w14:paraId="63BD98A0" w14:textId="77777777" w:rsidR="00D826AA" w:rsidRPr="0062553C" w:rsidRDefault="00D826AA">
      <w:pPr>
        <w:jc w:val="both"/>
        <w:rPr>
          <w:sz w:val="20"/>
          <w:lang w:val="en-AU" w:eastAsia="ar-SA"/>
        </w:rPr>
      </w:pPr>
    </w:p>
    <w:p w14:paraId="63BD98A1" w14:textId="77777777" w:rsidR="00D826AA" w:rsidRPr="0062553C" w:rsidRDefault="00D826AA">
      <w:pPr>
        <w:jc w:val="both"/>
        <w:rPr>
          <w:b/>
          <w:sz w:val="20"/>
          <w:lang w:val="en-AU" w:eastAsia="ar-SA"/>
        </w:rPr>
      </w:pPr>
      <w:r w:rsidRPr="0062553C">
        <w:rPr>
          <w:b/>
          <w:sz w:val="20"/>
          <w:lang w:val="en-AU" w:eastAsia="ar-SA"/>
        </w:rPr>
        <w:t>EE 491:</w:t>
      </w:r>
      <w:r w:rsidRPr="0062553C">
        <w:rPr>
          <w:b/>
          <w:sz w:val="20"/>
          <w:lang w:val="en-AU" w:eastAsia="ar-SA"/>
        </w:rPr>
        <w:tab/>
        <w:t xml:space="preserve">  MICROWAVE AND OPTICAL</w:t>
      </w:r>
    </w:p>
    <w:p w14:paraId="63BD98A2" w14:textId="77777777" w:rsidR="00D826AA" w:rsidRPr="0062553C" w:rsidRDefault="00D826AA">
      <w:pPr>
        <w:ind w:firstLine="720"/>
        <w:jc w:val="both"/>
        <w:rPr>
          <w:b/>
          <w:sz w:val="20"/>
          <w:lang w:val="en-AU" w:eastAsia="ar-SA"/>
        </w:rPr>
      </w:pPr>
      <w:r w:rsidRPr="0062553C">
        <w:rPr>
          <w:b/>
          <w:sz w:val="20"/>
          <w:lang w:val="en-AU" w:eastAsia="ar-SA"/>
        </w:rPr>
        <w:t xml:space="preserve">  SYSTEMS</w:t>
      </w:r>
    </w:p>
    <w:p w14:paraId="63BD98A3" w14:textId="77777777" w:rsidR="00D826AA" w:rsidRPr="0062553C" w:rsidRDefault="00D826AA">
      <w:pPr>
        <w:ind w:firstLine="720"/>
        <w:jc w:val="both"/>
        <w:rPr>
          <w:b/>
          <w:sz w:val="20"/>
          <w:lang w:val="en-AU" w:eastAsia="ar-SA"/>
        </w:rPr>
      </w:pPr>
    </w:p>
    <w:p w14:paraId="63BD98A4" w14:textId="77777777" w:rsidR="0078027B" w:rsidRPr="00CE5883" w:rsidRDefault="0078027B" w:rsidP="0078027B">
      <w:pPr>
        <w:jc w:val="both"/>
        <w:rPr>
          <w:b/>
          <w:sz w:val="20"/>
          <w:szCs w:val="20"/>
          <w:lang w:val="en-AU"/>
        </w:rPr>
      </w:pPr>
      <w:r w:rsidRPr="00CE5883">
        <w:rPr>
          <w:b/>
          <w:sz w:val="20"/>
          <w:szCs w:val="20"/>
          <w:lang w:val="en-AU"/>
        </w:rPr>
        <w:t>Lecture hours per week:</w:t>
      </w:r>
      <w:r w:rsidRPr="00CE5883">
        <w:rPr>
          <w:b/>
          <w:sz w:val="20"/>
          <w:szCs w:val="20"/>
          <w:lang w:val="en-AU"/>
        </w:rPr>
        <w:tab/>
      </w:r>
      <w:r w:rsidR="00CE5883">
        <w:rPr>
          <w:b/>
          <w:sz w:val="20"/>
          <w:szCs w:val="20"/>
          <w:lang w:val="en-AU"/>
        </w:rPr>
        <w:tab/>
      </w:r>
      <w:r w:rsidR="00CE5883">
        <w:rPr>
          <w:b/>
          <w:sz w:val="20"/>
          <w:szCs w:val="20"/>
          <w:lang w:val="en-AU"/>
        </w:rPr>
        <w:tab/>
      </w:r>
      <w:r w:rsidRPr="00CE5883">
        <w:rPr>
          <w:b/>
          <w:sz w:val="20"/>
          <w:szCs w:val="20"/>
          <w:lang w:val="en-AU"/>
        </w:rPr>
        <w:t>3</w:t>
      </w:r>
    </w:p>
    <w:p w14:paraId="63BD98A5" w14:textId="77777777" w:rsidR="0078027B" w:rsidRPr="00CE5883" w:rsidRDefault="0078027B" w:rsidP="0078027B">
      <w:pPr>
        <w:jc w:val="both"/>
        <w:rPr>
          <w:b/>
          <w:sz w:val="20"/>
          <w:szCs w:val="20"/>
          <w:lang w:val="en-AU"/>
        </w:rPr>
      </w:pPr>
      <w:r w:rsidRPr="00CE5883">
        <w:rPr>
          <w:b/>
          <w:sz w:val="20"/>
          <w:szCs w:val="20"/>
          <w:lang w:val="en-AU"/>
        </w:rPr>
        <w:t>Tutorial hours per week:</w:t>
      </w:r>
      <w:r w:rsidRPr="00CE5883">
        <w:rPr>
          <w:b/>
          <w:sz w:val="20"/>
          <w:szCs w:val="20"/>
          <w:lang w:val="en-AU"/>
        </w:rPr>
        <w:tab/>
      </w:r>
      <w:r w:rsidR="00CE5883">
        <w:rPr>
          <w:b/>
          <w:sz w:val="20"/>
          <w:szCs w:val="20"/>
          <w:lang w:val="en-AU"/>
        </w:rPr>
        <w:tab/>
      </w:r>
      <w:r w:rsidR="00CE5883">
        <w:rPr>
          <w:b/>
          <w:sz w:val="20"/>
          <w:szCs w:val="20"/>
          <w:lang w:val="en-AU"/>
        </w:rPr>
        <w:tab/>
      </w:r>
    </w:p>
    <w:p w14:paraId="63BD98A6" w14:textId="77777777" w:rsidR="0078027B" w:rsidRPr="00CE5883" w:rsidRDefault="00CE5883" w:rsidP="0078027B">
      <w:pPr>
        <w:jc w:val="both"/>
        <w:rPr>
          <w:b/>
          <w:sz w:val="20"/>
          <w:szCs w:val="20"/>
          <w:lang w:val="en-AU"/>
        </w:rPr>
      </w:pPr>
      <w:r w:rsidRPr="00CE5883">
        <w:rPr>
          <w:b/>
          <w:sz w:val="20"/>
          <w:szCs w:val="20"/>
          <w:lang w:val="en-AU"/>
        </w:rPr>
        <w:t>Laboratory hours per week:</w:t>
      </w:r>
      <w:r>
        <w:rPr>
          <w:b/>
          <w:sz w:val="20"/>
          <w:szCs w:val="20"/>
          <w:lang w:val="en-AU"/>
        </w:rPr>
        <w:tab/>
      </w:r>
      <w:r>
        <w:rPr>
          <w:b/>
          <w:sz w:val="20"/>
          <w:szCs w:val="20"/>
          <w:lang w:val="en-AU"/>
        </w:rPr>
        <w:tab/>
        <w:t>1</w:t>
      </w:r>
    </w:p>
    <w:p w14:paraId="63BD98A7" w14:textId="77777777" w:rsidR="00CE5883" w:rsidRPr="0062553C" w:rsidRDefault="00CE5883" w:rsidP="0078027B">
      <w:pPr>
        <w:jc w:val="both"/>
        <w:rPr>
          <w:sz w:val="20"/>
          <w:szCs w:val="20"/>
          <w:lang w:val="en-AU"/>
        </w:rPr>
      </w:pPr>
    </w:p>
    <w:p w14:paraId="63BD98A8" w14:textId="77777777" w:rsidR="00CE5883" w:rsidRDefault="00C21800" w:rsidP="00CE5883">
      <w:pPr>
        <w:jc w:val="both"/>
        <w:rPr>
          <w:b/>
          <w:sz w:val="20"/>
          <w:szCs w:val="20"/>
        </w:rPr>
      </w:pPr>
      <w:r>
        <w:rPr>
          <w:b/>
          <w:sz w:val="20"/>
          <w:szCs w:val="20"/>
        </w:rPr>
        <w:t>Credits:</w:t>
      </w:r>
      <w:r>
        <w:rPr>
          <w:b/>
          <w:sz w:val="20"/>
          <w:szCs w:val="20"/>
        </w:rPr>
        <w:tab/>
      </w:r>
      <w:r w:rsidR="00CE5883">
        <w:rPr>
          <w:b/>
          <w:sz w:val="20"/>
          <w:szCs w:val="20"/>
          <w:lang w:val="en-GB"/>
        </w:rPr>
        <w:tab/>
      </w:r>
      <w:r w:rsidR="00CE5883">
        <w:rPr>
          <w:b/>
          <w:sz w:val="20"/>
          <w:szCs w:val="20"/>
          <w:lang w:val="en-GB"/>
        </w:rPr>
        <w:tab/>
      </w:r>
      <w:r w:rsidR="00CE5883">
        <w:rPr>
          <w:b/>
          <w:sz w:val="20"/>
          <w:szCs w:val="20"/>
          <w:lang w:val="en-GB"/>
        </w:rPr>
        <w:tab/>
      </w:r>
      <w:r w:rsidR="00CE5883">
        <w:rPr>
          <w:b/>
          <w:sz w:val="20"/>
          <w:szCs w:val="20"/>
          <w:lang w:val="en-GB"/>
        </w:rPr>
        <w:tab/>
        <w:t>15</w:t>
      </w:r>
    </w:p>
    <w:p w14:paraId="63BD98A9" w14:textId="77777777" w:rsidR="0078027B" w:rsidRPr="0062553C" w:rsidRDefault="0078027B" w:rsidP="0078027B">
      <w:pPr>
        <w:jc w:val="both"/>
        <w:rPr>
          <w:sz w:val="20"/>
          <w:szCs w:val="20"/>
          <w:lang w:val="en-AU"/>
        </w:rPr>
      </w:pPr>
    </w:p>
    <w:p w14:paraId="63BD98AA" w14:textId="77777777" w:rsidR="0078027B" w:rsidRPr="0062553C" w:rsidRDefault="0078027B" w:rsidP="0078027B">
      <w:pPr>
        <w:jc w:val="both"/>
        <w:rPr>
          <w:sz w:val="20"/>
          <w:szCs w:val="20"/>
          <w:lang w:val="en-AU"/>
        </w:rPr>
      </w:pPr>
      <w:r w:rsidRPr="0062553C">
        <w:rPr>
          <w:b/>
          <w:sz w:val="20"/>
          <w:szCs w:val="20"/>
          <w:lang w:val="en-AU"/>
        </w:rPr>
        <w:t>Prerequisite:</w:t>
      </w:r>
      <w:r w:rsidRPr="0062553C">
        <w:rPr>
          <w:sz w:val="20"/>
          <w:szCs w:val="20"/>
          <w:lang w:val="en-AU"/>
        </w:rPr>
        <w:tab/>
        <w:t>EE311, EE331, EE332</w:t>
      </w:r>
    </w:p>
    <w:p w14:paraId="63BD98AB" w14:textId="77777777" w:rsidR="0078027B" w:rsidRPr="0062553C" w:rsidRDefault="0078027B" w:rsidP="0078027B">
      <w:pPr>
        <w:jc w:val="both"/>
        <w:rPr>
          <w:b/>
          <w:sz w:val="20"/>
          <w:szCs w:val="20"/>
          <w:lang w:val="en-AU"/>
        </w:rPr>
      </w:pPr>
    </w:p>
    <w:p w14:paraId="63BD98AC" w14:textId="77777777" w:rsidR="0078027B" w:rsidRPr="0062553C" w:rsidRDefault="0078027B" w:rsidP="0078027B">
      <w:pPr>
        <w:jc w:val="both"/>
        <w:rPr>
          <w:sz w:val="20"/>
          <w:szCs w:val="20"/>
          <w:lang w:val="en-AU"/>
        </w:rPr>
      </w:pPr>
      <w:r w:rsidRPr="0062553C">
        <w:rPr>
          <w:b/>
          <w:sz w:val="20"/>
          <w:szCs w:val="20"/>
          <w:lang w:val="en-AU"/>
        </w:rPr>
        <w:t>Corequisite:</w:t>
      </w:r>
      <w:r w:rsidRPr="0062553C">
        <w:rPr>
          <w:sz w:val="20"/>
          <w:szCs w:val="20"/>
          <w:lang w:val="en-AU"/>
        </w:rPr>
        <w:tab/>
        <w:t>EE471, EE472</w:t>
      </w:r>
    </w:p>
    <w:p w14:paraId="63BD98AD" w14:textId="77777777" w:rsidR="0078027B" w:rsidRPr="0062553C" w:rsidRDefault="0078027B" w:rsidP="0078027B">
      <w:pPr>
        <w:jc w:val="both"/>
        <w:rPr>
          <w:sz w:val="20"/>
          <w:szCs w:val="20"/>
          <w:lang w:val="en-AU"/>
        </w:rPr>
      </w:pPr>
    </w:p>
    <w:p w14:paraId="63BD98AE" w14:textId="77777777" w:rsidR="0078027B" w:rsidRPr="0062553C" w:rsidRDefault="0026324E" w:rsidP="0078027B">
      <w:pPr>
        <w:jc w:val="both"/>
        <w:rPr>
          <w:sz w:val="20"/>
          <w:szCs w:val="20"/>
          <w:lang w:val="en-AU"/>
        </w:rPr>
      </w:pPr>
      <w:r>
        <w:rPr>
          <w:b/>
          <w:sz w:val="20"/>
          <w:szCs w:val="20"/>
          <w:lang w:val="en-AU"/>
        </w:rPr>
        <w:t>Learning Outcomes:</w:t>
      </w:r>
    </w:p>
    <w:p w14:paraId="63BD98AF" w14:textId="77777777" w:rsidR="0078027B" w:rsidRPr="0062553C" w:rsidRDefault="0078027B" w:rsidP="0078027B">
      <w:pPr>
        <w:jc w:val="both"/>
        <w:rPr>
          <w:sz w:val="20"/>
          <w:szCs w:val="20"/>
          <w:lang w:val="en-AU"/>
        </w:rPr>
      </w:pPr>
      <w:r w:rsidRPr="0062553C">
        <w:rPr>
          <w:sz w:val="20"/>
          <w:szCs w:val="20"/>
          <w:lang w:val="en-AU"/>
        </w:rPr>
        <w:t>On completion ofthis subject, students should be able to:</w:t>
      </w:r>
    </w:p>
    <w:p w14:paraId="63BD98B0" w14:textId="77777777" w:rsidR="0078027B" w:rsidRPr="0062553C" w:rsidRDefault="0078027B" w:rsidP="0078027B">
      <w:pPr>
        <w:ind w:left="720" w:hanging="720"/>
        <w:jc w:val="both"/>
        <w:rPr>
          <w:sz w:val="20"/>
          <w:szCs w:val="20"/>
          <w:lang w:val="en-AU"/>
        </w:rPr>
      </w:pPr>
      <w:r w:rsidRPr="0062553C">
        <w:rPr>
          <w:sz w:val="20"/>
          <w:szCs w:val="20"/>
          <w:lang w:val="en-AU"/>
        </w:rPr>
        <w:t>1.</w:t>
      </w:r>
      <w:r w:rsidRPr="0062553C">
        <w:rPr>
          <w:sz w:val="20"/>
          <w:szCs w:val="20"/>
          <w:lang w:val="en-AU"/>
        </w:rPr>
        <w:tab/>
        <w:t xml:space="preserve">Analyse the propagation characteristics of plane wave in different media. </w:t>
      </w:r>
    </w:p>
    <w:p w14:paraId="63BD98B1" w14:textId="77777777" w:rsidR="0078027B" w:rsidRPr="0062553C" w:rsidRDefault="0078027B" w:rsidP="0078027B">
      <w:pPr>
        <w:ind w:left="720" w:hanging="720"/>
        <w:jc w:val="both"/>
        <w:rPr>
          <w:sz w:val="20"/>
          <w:szCs w:val="20"/>
          <w:lang w:val="en-AU"/>
        </w:rPr>
      </w:pPr>
      <w:r w:rsidRPr="0062553C">
        <w:rPr>
          <w:sz w:val="20"/>
          <w:szCs w:val="20"/>
          <w:lang w:val="en-AU"/>
        </w:rPr>
        <w:t>2.</w:t>
      </w:r>
      <w:r w:rsidRPr="0062553C">
        <w:rPr>
          <w:sz w:val="20"/>
          <w:szCs w:val="20"/>
          <w:lang w:val="en-AU"/>
        </w:rPr>
        <w:tab/>
        <w:t>Analyse the different types of microwave waveguides</w:t>
      </w:r>
    </w:p>
    <w:p w14:paraId="63BD98B2" w14:textId="77777777" w:rsidR="0078027B" w:rsidRPr="0062553C" w:rsidRDefault="0078027B" w:rsidP="0078027B">
      <w:pPr>
        <w:ind w:left="720" w:hanging="720"/>
        <w:jc w:val="both"/>
        <w:rPr>
          <w:sz w:val="20"/>
          <w:szCs w:val="20"/>
          <w:lang w:val="en-AU"/>
        </w:rPr>
      </w:pPr>
      <w:r w:rsidRPr="0062553C">
        <w:rPr>
          <w:sz w:val="20"/>
          <w:szCs w:val="20"/>
          <w:lang w:val="en-AU"/>
        </w:rPr>
        <w:t>3.</w:t>
      </w:r>
      <w:r w:rsidRPr="0062553C">
        <w:rPr>
          <w:sz w:val="20"/>
          <w:szCs w:val="20"/>
          <w:lang w:val="en-AU"/>
        </w:rPr>
        <w:tab/>
        <w:t>Analyse complex microwave circuits using network parameters</w:t>
      </w:r>
    </w:p>
    <w:p w14:paraId="63BD98B3" w14:textId="77777777" w:rsidR="0078027B" w:rsidRPr="0062553C" w:rsidRDefault="0078027B" w:rsidP="0078027B">
      <w:pPr>
        <w:ind w:left="720" w:hanging="720"/>
        <w:jc w:val="both"/>
        <w:rPr>
          <w:sz w:val="20"/>
          <w:szCs w:val="20"/>
          <w:lang w:val="en-AU"/>
        </w:rPr>
      </w:pPr>
      <w:r w:rsidRPr="0062553C">
        <w:rPr>
          <w:sz w:val="20"/>
          <w:szCs w:val="20"/>
          <w:lang w:val="en-AU"/>
        </w:rPr>
        <w:t>4.</w:t>
      </w:r>
      <w:r w:rsidRPr="0062553C">
        <w:rPr>
          <w:sz w:val="20"/>
          <w:szCs w:val="20"/>
          <w:lang w:val="en-AU"/>
        </w:rPr>
        <w:tab/>
        <w:t>Design microwave circuit components for waveguide T-junctions such as magic-T and directional couplers as well as isolators.</w:t>
      </w:r>
    </w:p>
    <w:p w14:paraId="63BD98B4" w14:textId="77777777" w:rsidR="0078027B" w:rsidRPr="0062553C" w:rsidRDefault="0078027B" w:rsidP="0078027B">
      <w:pPr>
        <w:ind w:left="720" w:hanging="720"/>
        <w:jc w:val="both"/>
        <w:rPr>
          <w:sz w:val="20"/>
          <w:szCs w:val="20"/>
          <w:lang w:val="en-AU"/>
        </w:rPr>
      </w:pPr>
      <w:r w:rsidRPr="0062553C">
        <w:rPr>
          <w:sz w:val="20"/>
          <w:szCs w:val="20"/>
          <w:lang w:val="en-AU"/>
        </w:rPr>
        <w:t>5.</w:t>
      </w:r>
      <w:r w:rsidRPr="0062553C">
        <w:rPr>
          <w:sz w:val="20"/>
          <w:szCs w:val="20"/>
          <w:lang w:val="en-AU"/>
        </w:rPr>
        <w:tab/>
        <w:t>Apply concepts of the optical communication methods</w:t>
      </w:r>
    </w:p>
    <w:p w14:paraId="63BD98B5" w14:textId="77777777" w:rsidR="0078027B" w:rsidRPr="0062553C" w:rsidRDefault="0078027B" w:rsidP="0078027B">
      <w:pPr>
        <w:ind w:left="720" w:hanging="720"/>
        <w:jc w:val="both"/>
        <w:rPr>
          <w:sz w:val="20"/>
          <w:szCs w:val="20"/>
          <w:lang w:val="en-AU"/>
        </w:rPr>
      </w:pPr>
    </w:p>
    <w:p w14:paraId="63BD98B6" w14:textId="77777777" w:rsidR="0078027B" w:rsidRPr="0062553C" w:rsidRDefault="0078027B" w:rsidP="0078027B">
      <w:pPr>
        <w:jc w:val="both"/>
        <w:rPr>
          <w:sz w:val="20"/>
          <w:szCs w:val="20"/>
          <w:lang w:val="en-AU"/>
        </w:rPr>
      </w:pPr>
      <w:r w:rsidRPr="0062553C">
        <w:rPr>
          <w:b/>
          <w:sz w:val="20"/>
          <w:szCs w:val="20"/>
          <w:lang w:val="en-AU"/>
        </w:rPr>
        <w:t>Syllabus:</w:t>
      </w:r>
      <w:r w:rsidRPr="0062553C">
        <w:rPr>
          <w:sz w:val="20"/>
          <w:szCs w:val="20"/>
          <w:lang w:val="en-AU"/>
        </w:rPr>
        <w:tab/>
      </w:r>
      <w:r w:rsidRPr="0062553C">
        <w:rPr>
          <w:sz w:val="20"/>
          <w:szCs w:val="20"/>
          <w:lang w:val="en-AU"/>
        </w:rPr>
        <w:tab/>
      </w:r>
      <w:r w:rsidRPr="0062553C">
        <w:rPr>
          <w:sz w:val="20"/>
          <w:szCs w:val="20"/>
          <w:lang w:val="en-AU"/>
        </w:rPr>
        <w:tab/>
      </w:r>
    </w:p>
    <w:p w14:paraId="63BD98B7" w14:textId="77777777" w:rsidR="0078027B" w:rsidRPr="0062553C" w:rsidRDefault="0078027B" w:rsidP="0078027B">
      <w:pPr>
        <w:jc w:val="both"/>
        <w:rPr>
          <w:b/>
          <w:sz w:val="20"/>
          <w:szCs w:val="20"/>
          <w:lang w:val="en-AU"/>
        </w:rPr>
      </w:pPr>
      <w:r w:rsidRPr="0062553C">
        <w:rPr>
          <w:b/>
          <w:sz w:val="20"/>
          <w:szCs w:val="20"/>
          <w:lang w:val="en-AU"/>
        </w:rPr>
        <w:t>Wave Equation</w:t>
      </w:r>
    </w:p>
    <w:p w14:paraId="63BD98B8" w14:textId="77777777" w:rsidR="0078027B" w:rsidRPr="0062553C" w:rsidRDefault="0078027B" w:rsidP="001803F7">
      <w:pPr>
        <w:pStyle w:val="Listaszerbekezds"/>
        <w:numPr>
          <w:ilvl w:val="0"/>
          <w:numId w:val="27"/>
        </w:numPr>
        <w:jc w:val="both"/>
        <w:rPr>
          <w:lang w:val="en-AU"/>
        </w:rPr>
      </w:pPr>
      <w:r w:rsidRPr="0062553C">
        <w:rPr>
          <w:lang w:val="en-AU"/>
        </w:rPr>
        <w:t>Derivation of wave equation</w:t>
      </w:r>
    </w:p>
    <w:p w14:paraId="63BD98B9" w14:textId="77777777" w:rsidR="0078027B" w:rsidRPr="0062553C" w:rsidRDefault="0078027B" w:rsidP="001803F7">
      <w:pPr>
        <w:pStyle w:val="Listaszerbekezds"/>
        <w:numPr>
          <w:ilvl w:val="0"/>
          <w:numId w:val="27"/>
        </w:numPr>
        <w:jc w:val="both"/>
        <w:rPr>
          <w:lang w:val="en-AU"/>
        </w:rPr>
      </w:pPr>
      <w:r w:rsidRPr="0062553C">
        <w:rPr>
          <w:lang w:val="en-AU"/>
        </w:rPr>
        <w:t>Wave equation of plane wave</w:t>
      </w:r>
    </w:p>
    <w:p w14:paraId="63BD98BA" w14:textId="77777777" w:rsidR="0078027B" w:rsidRPr="0062553C" w:rsidRDefault="0078027B" w:rsidP="001803F7">
      <w:pPr>
        <w:pStyle w:val="Listaszerbekezds"/>
        <w:numPr>
          <w:ilvl w:val="0"/>
          <w:numId w:val="27"/>
        </w:numPr>
        <w:jc w:val="both"/>
        <w:rPr>
          <w:lang w:val="en-AU"/>
        </w:rPr>
      </w:pPr>
      <w:r w:rsidRPr="0062553C">
        <w:rPr>
          <w:lang w:val="en-AU"/>
        </w:rPr>
        <w:t>Lossless and lossy medium</w:t>
      </w:r>
    </w:p>
    <w:p w14:paraId="63BD98BB" w14:textId="77777777" w:rsidR="0078027B" w:rsidRPr="0062553C" w:rsidRDefault="0078027B" w:rsidP="001803F7">
      <w:pPr>
        <w:pStyle w:val="Listaszerbekezds"/>
        <w:numPr>
          <w:ilvl w:val="0"/>
          <w:numId w:val="27"/>
        </w:numPr>
        <w:jc w:val="both"/>
        <w:rPr>
          <w:lang w:val="en-AU"/>
        </w:rPr>
      </w:pPr>
      <w:r w:rsidRPr="0062553C">
        <w:rPr>
          <w:lang w:val="en-AU"/>
        </w:rPr>
        <w:t>Influence of wave frequency in the medium characteristics</w:t>
      </w:r>
    </w:p>
    <w:p w14:paraId="63BD98BC" w14:textId="77777777" w:rsidR="0078027B" w:rsidRPr="0062553C" w:rsidRDefault="0078027B" w:rsidP="001803F7">
      <w:pPr>
        <w:pStyle w:val="Listaszerbekezds"/>
        <w:numPr>
          <w:ilvl w:val="0"/>
          <w:numId w:val="27"/>
        </w:numPr>
        <w:jc w:val="both"/>
        <w:rPr>
          <w:lang w:val="en-AU"/>
        </w:rPr>
      </w:pPr>
      <w:r w:rsidRPr="0062553C">
        <w:rPr>
          <w:lang w:val="en-AU"/>
        </w:rPr>
        <w:t xml:space="preserve">Power flow in terms of transmitted and reflected power. </w:t>
      </w:r>
    </w:p>
    <w:p w14:paraId="63BD98BD" w14:textId="77777777" w:rsidR="0078027B" w:rsidRPr="0062553C" w:rsidRDefault="0078027B" w:rsidP="0078027B">
      <w:pPr>
        <w:jc w:val="both"/>
        <w:rPr>
          <w:b/>
          <w:sz w:val="20"/>
          <w:szCs w:val="20"/>
          <w:lang w:val="en-AU"/>
        </w:rPr>
      </w:pPr>
      <w:r w:rsidRPr="0062553C">
        <w:rPr>
          <w:b/>
          <w:sz w:val="20"/>
          <w:szCs w:val="20"/>
          <w:lang w:val="en-AU"/>
        </w:rPr>
        <w:t>Waveguides</w:t>
      </w:r>
    </w:p>
    <w:p w14:paraId="63BD98BE" w14:textId="77777777" w:rsidR="0078027B" w:rsidRPr="0062553C" w:rsidRDefault="0078027B" w:rsidP="001803F7">
      <w:pPr>
        <w:widowControl/>
        <w:numPr>
          <w:ilvl w:val="0"/>
          <w:numId w:val="23"/>
        </w:numPr>
        <w:suppressAutoHyphens w:val="0"/>
        <w:jc w:val="both"/>
        <w:rPr>
          <w:sz w:val="20"/>
          <w:szCs w:val="20"/>
          <w:lang w:val="en-AU"/>
        </w:rPr>
      </w:pPr>
      <w:r w:rsidRPr="0062553C">
        <w:rPr>
          <w:sz w:val="20"/>
          <w:szCs w:val="20"/>
          <w:lang w:val="en-AU"/>
        </w:rPr>
        <w:t xml:space="preserve">Rectangular wave guides – Analysis, TE &amp; TM modes, Impossibility of TEM mode, </w:t>
      </w:r>
    </w:p>
    <w:p w14:paraId="63BD98BF" w14:textId="77777777" w:rsidR="0078027B" w:rsidRPr="0062553C" w:rsidRDefault="0078027B" w:rsidP="001803F7">
      <w:pPr>
        <w:widowControl/>
        <w:numPr>
          <w:ilvl w:val="0"/>
          <w:numId w:val="23"/>
        </w:numPr>
        <w:suppressAutoHyphens w:val="0"/>
        <w:jc w:val="both"/>
        <w:rPr>
          <w:sz w:val="20"/>
          <w:szCs w:val="20"/>
          <w:lang w:val="en-AU"/>
        </w:rPr>
      </w:pPr>
      <w:r w:rsidRPr="0062553C">
        <w:rPr>
          <w:sz w:val="20"/>
          <w:szCs w:val="20"/>
          <w:lang w:val="en-AU"/>
        </w:rPr>
        <w:t xml:space="preserve">Concepts of cut-off frequencies, dominant mode and degenerate modes, </w:t>
      </w:r>
    </w:p>
    <w:p w14:paraId="63BD98C0" w14:textId="77777777" w:rsidR="0078027B" w:rsidRPr="0062553C" w:rsidRDefault="0078027B" w:rsidP="001803F7">
      <w:pPr>
        <w:widowControl/>
        <w:numPr>
          <w:ilvl w:val="0"/>
          <w:numId w:val="23"/>
        </w:numPr>
        <w:suppressAutoHyphens w:val="0"/>
        <w:jc w:val="both"/>
        <w:rPr>
          <w:sz w:val="20"/>
          <w:szCs w:val="20"/>
          <w:lang w:val="en-AU"/>
        </w:rPr>
      </w:pPr>
      <w:r w:rsidRPr="0062553C">
        <w:rPr>
          <w:sz w:val="20"/>
          <w:szCs w:val="20"/>
          <w:lang w:val="en-AU"/>
        </w:rPr>
        <w:t xml:space="preserve">Filter characteristics of wave guides, </w:t>
      </w:r>
    </w:p>
    <w:p w14:paraId="63BD98C1" w14:textId="77777777" w:rsidR="0078027B" w:rsidRPr="0062553C" w:rsidRDefault="0078027B" w:rsidP="001803F7">
      <w:pPr>
        <w:widowControl/>
        <w:numPr>
          <w:ilvl w:val="0"/>
          <w:numId w:val="23"/>
        </w:numPr>
        <w:suppressAutoHyphens w:val="0"/>
        <w:jc w:val="both"/>
        <w:rPr>
          <w:sz w:val="20"/>
          <w:szCs w:val="20"/>
          <w:lang w:val="en-AU"/>
        </w:rPr>
      </w:pPr>
      <w:r w:rsidRPr="0062553C">
        <w:rPr>
          <w:sz w:val="20"/>
          <w:szCs w:val="20"/>
          <w:lang w:val="en-AU"/>
        </w:rPr>
        <w:t xml:space="preserve">Sketches of Electric &amp; Magnetic fields for different modes in the cross section of the rectangular guide, </w:t>
      </w:r>
    </w:p>
    <w:p w14:paraId="63BD98C2" w14:textId="77777777" w:rsidR="0078027B" w:rsidRPr="0062553C" w:rsidRDefault="0078027B" w:rsidP="001803F7">
      <w:pPr>
        <w:widowControl/>
        <w:numPr>
          <w:ilvl w:val="0"/>
          <w:numId w:val="23"/>
        </w:numPr>
        <w:suppressAutoHyphens w:val="0"/>
        <w:jc w:val="both"/>
        <w:rPr>
          <w:sz w:val="20"/>
          <w:szCs w:val="20"/>
          <w:lang w:val="en-AU"/>
        </w:rPr>
      </w:pPr>
      <w:r w:rsidRPr="0062553C">
        <w:rPr>
          <w:sz w:val="20"/>
          <w:szCs w:val="20"/>
          <w:lang w:val="en-AU"/>
        </w:rPr>
        <w:t>Velocities, wavelengths and impedance relations.  Power losses in rectangular guide.</w:t>
      </w:r>
    </w:p>
    <w:p w14:paraId="63BD98C3" w14:textId="77777777" w:rsidR="0078027B" w:rsidRPr="0062553C" w:rsidRDefault="0078027B" w:rsidP="001803F7">
      <w:pPr>
        <w:widowControl/>
        <w:numPr>
          <w:ilvl w:val="0"/>
          <w:numId w:val="23"/>
        </w:numPr>
        <w:suppressAutoHyphens w:val="0"/>
        <w:jc w:val="both"/>
        <w:rPr>
          <w:sz w:val="20"/>
          <w:szCs w:val="20"/>
          <w:lang w:val="en-AU"/>
        </w:rPr>
      </w:pPr>
      <w:r w:rsidRPr="0062553C">
        <w:rPr>
          <w:sz w:val="20"/>
          <w:szCs w:val="20"/>
          <w:lang w:val="en-AU"/>
        </w:rPr>
        <w:t xml:space="preserve"> Introduction to circular wave guides and dominant mode fields. </w:t>
      </w:r>
    </w:p>
    <w:p w14:paraId="63BD98C4" w14:textId="77777777" w:rsidR="0078027B" w:rsidRPr="0062553C" w:rsidRDefault="0078027B" w:rsidP="001803F7">
      <w:pPr>
        <w:widowControl/>
        <w:numPr>
          <w:ilvl w:val="0"/>
          <w:numId w:val="23"/>
        </w:numPr>
        <w:suppressAutoHyphens w:val="0"/>
        <w:jc w:val="both"/>
        <w:rPr>
          <w:sz w:val="20"/>
          <w:szCs w:val="20"/>
          <w:lang w:val="en-AU"/>
        </w:rPr>
      </w:pPr>
      <w:r w:rsidRPr="0062553C">
        <w:rPr>
          <w:sz w:val="20"/>
          <w:szCs w:val="20"/>
          <w:lang w:val="en-AU"/>
        </w:rPr>
        <w:t>Cavity resonators– principles and types –</w:t>
      </w:r>
    </w:p>
    <w:p w14:paraId="63BD98C5" w14:textId="77777777" w:rsidR="0078027B" w:rsidRPr="0062553C" w:rsidRDefault="0078027B" w:rsidP="001803F7">
      <w:pPr>
        <w:widowControl/>
        <w:numPr>
          <w:ilvl w:val="0"/>
          <w:numId w:val="23"/>
        </w:numPr>
        <w:suppressAutoHyphens w:val="0"/>
        <w:jc w:val="both"/>
        <w:rPr>
          <w:sz w:val="20"/>
          <w:szCs w:val="20"/>
          <w:lang w:val="en-AU"/>
        </w:rPr>
      </w:pPr>
      <w:r w:rsidRPr="0062553C">
        <w:rPr>
          <w:sz w:val="20"/>
          <w:szCs w:val="20"/>
          <w:lang w:val="en-AU"/>
        </w:rPr>
        <w:lastRenderedPageBreak/>
        <w:t>Rectangular and Circular- applications. Illustrative problems.</w:t>
      </w:r>
    </w:p>
    <w:p w14:paraId="63BD98C6" w14:textId="77777777" w:rsidR="0078027B" w:rsidRPr="0062553C" w:rsidRDefault="0078027B" w:rsidP="0078027B">
      <w:pPr>
        <w:jc w:val="both"/>
        <w:rPr>
          <w:b/>
          <w:sz w:val="20"/>
          <w:szCs w:val="20"/>
          <w:lang w:val="en-AU"/>
        </w:rPr>
      </w:pPr>
      <w:r w:rsidRPr="0062553C">
        <w:rPr>
          <w:b/>
          <w:sz w:val="20"/>
          <w:szCs w:val="20"/>
          <w:lang w:val="en-AU"/>
        </w:rPr>
        <w:t>Network Parameters of Microwave Circuits</w:t>
      </w:r>
    </w:p>
    <w:p w14:paraId="63BD98C7" w14:textId="77777777" w:rsidR="0078027B" w:rsidRPr="0062553C" w:rsidRDefault="0078027B" w:rsidP="001803F7">
      <w:pPr>
        <w:widowControl/>
        <w:numPr>
          <w:ilvl w:val="0"/>
          <w:numId w:val="24"/>
        </w:numPr>
        <w:suppressAutoHyphens w:val="0"/>
        <w:jc w:val="both"/>
        <w:rPr>
          <w:sz w:val="20"/>
          <w:szCs w:val="20"/>
          <w:lang w:val="en-AU"/>
        </w:rPr>
      </w:pPr>
      <w:r w:rsidRPr="0062553C">
        <w:rPr>
          <w:sz w:val="20"/>
          <w:szCs w:val="20"/>
          <w:lang w:val="en-AU"/>
        </w:rPr>
        <w:t xml:space="preserve">Even and odd properties of Zin. </w:t>
      </w:r>
    </w:p>
    <w:p w14:paraId="63BD98C8" w14:textId="77777777" w:rsidR="0078027B" w:rsidRPr="0062553C" w:rsidRDefault="0078027B" w:rsidP="001803F7">
      <w:pPr>
        <w:widowControl/>
        <w:numPr>
          <w:ilvl w:val="0"/>
          <w:numId w:val="24"/>
        </w:numPr>
        <w:suppressAutoHyphens w:val="0"/>
        <w:jc w:val="both"/>
        <w:rPr>
          <w:sz w:val="20"/>
          <w:szCs w:val="20"/>
          <w:lang w:val="en-AU"/>
        </w:rPr>
      </w:pPr>
      <w:r w:rsidRPr="0062553C">
        <w:rPr>
          <w:sz w:val="20"/>
          <w:szCs w:val="20"/>
          <w:lang w:val="en-AU"/>
        </w:rPr>
        <w:t xml:space="preserve">N port circuits. </w:t>
      </w:r>
    </w:p>
    <w:p w14:paraId="63BD98C9" w14:textId="77777777" w:rsidR="0078027B" w:rsidRPr="0062553C" w:rsidRDefault="0078027B" w:rsidP="001803F7">
      <w:pPr>
        <w:widowControl/>
        <w:numPr>
          <w:ilvl w:val="0"/>
          <w:numId w:val="24"/>
        </w:numPr>
        <w:suppressAutoHyphens w:val="0"/>
        <w:jc w:val="both"/>
        <w:rPr>
          <w:sz w:val="20"/>
          <w:szCs w:val="20"/>
          <w:lang w:val="en-AU"/>
        </w:rPr>
      </w:pPr>
      <w:r w:rsidRPr="0062553C">
        <w:rPr>
          <w:sz w:val="20"/>
          <w:szCs w:val="20"/>
          <w:lang w:val="en-AU"/>
        </w:rPr>
        <w:t>Formulation &amp; symmetry of scattering matrix.</w:t>
      </w:r>
    </w:p>
    <w:p w14:paraId="63BD98CA" w14:textId="77777777" w:rsidR="0078027B" w:rsidRPr="0062553C" w:rsidRDefault="0078027B" w:rsidP="0078027B">
      <w:pPr>
        <w:jc w:val="both"/>
        <w:rPr>
          <w:b/>
          <w:sz w:val="20"/>
          <w:szCs w:val="20"/>
          <w:lang w:val="en-AU"/>
        </w:rPr>
      </w:pPr>
      <w:r w:rsidRPr="0062553C">
        <w:rPr>
          <w:b/>
          <w:sz w:val="20"/>
          <w:szCs w:val="20"/>
          <w:lang w:val="en-AU"/>
        </w:rPr>
        <w:t>Microwave Components</w:t>
      </w:r>
    </w:p>
    <w:p w14:paraId="63BD98CB" w14:textId="77777777" w:rsidR="0078027B" w:rsidRPr="0062553C" w:rsidRDefault="0078027B" w:rsidP="001803F7">
      <w:pPr>
        <w:widowControl/>
        <w:numPr>
          <w:ilvl w:val="0"/>
          <w:numId w:val="25"/>
        </w:numPr>
        <w:suppressAutoHyphens w:val="0"/>
        <w:jc w:val="both"/>
        <w:rPr>
          <w:sz w:val="20"/>
          <w:szCs w:val="20"/>
          <w:lang w:val="en-AU"/>
        </w:rPr>
      </w:pPr>
      <w:r w:rsidRPr="0062553C">
        <w:rPr>
          <w:sz w:val="20"/>
          <w:szCs w:val="20"/>
          <w:lang w:val="en-AU"/>
        </w:rPr>
        <w:t xml:space="preserve">Coupling probes &amp; loops, </w:t>
      </w:r>
    </w:p>
    <w:p w14:paraId="63BD98CC" w14:textId="77777777" w:rsidR="0078027B" w:rsidRPr="0062553C" w:rsidRDefault="0078027B" w:rsidP="001803F7">
      <w:pPr>
        <w:widowControl/>
        <w:numPr>
          <w:ilvl w:val="0"/>
          <w:numId w:val="25"/>
        </w:numPr>
        <w:suppressAutoHyphens w:val="0"/>
        <w:jc w:val="both"/>
        <w:rPr>
          <w:sz w:val="20"/>
          <w:szCs w:val="20"/>
          <w:lang w:val="en-AU"/>
        </w:rPr>
      </w:pPr>
      <w:r w:rsidRPr="0062553C">
        <w:rPr>
          <w:sz w:val="20"/>
          <w:szCs w:val="20"/>
          <w:lang w:val="en-AU"/>
        </w:rPr>
        <w:t xml:space="preserve">Waveguide phase shifters and attenuators. </w:t>
      </w:r>
    </w:p>
    <w:p w14:paraId="63BD98CD" w14:textId="77777777" w:rsidR="0078027B" w:rsidRPr="0062553C" w:rsidRDefault="0078027B" w:rsidP="001803F7">
      <w:pPr>
        <w:widowControl/>
        <w:numPr>
          <w:ilvl w:val="0"/>
          <w:numId w:val="25"/>
        </w:numPr>
        <w:suppressAutoHyphens w:val="0"/>
        <w:jc w:val="both"/>
        <w:rPr>
          <w:sz w:val="20"/>
          <w:szCs w:val="20"/>
          <w:lang w:val="en-AU"/>
        </w:rPr>
      </w:pPr>
      <w:r w:rsidRPr="0062553C">
        <w:rPr>
          <w:sz w:val="20"/>
          <w:szCs w:val="20"/>
          <w:lang w:val="en-AU"/>
        </w:rPr>
        <w:t xml:space="preserve">Microwave Hybrid Circuits:  E-plane-T, H-plane-T and Magic-T.  </w:t>
      </w:r>
    </w:p>
    <w:p w14:paraId="63BD98CE" w14:textId="77777777" w:rsidR="0078027B" w:rsidRPr="0062553C" w:rsidRDefault="0078027B" w:rsidP="001803F7">
      <w:pPr>
        <w:widowControl/>
        <w:numPr>
          <w:ilvl w:val="0"/>
          <w:numId w:val="25"/>
        </w:numPr>
        <w:suppressAutoHyphens w:val="0"/>
        <w:jc w:val="both"/>
        <w:rPr>
          <w:sz w:val="20"/>
          <w:szCs w:val="20"/>
          <w:lang w:val="en-AU"/>
        </w:rPr>
      </w:pPr>
      <w:r w:rsidRPr="0062553C">
        <w:rPr>
          <w:sz w:val="20"/>
          <w:szCs w:val="20"/>
          <w:lang w:val="en-AU"/>
        </w:rPr>
        <w:t xml:space="preserve">Directional Couplers.  </w:t>
      </w:r>
    </w:p>
    <w:p w14:paraId="63BD98CF" w14:textId="77777777" w:rsidR="0078027B" w:rsidRPr="0062553C" w:rsidRDefault="0078027B" w:rsidP="001803F7">
      <w:pPr>
        <w:widowControl/>
        <w:numPr>
          <w:ilvl w:val="0"/>
          <w:numId w:val="25"/>
        </w:numPr>
        <w:suppressAutoHyphens w:val="0"/>
        <w:jc w:val="both"/>
        <w:rPr>
          <w:sz w:val="20"/>
          <w:szCs w:val="20"/>
          <w:lang w:val="en-AU"/>
        </w:rPr>
      </w:pPr>
      <w:r w:rsidRPr="0062553C">
        <w:rPr>
          <w:sz w:val="20"/>
          <w:szCs w:val="20"/>
          <w:lang w:val="en-AU"/>
        </w:rPr>
        <w:t xml:space="preserve">Ferrite components – Circulator, Isolator and Gyrator, their applications. </w:t>
      </w:r>
    </w:p>
    <w:p w14:paraId="63BD98D0" w14:textId="77777777" w:rsidR="0078027B" w:rsidRPr="0062553C" w:rsidRDefault="0078027B" w:rsidP="001803F7">
      <w:pPr>
        <w:widowControl/>
        <w:numPr>
          <w:ilvl w:val="0"/>
          <w:numId w:val="25"/>
        </w:numPr>
        <w:suppressAutoHyphens w:val="0"/>
        <w:jc w:val="both"/>
        <w:rPr>
          <w:sz w:val="20"/>
          <w:szCs w:val="20"/>
          <w:lang w:val="en-AU"/>
        </w:rPr>
      </w:pPr>
      <w:r w:rsidRPr="0062553C">
        <w:rPr>
          <w:sz w:val="20"/>
          <w:szCs w:val="20"/>
          <w:lang w:val="en-AU"/>
        </w:rPr>
        <w:t xml:space="preserve">Scattering Matrix - Significance, formulation and properties, </w:t>
      </w:r>
    </w:p>
    <w:p w14:paraId="63BD98D1" w14:textId="77777777" w:rsidR="0078027B" w:rsidRPr="0062553C" w:rsidRDefault="0078027B" w:rsidP="001803F7">
      <w:pPr>
        <w:widowControl/>
        <w:numPr>
          <w:ilvl w:val="0"/>
          <w:numId w:val="25"/>
        </w:numPr>
        <w:suppressAutoHyphens w:val="0"/>
        <w:jc w:val="both"/>
        <w:rPr>
          <w:sz w:val="20"/>
          <w:szCs w:val="20"/>
          <w:lang w:val="en-AU"/>
        </w:rPr>
      </w:pPr>
      <w:r w:rsidRPr="0062553C">
        <w:rPr>
          <w:sz w:val="20"/>
          <w:szCs w:val="20"/>
          <w:lang w:val="en-AU"/>
        </w:rPr>
        <w:t>S-matrix of waveguide- T junctions, Directional Coupler, Circulator and Isolator.</w:t>
      </w:r>
    </w:p>
    <w:p w14:paraId="63BD98D2" w14:textId="77777777" w:rsidR="0078027B" w:rsidRPr="0062553C" w:rsidRDefault="0078027B" w:rsidP="0078027B">
      <w:pPr>
        <w:jc w:val="both"/>
        <w:rPr>
          <w:b/>
          <w:sz w:val="20"/>
          <w:szCs w:val="20"/>
          <w:lang w:val="en-AU"/>
        </w:rPr>
      </w:pPr>
      <w:r w:rsidRPr="0062553C">
        <w:rPr>
          <w:b/>
          <w:sz w:val="20"/>
          <w:szCs w:val="20"/>
          <w:lang w:val="en-AU"/>
        </w:rPr>
        <w:t>Optical Communication</w:t>
      </w:r>
    </w:p>
    <w:p w14:paraId="63BD98D3" w14:textId="77777777" w:rsidR="0078027B" w:rsidRPr="0062553C" w:rsidRDefault="0078027B" w:rsidP="001803F7">
      <w:pPr>
        <w:pStyle w:val="Listaszerbekezds"/>
        <w:numPr>
          <w:ilvl w:val="0"/>
          <w:numId w:val="26"/>
        </w:numPr>
        <w:jc w:val="both"/>
        <w:rPr>
          <w:lang w:val="en-AU"/>
        </w:rPr>
      </w:pPr>
      <w:r w:rsidRPr="0062553C">
        <w:rPr>
          <w:lang w:val="en-AU"/>
        </w:rPr>
        <w:t>Attenuation and dispersion</w:t>
      </w:r>
    </w:p>
    <w:p w14:paraId="63BD98D4" w14:textId="77777777" w:rsidR="0078027B" w:rsidRPr="0062553C" w:rsidRDefault="0078027B" w:rsidP="001803F7">
      <w:pPr>
        <w:pStyle w:val="Listaszerbekezds"/>
        <w:numPr>
          <w:ilvl w:val="0"/>
          <w:numId w:val="26"/>
        </w:numPr>
        <w:jc w:val="both"/>
        <w:rPr>
          <w:lang w:val="en-AU"/>
        </w:rPr>
      </w:pPr>
      <w:r w:rsidRPr="0062553C">
        <w:rPr>
          <w:lang w:val="en-AU"/>
        </w:rPr>
        <w:t>Optical signal sources</w:t>
      </w:r>
    </w:p>
    <w:p w14:paraId="63BD98D5" w14:textId="77777777" w:rsidR="0078027B" w:rsidRPr="0062553C" w:rsidRDefault="0078027B" w:rsidP="001803F7">
      <w:pPr>
        <w:pStyle w:val="Listaszerbekezds"/>
        <w:numPr>
          <w:ilvl w:val="0"/>
          <w:numId w:val="26"/>
        </w:numPr>
        <w:jc w:val="both"/>
        <w:rPr>
          <w:lang w:val="en-AU"/>
        </w:rPr>
      </w:pPr>
      <w:r w:rsidRPr="0062553C">
        <w:rPr>
          <w:lang w:val="en-AU"/>
        </w:rPr>
        <w:t>Modulation and demodulation</w:t>
      </w:r>
    </w:p>
    <w:p w14:paraId="63BD98D6" w14:textId="77777777" w:rsidR="0078027B" w:rsidRPr="0062553C" w:rsidRDefault="0078027B" w:rsidP="001803F7">
      <w:pPr>
        <w:pStyle w:val="Listaszerbekezds"/>
        <w:numPr>
          <w:ilvl w:val="0"/>
          <w:numId w:val="26"/>
        </w:numPr>
        <w:jc w:val="both"/>
        <w:rPr>
          <w:lang w:val="en-AU"/>
        </w:rPr>
      </w:pPr>
      <w:r w:rsidRPr="0062553C">
        <w:rPr>
          <w:lang w:val="en-AU"/>
        </w:rPr>
        <w:t>Advantage and applications</w:t>
      </w:r>
    </w:p>
    <w:p w14:paraId="63BD98D7" w14:textId="77777777" w:rsidR="0078027B" w:rsidRPr="0062553C" w:rsidRDefault="0078027B" w:rsidP="001803F7">
      <w:pPr>
        <w:pStyle w:val="Listaszerbekezds"/>
        <w:numPr>
          <w:ilvl w:val="0"/>
          <w:numId w:val="26"/>
        </w:numPr>
        <w:jc w:val="both"/>
        <w:rPr>
          <w:lang w:val="en-AU"/>
        </w:rPr>
      </w:pPr>
      <w:r w:rsidRPr="0062553C">
        <w:rPr>
          <w:lang w:val="en-AU"/>
        </w:rPr>
        <w:t>Transmitter and receiver performance</w:t>
      </w:r>
    </w:p>
    <w:p w14:paraId="63BD98D8" w14:textId="77777777" w:rsidR="0078027B" w:rsidRPr="0062553C" w:rsidRDefault="0078027B" w:rsidP="001803F7">
      <w:pPr>
        <w:pStyle w:val="Listaszerbekezds"/>
        <w:numPr>
          <w:ilvl w:val="0"/>
          <w:numId w:val="26"/>
        </w:numPr>
        <w:jc w:val="both"/>
        <w:rPr>
          <w:lang w:val="en-AU"/>
        </w:rPr>
      </w:pPr>
      <w:r w:rsidRPr="0062553C">
        <w:rPr>
          <w:lang w:val="en-AU"/>
        </w:rPr>
        <w:t>Optical signal processing</w:t>
      </w:r>
    </w:p>
    <w:p w14:paraId="63BD98D9" w14:textId="77777777" w:rsidR="0078027B" w:rsidRPr="0062553C" w:rsidRDefault="0078027B" w:rsidP="001803F7">
      <w:pPr>
        <w:pStyle w:val="Listaszerbekezds"/>
        <w:numPr>
          <w:ilvl w:val="0"/>
          <w:numId w:val="26"/>
        </w:numPr>
        <w:jc w:val="both"/>
        <w:rPr>
          <w:lang w:val="en-AU"/>
        </w:rPr>
      </w:pPr>
      <w:r w:rsidRPr="0062553C">
        <w:rPr>
          <w:lang w:val="en-AU"/>
        </w:rPr>
        <w:t>Noise and overall system performance</w:t>
      </w:r>
    </w:p>
    <w:p w14:paraId="63BD98DA" w14:textId="77777777" w:rsidR="0078027B" w:rsidRPr="0062553C" w:rsidRDefault="0078027B" w:rsidP="0078027B">
      <w:pPr>
        <w:jc w:val="both"/>
        <w:rPr>
          <w:sz w:val="20"/>
          <w:szCs w:val="20"/>
          <w:lang w:val="en-AU"/>
        </w:rPr>
      </w:pPr>
    </w:p>
    <w:p w14:paraId="63BD98DB" w14:textId="77777777" w:rsidR="0078027B" w:rsidRPr="0062553C" w:rsidRDefault="0078027B" w:rsidP="0078027B">
      <w:pPr>
        <w:ind w:left="1701" w:hanging="1701"/>
        <w:jc w:val="both"/>
        <w:rPr>
          <w:b/>
          <w:sz w:val="20"/>
          <w:szCs w:val="20"/>
          <w:lang w:val="en-AU"/>
        </w:rPr>
      </w:pPr>
      <w:r w:rsidRPr="0062553C">
        <w:rPr>
          <w:b/>
          <w:sz w:val="20"/>
          <w:szCs w:val="20"/>
          <w:lang w:val="en-AU"/>
        </w:rPr>
        <w:t>Textbook:</w:t>
      </w:r>
      <w:r w:rsidRPr="0062553C">
        <w:rPr>
          <w:b/>
          <w:sz w:val="20"/>
          <w:szCs w:val="20"/>
          <w:lang w:val="en-AU"/>
        </w:rPr>
        <w:tab/>
      </w:r>
    </w:p>
    <w:p w14:paraId="63BD98DC" w14:textId="77777777" w:rsidR="0078027B" w:rsidRPr="0062553C" w:rsidRDefault="0078027B" w:rsidP="0078027B">
      <w:pPr>
        <w:jc w:val="both"/>
        <w:rPr>
          <w:sz w:val="20"/>
          <w:szCs w:val="20"/>
          <w:lang w:val="en-AU"/>
        </w:rPr>
      </w:pPr>
      <w:r w:rsidRPr="0062553C">
        <w:rPr>
          <w:sz w:val="20"/>
          <w:szCs w:val="20"/>
          <w:lang w:val="en-AU"/>
        </w:rPr>
        <w:t>R.E. Collins. “Foundations for Microwave Engineering.” Wiley, Second edition, 2007.</w:t>
      </w:r>
    </w:p>
    <w:p w14:paraId="63BD98DD" w14:textId="77777777" w:rsidR="0078027B" w:rsidRPr="0062553C" w:rsidRDefault="0078027B" w:rsidP="0078027B">
      <w:pPr>
        <w:ind w:left="1701" w:hanging="1701"/>
        <w:jc w:val="both"/>
        <w:rPr>
          <w:b/>
          <w:sz w:val="20"/>
          <w:szCs w:val="20"/>
          <w:lang w:val="en-AU"/>
        </w:rPr>
      </w:pPr>
    </w:p>
    <w:p w14:paraId="63BD98DE" w14:textId="77777777" w:rsidR="0078027B" w:rsidRPr="0062553C" w:rsidRDefault="0078027B" w:rsidP="0078027B">
      <w:pPr>
        <w:ind w:left="1701" w:hanging="1701"/>
        <w:jc w:val="both"/>
        <w:rPr>
          <w:sz w:val="20"/>
          <w:szCs w:val="20"/>
          <w:lang w:val="en-AU"/>
        </w:rPr>
      </w:pPr>
      <w:r w:rsidRPr="0062553C">
        <w:rPr>
          <w:b/>
          <w:sz w:val="20"/>
          <w:szCs w:val="20"/>
          <w:lang w:val="en-AU"/>
        </w:rPr>
        <w:t>Assessment:</w:t>
      </w:r>
      <w:r w:rsidRPr="0062553C">
        <w:rPr>
          <w:sz w:val="20"/>
          <w:szCs w:val="20"/>
          <w:lang w:val="en-AU"/>
        </w:rPr>
        <w:tab/>
      </w:r>
    </w:p>
    <w:p w14:paraId="63BD98DF" w14:textId="77777777" w:rsidR="0078027B" w:rsidRPr="0062553C" w:rsidRDefault="0078027B" w:rsidP="0078027B">
      <w:pPr>
        <w:ind w:left="1701" w:hanging="1701"/>
        <w:jc w:val="both"/>
        <w:rPr>
          <w:sz w:val="20"/>
          <w:szCs w:val="20"/>
          <w:lang w:val="en-AU"/>
        </w:rPr>
      </w:pPr>
      <w:r w:rsidRPr="0062553C">
        <w:rPr>
          <w:sz w:val="20"/>
          <w:szCs w:val="20"/>
          <w:lang w:val="en-AU"/>
        </w:rPr>
        <w:t>Continuous Assessment - 40%</w:t>
      </w:r>
    </w:p>
    <w:p w14:paraId="63BD98E0" w14:textId="77777777" w:rsidR="0078027B" w:rsidRPr="0062553C" w:rsidRDefault="0078027B" w:rsidP="0078027B">
      <w:pPr>
        <w:ind w:left="1701" w:hanging="1701"/>
        <w:jc w:val="both"/>
        <w:rPr>
          <w:b/>
          <w:sz w:val="20"/>
          <w:szCs w:val="20"/>
          <w:lang w:val="en-AU"/>
        </w:rPr>
      </w:pPr>
      <w:r w:rsidRPr="0062553C">
        <w:rPr>
          <w:sz w:val="20"/>
          <w:szCs w:val="20"/>
          <w:lang w:val="en-AU"/>
        </w:rPr>
        <w:t>Written Examination  - 60%(1x3hrs)</w:t>
      </w:r>
    </w:p>
    <w:sectPr w:rsidR="0078027B" w:rsidRPr="0062553C">
      <w:headerReference w:type="even" r:id="rId9"/>
      <w:headerReference w:type="default" r:id="rId10"/>
      <w:footerReference w:type="even" r:id="rId11"/>
      <w:footerReference w:type="default" r:id="rId12"/>
      <w:headerReference w:type="first" r:id="rId13"/>
      <w:footerReference w:type="first" r:id="rId14"/>
      <w:pgSz w:w="11905" w:h="16837"/>
      <w:pgMar w:top="2608" w:right="1418" w:bottom="2608" w:left="1701" w:header="1701" w:footer="1701" w:gutter="0"/>
      <w:pgNumType w:start="243"/>
      <w:cols w:num="2" w:sep="1" w:space="56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D98E3" w14:textId="77777777" w:rsidR="00784636" w:rsidRDefault="00784636">
      <w:r>
        <w:separator/>
      </w:r>
    </w:p>
  </w:endnote>
  <w:endnote w:type="continuationSeparator" w:id="0">
    <w:p w14:paraId="63BD98E4" w14:textId="77777777" w:rsidR="00784636" w:rsidRDefault="00784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eneva">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Narrow">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D98E7" w14:textId="77777777" w:rsidR="00784636" w:rsidRDefault="00784636">
    <w:pPr>
      <w:pStyle w:val="llb"/>
      <w:pBdr>
        <w:top w:val="single" w:sz="4" w:space="1" w:color="000000"/>
      </w:pBdr>
      <w:rPr>
        <w:i/>
        <w:sz w:val="20"/>
      </w:rPr>
    </w:pPr>
    <w:r>
      <w:rPr>
        <w:b/>
        <w:noProof/>
        <w:lang w:val="hu-HU" w:eastAsia="hu-HU"/>
      </w:rPr>
      <mc:AlternateContent>
        <mc:Choice Requires="wps">
          <w:drawing>
            <wp:anchor distT="0" distB="0" distL="0" distR="0" simplePos="0" relativeHeight="251660800" behindDoc="0" locked="0" layoutInCell="1" allowOverlap="1" wp14:anchorId="63BD98EB" wp14:editId="63BD98EC">
              <wp:simplePos x="0" y="0"/>
              <wp:positionH relativeFrom="margin">
                <wp:posOffset>2658967</wp:posOffset>
              </wp:positionH>
              <wp:positionV relativeFrom="paragraph">
                <wp:posOffset>2540</wp:posOffset>
              </wp:positionV>
              <wp:extent cx="259715" cy="15494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549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D98F5" w14:textId="7140E7D5" w:rsidR="00784636" w:rsidRDefault="00784636" w:rsidP="001803F7">
                          <w:pPr>
                            <w:pStyle w:val="llb"/>
                            <w:jc w:val="center"/>
                            <w:rPr>
                              <w:b/>
                              <w:sz w:val="20"/>
                            </w:rPr>
                          </w:pPr>
                          <w:r>
                            <w:rPr>
                              <w:rStyle w:val="Oldalszm"/>
                              <w:b/>
                              <w:sz w:val="20"/>
                            </w:rPr>
                            <w:fldChar w:fldCharType="begin"/>
                          </w:r>
                          <w:r>
                            <w:rPr>
                              <w:rStyle w:val="Oldalszm"/>
                              <w:b/>
                              <w:sz w:val="20"/>
                            </w:rPr>
                            <w:instrText xml:space="preserve"> PAGE </w:instrText>
                          </w:r>
                          <w:r>
                            <w:rPr>
                              <w:rStyle w:val="Oldalszm"/>
                              <w:b/>
                              <w:sz w:val="20"/>
                            </w:rPr>
                            <w:fldChar w:fldCharType="separate"/>
                          </w:r>
                          <w:r w:rsidR="00BE0ABE">
                            <w:rPr>
                              <w:rStyle w:val="Oldalszm"/>
                              <w:b/>
                              <w:noProof/>
                              <w:sz w:val="20"/>
                            </w:rPr>
                            <w:t>244</w:t>
                          </w:r>
                          <w:r>
                            <w:rPr>
                              <w:rStyle w:val="Oldalszm"/>
                              <w:b/>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D98EB" id="_x0000_t202" coordsize="21600,21600" o:spt="202" path="m,l,21600r21600,l21600,xe">
              <v:stroke joinstyle="miter"/>
              <v:path gradientshapeok="t" o:connecttype="rect"/>
            </v:shapetype>
            <v:shape id="Text Box 3" o:spid="_x0000_s1026" type="#_x0000_t202" style="position:absolute;margin-left:209.35pt;margin-top:.2pt;width:20.45pt;height:12.2pt;z-index:25166080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" stroked="f">
              <v:fill opacity="0"/>
              <v:textbox inset="0,0,0,0">
                <w:txbxContent>
                  <w:p w14:paraId="63BD98F5" w14:textId="7140E7D5" w:rsidR="00784636" w:rsidRDefault="00784636" w:rsidP="001803F7">
                    <w:pPr>
                      <w:pStyle w:val="llb"/>
                      <w:jc w:val="center"/>
                      <w:rPr>
                        <w:b/>
                        <w:sz w:val="20"/>
                      </w:rPr>
                    </w:pPr>
                    <w:r>
                      <w:rPr>
                        <w:rStyle w:val="Oldalszm"/>
                        <w:b/>
                        <w:sz w:val="20"/>
                      </w:rPr>
                      <w:fldChar w:fldCharType="begin"/>
                    </w:r>
                    <w:r>
                      <w:rPr>
                        <w:rStyle w:val="Oldalszm"/>
                        <w:b/>
                        <w:sz w:val="20"/>
                      </w:rPr>
                      <w:instrText xml:space="preserve"> PAGE </w:instrText>
                    </w:r>
                    <w:r>
                      <w:rPr>
                        <w:rStyle w:val="Oldalszm"/>
                        <w:b/>
                        <w:sz w:val="20"/>
                      </w:rPr>
                      <w:fldChar w:fldCharType="separate"/>
                    </w:r>
                    <w:r w:rsidR="00BE0ABE">
                      <w:rPr>
                        <w:rStyle w:val="Oldalszm"/>
                        <w:b/>
                        <w:noProof/>
                        <w:sz w:val="20"/>
                      </w:rPr>
                      <w:t>244</w:t>
                    </w:r>
                    <w:r>
                      <w:rPr>
                        <w:rStyle w:val="Oldalszm"/>
                        <w:b/>
                        <w:sz w:val="20"/>
                      </w:rPr>
                      <w:fldChar w:fldCharType="end"/>
                    </w:r>
                  </w:p>
                </w:txbxContent>
              </v:textbox>
              <w10:wrap anchorx="margin"/>
            </v:shape>
          </w:pict>
        </mc:Fallback>
      </mc:AlternateContent>
    </w:r>
    <w:r>
      <w:rPr>
        <w:i/>
        <w:sz w:val="20"/>
      </w:rPr>
      <w:t>Courses Handbook 2016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D98E8" w14:textId="77777777" w:rsidR="00784636" w:rsidRDefault="00784636" w:rsidP="001803F7">
    <w:pPr>
      <w:pStyle w:val="llb"/>
      <w:ind w:firstLine="720"/>
      <w:jc w:val="right"/>
      <w:rPr>
        <w:i/>
        <w:sz w:val="20"/>
      </w:rPr>
    </w:pPr>
    <w:r>
      <w:rPr>
        <w:b/>
        <w:noProof/>
        <w:lang w:val="hu-HU" w:eastAsia="hu-HU"/>
      </w:rPr>
      <mc:AlternateContent>
        <mc:Choice Requires="wps">
          <w:drawing>
            <wp:anchor distT="0" distB="0" distL="0" distR="0" simplePos="0" relativeHeight="251662848" behindDoc="0" locked="0" layoutInCell="1" allowOverlap="1" wp14:anchorId="63BD98ED" wp14:editId="63BD98EE">
              <wp:simplePos x="0" y="0"/>
              <wp:positionH relativeFrom="margin">
                <wp:posOffset>2660015</wp:posOffset>
              </wp:positionH>
              <wp:positionV relativeFrom="paragraph">
                <wp:posOffset>-16510</wp:posOffset>
              </wp:positionV>
              <wp:extent cx="259715" cy="15494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549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D98F6" w14:textId="456C4795" w:rsidR="00784636" w:rsidRDefault="00784636" w:rsidP="001803F7">
                          <w:pPr>
                            <w:pStyle w:val="llb"/>
                            <w:jc w:val="center"/>
                            <w:rPr>
                              <w:b/>
                              <w:sz w:val="20"/>
                            </w:rPr>
                          </w:pPr>
                          <w:r>
                            <w:rPr>
                              <w:rStyle w:val="Oldalszm"/>
                              <w:b/>
                              <w:sz w:val="20"/>
                            </w:rPr>
                            <w:fldChar w:fldCharType="begin"/>
                          </w:r>
                          <w:r>
                            <w:rPr>
                              <w:rStyle w:val="Oldalszm"/>
                              <w:b/>
                              <w:sz w:val="20"/>
                            </w:rPr>
                            <w:instrText xml:space="preserve"> PAGE </w:instrText>
                          </w:r>
                          <w:r>
                            <w:rPr>
                              <w:rStyle w:val="Oldalszm"/>
                              <w:b/>
                              <w:sz w:val="20"/>
                            </w:rPr>
                            <w:fldChar w:fldCharType="separate"/>
                          </w:r>
                          <w:r w:rsidR="00BE0ABE">
                            <w:rPr>
                              <w:rStyle w:val="Oldalszm"/>
                              <w:b/>
                              <w:noProof/>
                              <w:sz w:val="20"/>
                            </w:rPr>
                            <w:t>263</w:t>
                          </w:r>
                          <w:r>
                            <w:rPr>
                              <w:rStyle w:val="Oldalszm"/>
                              <w:b/>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D98ED" id="_x0000_t202" coordsize="21600,21600" o:spt="202" path="m,l,21600r21600,l21600,xe">
              <v:stroke joinstyle="miter"/>
              <v:path gradientshapeok="t" o:connecttype="rect"/>
            </v:shapetype>
            <v:shape id="_x0000_s1027" type="#_x0000_t202" style="position:absolute;left:0;text-align:left;margin-left:209.45pt;margin-top:-1.3pt;width:20.45pt;height:12.2pt;z-index:25166284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" stroked="f">
              <v:fill opacity="0"/>
              <v:textbox inset="0,0,0,0">
                <w:txbxContent>
                  <w:p w14:paraId="63BD98F6" w14:textId="456C4795" w:rsidR="00784636" w:rsidRDefault="00784636" w:rsidP="001803F7">
                    <w:pPr>
                      <w:pStyle w:val="llb"/>
                      <w:jc w:val="center"/>
                      <w:rPr>
                        <w:b/>
                        <w:sz w:val="20"/>
                      </w:rPr>
                    </w:pPr>
                    <w:r>
                      <w:rPr>
                        <w:rStyle w:val="Oldalszm"/>
                        <w:b/>
                        <w:sz w:val="20"/>
                      </w:rPr>
                      <w:fldChar w:fldCharType="begin"/>
                    </w:r>
                    <w:r>
                      <w:rPr>
                        <w:rStyle w:val="Oldalszm"/>
                        <w:b/>
                        <w:sz w:val="20"/>
                      </w:rPr>
                      <w:instrText xml:space="preserve"> PAGE </w:instrText>
                    </w:r>
                    <w:r>
                      <w:rPr>
                        <w:rStyle w:val="Oldalszm"/>
                        <w:b/>
                        <w:sz w:val="20"/>
                      </w:rPr>
                      <w:fldChar w:fldCharType="separate"/>
                    </w:r>
                    <w:r w:rsidR="00BE0ABE">
                      <w:rPr>
                        <w:rStyle w:val="Oldalszm"/>
                        <w:b/>
                        <w:noProof/>
                        <w:sz w:val="20"/>
                      </w:rPr>
                      <w:t>263</w:t>
                    </w:r>
                    <w:r>
                      <w:rPr>
                        <w:rStyle w:val="Oldalszm"/>
                        <w:b/>
                        <w:sz w:val="20"/>
                      </w:rPr>
                      <w:fldChar w:fldCharType="end"/>
                    </w:r>
                  </w:p>
                </w:txbxContent>
              </v:textbox>
              <w10:wrap anchorx="margin"/>
            </v:shape>
          </w:pict>
        </mc:Fallback>
      </mc:AlternateContent>
    </w:r>
    <w:r>
      <w:rPr>
        <w:noProof/>
        <w:lang w:val="hu-HU" w:eastAsia="hu-HU"/>
      </w:rPr>
      <mc:AlternateContent>
        <mc:Choice Requires="wps">
          <w:drawing>
            <wp:anchor distT="0" distB="0" distL="114300" distR="114300" simplePos="0" relativeHeight="251658752" behindDoc="1" locked="0" layoutInCell="1" allowOverlap="1" wp14:anchorId="63BD98EF" wp14:editId="63BD98F0">
              <wp:simplePos x="0" y="0"/>
              <wp:positionH relativeFrom="column">
                <wp:posOffset>0</wp:posOffset>
              </wp:positionH>
              <wp:positionV relativeFrom="paragraph">
                <wp:posOffset>-36830</wp:posOffset>
              </wp:positionV>
              <wp:extent cx="5600700" cy="0"/>
              <wp:effectExtent l="9525" t="10795" r="9525" b="8255"/>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7E7663"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pt" to="441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" strokeweight=".26mm">
              <v:stroke joinstyle="miter"/>
            </v:line>
          </w:pict>
        </mc:Fallback>
      </mc:AlternateContent>
    </w:r>
    <w:r>
      <w:rPr>
        <w:i/>
        <w:sz w:val="20"/>
      </w:rPr>
      <w:t>Courses Handbook 2016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D98EA" w14:textId="77777777" w:rsidR="00784636" w:rsidRDefault="00784636">
    <w:pPr>
      <w:pStyle w:val="Felsorols"/>
      <w:pBdr>
        <w:top w:val="single" w:sz="4" w:space="1" w:color="000000"/>
      </w:pBdr>
      <w:rPr>
        <w:b w:val="0"/>
      </w:rPr>
    </w:pPr>
    <w:r>
      <w:rPr>
        <w:b w:val="0"/>
        <w:noProof/>
        <w:lang w:val="hu-HU" w:eastAsia="hu-HU"/>
      </w:rPr>
      <mc:AlternateContent>
        <mc:Choice Requires="wps">
          <w:drawing>
            <wp:anchor distT="0" distB="0" distL="0" distR="0" simplePos="0" relativeHeight="251656704" behindDoc="0" locked="0" layoutInCell="1" allowOverlap="1" wp14:anchorId="63BD98F3" wp14:editId="63BD98F4">
              <wp:simplePos x="0" y="0"/>
              <wp:positionH relativeFrom="margin">
                <wp:align>center</wp:align>
              </wp:positionH>
              <wp:positionV relativeFrom="paragraph">
                <wp:posOffset>2540</wp:posOffset>
              </wp:positionV>
              <wp:extent cx="259715" cy="15494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549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D98F7" w14:textId="6766D512" w:rsidR="00784636" w:rsidRDefault="00784636">
                          <w:pPr>
                            <w:pStyle w:val="llb"/>
                            <w:jc w:val="center"/>
                            <w:rPr>
                              <w:b/>
                              <w:sz w:val="20"/>
                            </w:rPr>
                          </w:pPr>
                          <w:r>
                            <w:rPr>
                              <w:rStyle w:val="Oldalszm"/>
                              <w:b/>
                              <w:sz w:val="20"/>
                            </w:rPr>
                            <w:fldChar w:fldCharType="begin"/>
                          </w:r>
                          <w:r>
                            <w:rPr>
                              <w:rStyle w:val="Oldalszm"/>
                              <w:b/>
                              <w:sz w:val="20"/>
                            </w:rPr>
                            <w:instrText xml:space="preserve"> PAGE </w:instrText>
                          </w:r>
                          <w:r>
                            <w:rPr>
                              <w:rStyle w:val="Oldalszm"/>
                              <w:b/>
                              <w:sz w:val="20"/>
                            </w:rPr>
                            <w:fldChar w:fldCharType="separate"/>
                          </w:r>
                          <w:r w:rsidR="00BE0ABE">
                            <w:rPr>
                              <w:rStyle w:val="Oldalszm"/>
                              <w:b/>
                              <w:noProof/>
                              <w:sz w:val="20"/>
                            </w:rPr>
                            <w:t>243</w:t>
                          </w:r>
                          <w:r>
                            <w:rPr>
                              <w:rStyle w:val="Oldalszm"/>
                              <w:b/>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D98F3" id="_x0000_t202" coordsize="21600,21600" o:spt="202" path="m,l,21600r21600,l21600,xe">
              <v:stroke joinstyle="miter"/>
              <v:path gradientshapeok="t" o:connecttype="rect"/>
            </v:shapetype>
            <v:shape id="_x0000_s1028" type="#_x0000_t202" style="position:absolute;left:0;text-align:left;margin-left:0;margin-top:.2pt;width:20.45pt;height:12.2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" stroked="f">
              <v:fill opacity="0"/>
              <v:textbox inset="0,0,0,0">
                <w:txbxContent>
                  <w:p w14:paraId="63BD98F7" w14:textId="6766D512" w:rsidR="00784636" w:rsidRDefault="00784636">
                    <w:pPr>
                      <w:pStyle w:val="llb"/>
                      <w:jc w:val="center"/>
                      <w:rPr>
                        <w:b/>
                        <w:sz w:val="20"/>
                      </w:rPr>
                    </w:pPr>
                    <w:r>
                      <w:rPr>
                        <w:rStyle w:val="Oldalszm"/>
                        <w:b/>
                        <w:sz w:val="20"/>
                      </w:rPr>
                      <w:fldChar w:fldCharType="begin"/>
                    </w:r>
                    <w:r>
                      <w:rPr>
                        <w:rStyle w:val="Oldalszm"/>
                        <w:b/>
                        <w:sz w:val="20"/>
                      </w:rPr>
                      <w:instrText xml:space="preserve"> PAGE </w:instrText>
                    </w:r>
                    <w:r>
                      <w:rPr>
                        <w:rStyle w:val="Oldalszm"/>
                        <w:b/>
                        <w:sz w:val="20"/>
                      </w:rPr>
                      <w:fldChar w:fldCharType="separate"/>
                    </w:r>
                    <w:r w:rsidR="00BE0ABE">
                      <w:rPr>
                        <w:rStyle w:val="Oldalszm"/>
                        <w:b/>
                        <w:noProof/>
                        <w:sz w:val="20"/>
                      </w:rPr>
                      <w:t>243</w:t>
                    </w:r>
                    <w:r>
                      <w:rPr>
                        <w:rStyle w:val="Oldalszm"/>
                        <w:b/>
                        <w:sz w:val="20"/>
                      </w:rPr>
                      <w:fldChar w:fldCharType="end"/>
                    </w:r>
                  </w:p>
                </w:txbxContent>
              </v:textbox>
              <w10:wrap anchorx="margin"/>
            </v:shape>
          </w:pict>
        </mc:Fallback>
      </mc:AlternateContent>
    </w:r>
    <w:r>
      <w:rPr>
        <w:b w:val="0"/>
      </w:rPr>
      <w:t>Courses Handbook 2016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D98E1" w14:textId="77777777" w:rsidR="00784636" w:rsidRDefault="00784636">
      <w:r>
        <w:separator/>
      </w:r>
    </w:p>
  </w:footnote>
  <w:footnote w:type="continuationSeparator" w:id="0">
    <w:p w14:paraId="63BD98E2" w14:textId="77777777" w:rsidR="00784636" w:rsidRDefault="00784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D98E5" w14:textId="77777777" w:rsidR="00784636" w:rsidRDefault="00784636">
    <w:pPr>
      <w:pStyle w:val="lfej"/>
      <w:pBdr>
        <w:bottom w:val="single" w:sz="4" w:space="1" w:color="auto"/>
      </w:pBdr>
      <w:rPr>
        <w:i/>
        <w:sz w:val="20"/>
      </w:rPr>
    </w:pPr>
    <w:r>
      <w:rPr>
        <w:i/>
        <w:sz w:val="20"/>
      </w:rPr>
      <w:t>Department of Electrical and Communication Engineering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D98E6" w14:textId="77777777" w:rsidR="00784636" w:rsidRDefault="00784636">
    <w:pPr>
      <w:pStyle w:val="lfej"/>
      <w:pBdr>
        <w:bottom w:val="single" w:sz="4" w:space="1" w:color="auto"/>
      </w:pBdr>
      <w:ind w:right="357"/>
      <w:jc w:val="right"/>
      <w:rPr>
        <w:i/>
        <w:sz w:val="20"/>
      </w:rPr>
    </w:pPr>
    <w:r>
      <w:rPr>
        <w:i/>
        <w:sz w:val="20"/>
      </w:rPr>
      <w:t>Department of Electrical and Communication Engineering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D98E9" w14:textId="77777777" w:rsidR="00784636" w:rsidRDefault="00784636">
    <w:pPr>
      <w:pStyle w:val="lfej"/>
      <w:tabs>
        <w:tab w:val="clear" w:pos="8640"/>
        <w:tab w:val="right" w:pos="9000"/>
      </w:tabs>
      <w:ind w:right="-214"/>
      <w:jc w:val="center"/>
      <w:rPr>
        <w:b/>
        <w:color w:val="FFFFFF"/>
        <w:sz w:val="32"/>
      </w:rPr>
    </w:pPr>
    <w:r>
      <w:rPr>
        <w:noProof/>
        <w:sz w:val="32"/>
        <w:lang w:val="hu-HU" w:eastAsia="hu-HU"/>
      </w:rPr>
      <mc:AlternateContent>
        <mc:Choice Requires="wps">
          <w:drawing>
            <wp:anchor distT="0" distB="0" distL="114300" distR="114300" simplePos="0" relativeHeight="251657728" behindDoc="1" locked="0" layoutInCell="1" allowOverlap="1" wp14:anchorId="63BD98F1" wp14:editId="63BD98F2">
              <wp:simplePos x="0" y="0"/>
              <wp:positionH relativeFrom="column">
                <wp:posOffset>0</wp:posOffset>
              </wp:positionH>
              <wp:positionV relativeFrom="paragraph">
                <wp:posOffset>4445</wp:posOffset>
              </wp:positionV>
              <wp:extent cx="5562600" cy="471805"/>
              <wp:effectExtent l="9525" t="13970" r="9525" b="952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471805"/>
                      </a:xfrm>
                      <a:prstGeom prst="rect">
                        <a:avLst/>
                      </a:prstGeom>
                      <a:solidFill>
                        <a:srgbClr val="000000"/>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7DCE9B" id="Rectangle 4" o:spid="_x0000_s1026" style="position:absolute;margin-left:0;margin-top:.35pt;width:438pt;height:37.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" fillcolor="black" strokeweight=".26mm"/>
          </w:pict>
        </mc:Fallback>
      </mc:AlternateContent>
    </w:r>
    <w:r>
      <w:rPr>
        <w:b/>
        <w:color w:val="FFFFFF"/>
        <w:sz w:val="32"/>
      </w:rPr>
      <w:t>DEPARTMENT OF ELECTRICAL &amp; COMMUNICATION ENGINEERING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pStyle w:val="Cmsor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74CAE946"/>
    <w:name w:val="WW8Num2"/>
    <w:lvl w:ilvl="0">
      <w:start w:val="3"/>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04"/>
    <w:multiLevelType w:val="singleLevel"/>
    <w:tmpl w:val="00000004"/>
    <w:name w:val="WW8Num3"/>
    <w:lvl w:ilvl="0">
      <w:start w:val="1"/>
      <w:numFmt w:val="decimal"/>
      <w:lvlText w:val="%1."/>
      <w:lvlJc w:val="left"/>
      <w:pPr>
        <w:tabs>
          <w:tab w:val="num" w:pos="360"/>
        </w:tabs>
        <w:ind w:left="360" w:hanging="360"/>
      </w:pPr>
    </w:lvl>
  </w:abstractNum>
  <w:abstractNum w:abstractNumId="4"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00000006"/>
    <w:name w:val="WW8Num5"/>
    <w:lvl w:ilvl="0">
      <w:start w:val="1"/>
      <w:numFmt w:val="decimal"/>
      <w:lvlText w:val="%1."/>
      <w:lvlJc w:val="left"/>
      <w:pPr>
        <w:tabs>
          <w:tab w:val="num" w:pos="360"/>
        </w:tabs>
        <w:ind w:left="360" w:hanging="360"/>
      </w:pPr>
    </w:lvl>
  </w:abstractNum>
  <w:abstractNum w:abstractNumId="6" w15:restartNumberingAfterBreak="0">
    <w:nsid w:val="00000007"/>
    <w:multiLevelType w:val="singleLevel"/>
    <w:tmpl w:val="00000007"/>
    <w:name w:val="WW8Num6"/>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7"/>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00000009"/>
    <w:name w:val="WW8Num8"/>
    <w:lvl w:ilvl="0">
      <w:start w:val="1"/>
      <w:numFmt w:val="decimal"/>
      <w:lvlText w:val="%1."/>
      <w:lvlJc w:val="left"/>
      <w:pPr>
        <w:tabs>
          <w:tab w:val="num" w:pos="360"/>
        </w:tabs>
        <w:ind w:left="360" w:hanging="360"/>
      </w:pPr>
    </w:lvl>
  </w:abstractNum>
  <w:abstractNum w:abstractNumId="9" w15:restartNumberingAfterBreak="0">
    <w:nsid w:val="0000000A"/>
    <w:multiLevelType w:val="singleLevel"/>
    <w:tmpl w:val="0000000A"/>
    <w:name w:val="WW8Num9"/>
    <w:lvl w:ilvl="0">
      <w:start w:val="1"/>
      <w:numFmt w:val="decimal"/>
      <w:lvlText w:val="%1."/>
      <w:lvlJc w:val="left"/>
      <w:pPr>
        <w:tabs>
          <w:tab w:val="num" w:pos="720"/>
        </w:tabs>
        <w:ind w:left="720" w:hanging="360"/>
      </w:pPr>
    </w:lvl>
  </w:abstractNum>
  <w:abstractNum w:abstractNumId="10" w15:restartNumberingAfterBreak="0">
    <w:nsid w:val="0000000B"/>
    <w:multiLevelType w:val="singleLevel"/>
    <w:tmpl w:val="0000000B"/>
    <w:name w:val="WW8Num1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11"/>
    <w:lvl w:ilvl="0">
      <w:start w:val="1"/>
      <w:numFmt w:val="decimal"/>
      <w:lvlText w:val="%1."/>
      <w:lvlJc w:val="left"/>
      <w:pPr>
        <w:tabs>
          <w:tab w:val="num" w:pos="360"/>
        </w:tabs>
        <w:ind w:left="360" w:hanging="360"/>
      </w:pPr>
    </w:lvl>
  </w:abstractNum>
  <w:abstractNum w:abstractNumId="12" w15:restartNumberingAfterBreak="0">
    <w:nsid w:val="0000000D"/>
    <w:multiLevelType w:val="singleLevel"/>
    <w:tmpl w:val="0000000D"/>
    <w:name w:val="WW8Num12"/>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13"/>
    <w:lvl w:ilvl="0">
      <w:start w:val="1"/>
      <w:numFmt w:val="decimal"/>
      <w:lvlText w:val="%1."/>
      <w:lvlJc w:val="left"/>
      <w:pPr>
        <w:tabs>
          <w:tab w:val="num" w:pos="360"/>
        </w:tabs>
        <w:ind w:left="360" w:hanging="360"/>
      </w:pPr>
    </w:lvl>
  </w:abstractNum>
  <w:abstractNum w:abstractNumId="14" w15:restartNumberingAfterBreak="0">
    <w:nsid w:val="0000000F"/>
    <w:multiLevelType w:val="singleLevel"/>
    <w:tmpl w:val="0000000F"/>
    <w:name w:val="WW8Num14"/>
    <w:lvl w:ilvl="0">
      <w:start w:val="1"/>
      <w:numFmt w:val="decimal"/>
      <w:lvlText w:val="%1."/>
      <w:lvlJc w:val="left"/>
      <w:pPr>
        <w:tabs>
          <w:tab w:val="num" w:pos="360"/>
        </w:tabs>
        <w:ind w:left="360" w:hanging="360"/>
      </w:pPr>
    </w:lvl>
  </w:abstractNum>
  <w:abstractNum w:abstractNumId="15" w15:restartNumberingAfterBreak="0">
    <w:nsid w:val="00000010"/>
    <w:multiLevelType w:val="singleLevel"/>
    <w:tmpl w:val="00000010"/>
    <w:name w:val="WW8Num15"/>
    <w:lvl w:ilvl="0">
      <w:start w:val="1"/>
      <w:numFmt w:val="decimal"/>
      <w:lvlText w:val="%1."/>
      <w:lvlJc w:val="left"/>
      <w:pPr>
        <w:tabs>
          <w:tab w:val="num" w:pos="360"/>
        </w:tabs>
        <w:ind w:left="360" w:hanging="360"/>
      </w:pPr>
    </w:lvl>
  </w:abstractNum>
  <w:abstractNum w:abstractNumId="16" w15:restartNumberingAfterBreak="0">
    <w:nsid w:val="00000011"/>
    <w:multiLevelType w:val="singleLevel"/>
    <w:tmpl w:val="00000011"/>
    <w:name w:val="WW8Num16"/>
    <w:lvl w:ilvl="0">
      <w:start w:val="1"/>
      <w:numFmt w:val="decimal"/>
      <w:lvlText w:val="%1."/>
      <w:lvlJc w:val="left"/>
      <w:pPr>
        <w:tabs>
          <w:tab w:val="num" w:pos="360"/>
        </w:tabs>
        <w:ind w:left="360" w:hanging="360"/>
      </w:pPr>
    </w:lvl>
  </w:abstractNum>
  <w:abstractNum w:abstractNumId="17" w15:restartNumberingAfterBreak="0">
    <w:nsid w:val="00000012"/>
    <w:multiLevelType w:val="singleLevel"/>
    <w:tmpl w:val="00000012"/>
    <w:name w:val="WW8Num17"/>
    <w:lvl w:ilvl="0">
      <w:start w:val="1"/>
      <w:numFmt w:val="decimal"/>
      <w:lvlText w:val="%1."/>
      <w:lvlJc w:val="left"/>
      <w:pPr>
        <w:tabs>
          <w:tab w:val="num" w:pos="360"/>
        </w:tabs>
        <w:ind w:left="360" w:hanging="360"/>
      </w:pPr>
    </w:lvl>
  </w:abstractNum>
  <w:abstractNum w:abstractNumId="18" w15:restartNumberingAfterBreak="0">
    <w:nsid w:val="00000013"/>
    <w:multiLevelType w:val="singleLevel"/>
    <w:tmpl w:val="00000013"/>
    <w:name w:val="WW8Num18"/>
    <w:lvl w:ilvl="0">
      <w:start w:val="1"/>
      <w:numFmt w:val="decimal"/>
      <w:lvlText w:val="%1."/>
      <w:lvlJc w:val="left"/>
      <w:pPr>
        <w:tabs>
          <w:tab w:val="num" w:pos="360"/>
        </w:tabs>
        <w:ind w:left="360" w:hanging="360"/>
      </w:pPr>
    </w:lvl>
  </w:abstractNum>
  <w:abstractNum w:abstractNumId="19" w15:restartNumberingAfterBreak="0">
    <w:nsid w:val="00000014"/>
    <w:multiLevelType w:val="singleLevel"/>
    <w:tmpl w:val="00000014"/>
    <w:name w:val="WW8Num19"/>
    <w:lvl w:ilvl="0">
      <w:start w:val="1"/>
      <w:numFmt w:val="decimal"/>
      <w:lvlText w:val="%1."/>
      <w:lvlJc w:val="left"/>
      <w:pPr>
        <w:tabs>
          <w:tab w:val="num" w:pos="720"/>
        </w:tabs>
        <w:ind w:left="720" w:hanging="360"/>
      </w:pPr>
    </w:lvl>
  </w:abstractNum>
  <w:abstractNum w:abstractNumId="20" w15:restartNumberingAfterBreak="0">
    <w:nsid w:val="00000015"/>
    <w:multiLevelType w:val="singleLevel"/>
    <w:tmpl w:val="00000015"/>
    <w:name w:val="WW8Num20"/>
    <w:lvl w:ilvl="0">
      <w:start w:val="1"/>
      <w:numFmt w:val="decimal"/>
      <w:lvlText w:val="%1."/>
      <w:lvlJc w:val="left"/>
      <w:pPr>
        <w:tabs>
          <w:tab w:val="num" w:pos="360"/>
        </w:tabs>
        <w:ind w:left="360" w:hanging="360"/>
      </w:pPr>
    </w:lvl>
  </w:abstractNum>
  <w:abstractNum w:abstractNumId="21" w15:restartNumberingAfterBreak="0">
    <w:nsid w:val="00000016"/>
    <w:multiLevelType w:val="singleLevel"/>
    <w:tmpl w:val="00000016"/>
    <w:name w:val="WW8Num21"/>
    <w:lvl w:ilvl="0">
      <w:start w:val="1"/>
      <w:numFmt w:val="decimal"/>
      <w:lvlText w:val="%1."/>
      <w:lvlJc w:val="left"/>
      <w:pPr>
        <w:tabs>
          <w:tab w:val="num" w:pos="360"/>
        </w:tabs>
        <w:ind w:left="360" w:hanging="360"/>
      </w:pPr>
    </w:lvl>
  </w:abstractNum>
  <w:abstractNum w:abstractNumId="22" w15:restartNumberingAfterBreak="0">
    <w:nsid w:val="00000017"/>
    <w:multiLevelType w:val="singleLevel"/>
    <w:tmpl w:val="00000017"/>
    <w:name w:val="WW8Num22"/>
    <w:lvl w:ilvl="0">
      <w:start w:val="1"/>
      <w:numFmt w:val="decimal"/>
      <w:lvlText w:val="%1."/>
      <w:lvlJc w:val="left"/>
      <w:pPr>
        <w:tabs>
          <w:tab w:val="num" w:pos="360"/>
        </w:tabs>
        <w:ind w:left="360" w:hanging="360"/>
      </w:pPr>
    </w:lvl>
  </w:abstractNum>
  <w:abstractNum w:abstractNumId="23" w15:restartNumberingAfterBreak="0">
    <w:nsid w:val="00000018"/>
    <w:multiLevelType w:val="singleLevel"/>
    <w:tmpl w:val="00000018"/>
    <w:name w:val="WW8Num23"/>
    <w:lvl w:ilvl="0">
      <w:start w:val="1"/>
      <w:numFmt w:val="decimal"/>
      <w:lvlText w:val="%1."/>
      <w:lvlJc w:val="left"/>
      <w:pPr>
        <w:tabs>
          <w:tab w:val="num" w:pos="360"/>
        </w:tabs>
        <w:ind w:left="360" w:hanging="360"/>
      </w:pPr>
    </w:lvl>
  </w:abstractNum>
  <w:abstractNum w:abstractNumId="24" w15:restartNumberingAfterBreak="0">
    <w:nsid w:val="00000019"/>
    <w:multiLevelType w:val="singleLevel"/>
    <w:tmpl w:val="00000019"/>
    <w:name w:val="WW8Num24"/>
    <w:lvl w:ilvl="0">
      <w:start w:val="1"/>
      <w:numFmt w:val="decimal"/>
      <w:lvlText w:val="%1."/>
      <w:lvlJc w:val="left"/>
      <w:pPr>
        <w:tabs>
          <w:tab w:val="num" w:pos="360"/>
        </w:tabs>
        <w:ind w:left="360" w:hanging="360"/>
      </w:pPr>
    </w:lvl>
  </w:abstractNum>
  <w:abstractNum w:abstractNumId="25" w15:restartNumberingAfterBreak="0">
    <w:nsid w:val="0000001A"/>
    <w:multiLevelType w:val="singleLevel"/>
    <w:tmpl w:val="0000001A"/>
    <w:name w:val="WW8Num25"/>
    <w:lvl w:ilvl="0">
      <w:start w:val="1"/>
      <w:numFmt w:val="decimal"/>
      <w:lvlText w:val="%1."/>
      <w:lvlJc w:val="left"/>
      <w:pPr>
        <w:tabs>
          <w:tab w:val="num" w:pos="360"/>
        </w:tabs>
        <w:ind w:left="360" w:hanging="360"/>
      </w:pPr>
    </w:lvl>
  </w:abstractNum>
  <w:abstractNum w:abstractNumId="26" w15:restartNumberingAfterBreak="0">
    <w:nsid w:val="0000001B"/>
    <w:multiLevelType w:val="singleLevel"/>
    <w:tmpl w:val="0000001B"/>
    <w:name w:val="WW8Num26"/>
    <w:lvl w:ilvl="0">
      <w:start w:val="1"/>
      <w:numFmt w:val="decimal"/>
      <w:lvlText w:val="%1."/>
      <w:lvlJc w:val="left"/>
      <w:pPr>
        <w:tabs>
          <w:tab w:val="num" w:pos="360"/>
        </w:tabs>
        <w:ind w:left="360" w:hanging="360"/>
      </w:pPr>
    </w:lvl>
  </w:abstractNum>
  <w:abstractNum w:abstractNumId="27" w15:restartNumberingAfterBreak="0">
    <w:nsid w:val="0000001C"/>
    <w:multiLevelType w:val="singleLevel"/>
    <w:tmpl w:val="0000001C"/>
    <w:name w:val="WW8Num27"/>
    <w:lvl w:ilvl="0">
      <w:start w:val="1"/>
      <w:numFmt w:val="decimal"/>
      <w:lvlText w:val="%1."/>
      <w:lvlJc w:val="left"/>
      <w:pPr>
        <w:tabs>
          <w:tab w:val="num" w:pos="360"/>
        </w:tabs>
        <w:ind w:left="360" w:hanging="360"/>
      </w:pPr>
    </w:lvl>
  </w:abstractNum>
  <w:abstractNum w:abstractNumId="28" w15:restartNumberingAfterBreak="0">
    <w:nsid w:val="0000001D"/>
    <w:multiLevelType w:val="singleLevel"/>
    <w:tmpl w:val="0000001D"/>
    <w:name w:val="WW8Num28"/>
    <w:lvl w:ilvl="0">
      <w:start w:val="1"/>
      <w:numFmt w:val="decimal"/>
      <w:lvlText w:val="%1."/>
      <w:lvlJc w:val="left"/>
      <w:pPr>
        <w:tabs>
          <w:tab w:val="num" w:pos="360"/>
        </w:tabs>
        <w:ind w:left="360" w:hanging="360"/>
      </w:pPr>
    </w:lvl>
  </w:abstractNum>
  <w:abstractNum w:abstractNumId="29" w15:restartNumberingAfterBreak="0">
    <w:nsid w:val="0000001E"/>
    <w:multiLevelType w:val="singleLevel"/>
    <w:tmpl w:val="0000001E"/>
    <w:name w:val="WW8Num29"/>
    <w:lvl w:ilvl="0">
      <w:start w:val="1"/>
      <w:numFmt w:val="decimal"/>
      <w:lvlText w:val="%1."/>
      <w:lvlJc w:val="left"/>
      <w:pPr>
        <w:tabs>
          <w:tab w:val="num" w:pos="360"/>
        </w:tabs>
        <w:ind w:left="360" w:hanging="360"/>
      </w:pPr>
    </w:lvl>
  </w:abstractNum>
  <w:abstractNum w:abstractNumId="30" w15:restartNumberingAfterBreak="0">
    <w:nsid w:val="0000001F"/>
    <w:multiLevelType w:val="singleLevel"/>
    <w:tmpl w:val="0000001F"/>
    <w:name w:val="WW8Num30"/>
    <w:lvl w:ilvl="0">
      <w:start w:val="1"/>
      <w:numFmt w:val="decimal"/>
      <w:lvlText w:val="%1."/>
      <w:lvlJc w:val="left"/>
      <w:pPr>
        <w:tabs>
          <w:tab w:val="num" w:pos="360"/>
        </w:tabs>
        <w:ind w:left="360" w:hanging="360"/>
      </w:pPr>
    </w:lvl>
  </w:abstractNum>
  <w:abstractNum w:abstractNumId="31" w15:restartNumberingAfterBreak="0">
    <w:nsid w:val="00000020"/>
    <w:multiLevelType w:val="singleLevel"/>
    <w:tmpl w:val="00000020"/>
    <w:name w:val="WW8Num31"/>
    <w:lvl w:ilvl="0">
      <w:start w:val="1"/>
      <w:numFmt w:val="decimal"/>
      <w:lvlText w:val="%1."/>
      <w:lvlJc w:val="left"/>
      <w:pPr>
        <w:tabs>
          <w:tab w:val="num" w:pos="720"/>
        </w:tabs>
        <w:ind w:left="720" w:hanging="360"/>
      </w:pPr>
    </w:lvl>
  </w:abstractNum>
  <w:abstractNum w:abstractNumId="32" w15:restartNumberingAfterBreak="0">
    <w:nsid w:val="00000021"/>
    <w:multiLevelType w:val="singleLevel"/>
    <w:tmpl w:val="00000021"/>
    <w:name w:val="WW8Num32"/>
    <w:lvl w:ilvl="0">
      <w:start w:val="1"/>
      <w:numFmt w:val="decimal"/>
      <w:lvlText w:val="%1."/>
      <w:lvlJc w:val="left"/>
      <w:pPr>
        <w:tabs>
          <w:tab w:val="num" w:pos="360"/>
        </w:tabs>
        <w:ind w:left="360" w:hanging="360"/>
      </w:pPr>
    </w:lvl>
  </w:abstractNum>
  <w:abstractNum w:abstractNumId="33" w15:restartNumberingAfterBreak="0">
    <w:nsid w:val="00000022"/>
    <w:multiLevelType w:val="singleLevel"/>
    <w:tmpl w:val="00000022"/>
    <w:name w:val="WW8Num33"/>
    <w:lvl w:ilvl="0">
      <w:start w:val="1"/>
      <w:numFmt w:val="decimal"/>
      <w:lvlText w:val="%1."/>
      <w:lvlJc w:val="left"/>
      <w:pPr>
        <w:tabs>
          <w:tab w:val="num" w:pos="360"/>
        </w:tabs>
        <w:ind w:left="360" w:hanging="360"/>
      </w:pPr>
    </w:lvl>
  </w:abstractNum>
  <w:abstractNum w:abstractNumId="34" w15:restartNumberingAfterBreak="0">
    <w:nsid w:val="00000023"/>
    <w:multiLevelType w:val="singleLevel"/>
    <w:tmpl w:val="00000023"/>
    <w:name w:val="WW8Num34"/>
    <w:lvl w:ilvl="0">
      <w:start w:val="1"/>
      <w:numFmt w:val="decimal"/>
      <w:lvlText w:val="%1."/>
      <w:lvlJc w:val="left"/>
      <w:pPr>
        <w:tabs>
          <w:tab w:val="num" w:pos="360"/>
        </w:tabs>
        <w:ind w:left="360" w:hanging="360"/>
      </w:pPr>
    </w:lvl>
  </w:abstractNum>
  <w:abstractNum w:abstractNumId="35" w15:restartNumberingAfterBreak="0">
    <w:nsid w:val="00000024"/>
    <w:multiLevelType w:val="singleLevel"/>
    <w:tmpl w:val="00000024"/>
    <w:name w:val="WW8Num35"/>
    <w:lvl w:ilvl="0">
      <w:start w:val="1"/>
      <w:numFmt w:val="decimal"/>
      <w:lvlText w:val="%1."/>
      <w:lvlJc w:val="left"/>
      <w:pPr>
        <w:tabs>
          <w:tab w:val="num" w:pos="360"/>
        </w:tabs>
        <w:ind w:left="360" w:hanging="360"/>
      </w:pPr>
    </w:lvl>
  </w:abstractNum>
  <w:abstractNum w:abstractNumId="36" w15:restartNumberingAfterBreak="0">
    <w:nsid w:val="00000025"/>
    <w:multiLevelType w:val="singleLevel"/>
    <w:tmpl w:val="00000025"/>
    <w:name w:val="WW8Num36"/>
    <w:lvl w:ilvl="0">
      <w:start w:val="1"/>
      <w:numFmt w:val="decimal"/>
      <w:lvlText w:val="%1."/>
      <w:lvlJc w:val="left"/>
      <w:pPr>
        <w:tabs>
          <w:tab w:val="num" w:pos="360"/>
        </w:tabs>
        <w:ind w:left="360" w:hanging="360"/>
      </w:pPr>
    </w:lvl>
  </w:abstractNum>
  <w:abstractNum w:abstractNumId="37" w15:restartNumberingAfterBreak="0">
    <w:nsid w:val="00000026"/>
    <w:multiLevelType w:val="singleLevel"/>
    <w:tmpl w:val="00000026"/>
    <w:name w:val="WW8Num37"/>
    <w:lvl w:ilvl="0">
      <w:start w:val="1"/>
      <w:numFmt w:val="decimal"/>
      <w:lvlText w:val="%1."/>
      <w:lvlJc w:val="left"/>
      <w:pPr>
        <w:tabs>
          <w:tab w:val="num" w:pos="720"/>
        </w:tabs>
        <w:ind w:left="720" w:hanging="360"/>
      </w:pPr>
    </w:lvl>
  </w:abstractNum>
  <w:abstractNum w:abstractNumId="38" w15:restartNumberingAfterBreak="0">
    <w:nsid w:val="00000027"/>
    <w:multiLevelType w:val="singleLevel"/>
    <w:tmpl w:val="00000027"/>
    <w:name w:val="WW8Num38"/>
    <w:lvl w:ilvl="0">
      <w:start w:val="1"/>
      <w:numFmt w:val="decimal"/>
      <w:lvlText w:val="%1."/>
      <w:lvlJc w:val="left"/>
      <w:pPr>
        <w:tabs>
          <w:tab w:val="num" w:pos="360"/>
        </w:tabs>
        <w:ind w:left="360" w:hanging="360"/>
      </w:pPr>
    </w:lvl>
  </w:abstractNum>
  <w:abstractNum w:abstractNumId="39" w15:restartNumberingAfterBreak="0">
    <w:nsid w:val="00000028"/>
    <w:multiLevelType w:val="singleLevel"/>
    <w:tmpl w:val="00000028"/>
    <w:name w:val="WW8Num39"/>
    <w:lvl w:ilvl="0">
      <w:start w:val="1"/>
      <w:numFmt w:val="decimal"/>
      <w:lvlText w:val="%1."/>
      <w:lvlJc w:val="left"/>
      <w:pPr>
        <w:tabs>
          <w:tab w:val="num" w:pos="720"/>
        </w:tabs>
        <w:ind w:left="720" w:hanging="360"/>
      </w:pPr>
    </w:lvl>
  </w:abstractNum>
  <w:abstractNum w:abstractNumId="40" w15:restartNumberingAfterBreak="0">
    <w:nsid w:val="00000029"/>
    <w:multiLevelType w:val="singleLevel"/>
    <w:tmpl w:val="00000029"/>
    <w:name w:val="WW8Num40"/>
    <w:lvl w:ilvl="0">
      <w:start w:val="1"/>
      <w:numFmt w:val="decimal"/>
      <w:lvlText w:val="%1."/>
      <w:lvlJc w:val="left"/>
      <w:pPr>
        <w:tabs>
          <w:tab w:val="num" w:pos="720"/>
        </w:tabs>
        <w:ind w:left="720" w:hanging="360"/>
      </w:pPr>
    </w:lvl>
  </w:abstractNum>
  <w:abstractNum w:abstractNumId="41" w15:restartNumberingAfterBreak="0">
    <w:nsid w:val="0000002A"/>
    <w:multiLevelType w:val="singleLevel"/>
    <w:tmpl w:val="0000002A"/>
    <w:name w:val="WW8Num41"/>
    <w:lvl w:ilvl="0">
      <w:start w:val="1"/>
      <w:numFmt w:val="decimal"/>
      <w:lvlText w:val="%1."/>
      <w:lvlJc w:val="left"/>
      <w:pPr>
        <w:tabs>
          <w:tab w:val="num" w:pos="360"/>
        </w:tabs>
        <w:ind w:left="360" w:hanging="360"/>
      </w:pPr>
    </w:lvl>
  </w:abstractNum>
  <w:abstractNum w:abstractNumId="42" w15:restartNumberingAfterBreak="0">
    <w:nsid w:val="0000002B"/>
    <w:multiLevelType w:val="singleLevel"/>
    <w:tmpl w:val="0000002B"/>
    <w:name w:val="WW8Num42"/>
    <w:lvl w:ilvl="0">
      <w:start w:val="1"/>
      <w:numFmt w:val="decimal"/>
      <w:lvlText w:val="%1."/>
      <w:lvlJc w:val="left"/>
      <w:pPr>
        <w:tabs>
          <w:tab w:val="num" w:pos="720"/>
        </w:tabs>
        <w:ind w:left="720" w:hanging="360"/>
      </w:pPr>
    </w:lvl>
  </w:abstractNum>
  <w:abstractNum w:abstractNumId="43" w15:restartNumberingAfterBreak="0">
    <w:nsid w:val="0000002C"/>
    <w:multiLevelType w:val="singleLevel"/>
    <w:tmpl w:val="0000002C"/>
    <w:name w:val="WW8Num43"/>
    <w:lvl w:ilvl="0">
      <w:start w:val="1"/>
      <w:numFmt w:val="decimal"/>
      <w:lvlText w:val="%1."/>
      <w:lvlJc w:val="left"/>
      <w:pPr>
        <w:tabs>
          <w:tab w:val="num" w:pos="0"/>
        </w:tabs>
        <w:ind w:left="0" w:firstLine="57"/>
      </w:pPr>
    </w:lvl>
  </w:abstractNum>
  <w:abstractNum w:abstractNumId="44" w15:restartNumberingAfterBreak="0">
    <w:nsid w:val="0000002D"/>
    <w:multiLevelType w:val="singleLevel"/>
    <w:tmpl w:val="0000002D"/>
    <w:name w:val="WW8Num44"/>
    <w:lvl w:ilvl="0">
      <w:start w:val="1"/>
      <w:numFmt w:val="decimal"/>
      <w:lvlText w:val="%1."/>
      <w:lvlJc w:val="left"/>
      <w:pPr>
        <w:tabs>
          <w:tab w:val="num" w:pos="360"/>
        </w:tabs>
        <w:ind w:left="360" w:hanging="360"/>
      </w:pPr>
    </w:lvl>
  </w:abstractNum>
  <w:abstractNum w:abstractNumId="45" w15:restartNumberingAfterBreak="0">
    <w:nsid w:val="0000002E"/>
    <w:multiLevelType w:val="singleLevel"/>
    <w:tmpl w:val="0000002E"/>
    <w:name w:val="WW8Num45"/>
    <w:lvl w:ilvl="0">
      <w:start w:val="1"/>
      <w:numFmt w:val="decimal"/>
      <w:lvlText w:val="%1."/>
      <w:lvlJc w:val="left"/>
      <w:pPr>
        <w:tabs>
          <w:tab w:val="num" w:pos="360"/>
        </w:tabs>
        <w:ind w:left="360" w:hanging="360"/>
      </w:pPr>
    </w:lvl>
  </w:abstractNum>
  <w:abstractNum w:abstractNumId="46" w15:restartNumberingAfterBreak="0">
    <w:nsid w:val="0000002F"/>
    <w:multiLevelType w:val="singleLevel"/>
    <w:tmpl w:val="0000002F"/>
    <w:name w:val="WW8Num46"/>
    <w:lvl w:ilvl="0">
      <w:start w:val="1"/>
      <w:numFmt w:val="decimal"/>
      <w:lvlText w:val="%1."/>
      <w:lvlJc w:val="left"/>
      <w:pPr>
        <w:tabs>
          <w:tab w:val="num" w:pos="360"/>
        </w:tabs>
        <w:ind w:left="360" w:hanging="360"/>
      </w:pPr>
    </w:lvl>
  </w:abstractNum>
  <w:abstractNum w:abstractNumId="47" w15:restartNumberingAfterBreak="0">
    <w:nsid w:val="00000030"/>
    <w:multiLevelType w:val="singleLevel"/>
    <w:tmpl w:val="00000030"/>
    <w:name w:val="WW8Num47"/>
    <w:lvl w:ilvl="0">
      <w:start w:val="1"/>
      <w:numFmt w:val="decimal"/>
      <w:lvlText w:val="%1."/>
      <w:lvlJc w:val="left"/>
      <w:pPr>
        <w:tabs>
          <w:tab w:val="num" w:pos="360"/>
        </w:tabs>
        <w:ind w:left="360" w:hanging="360"/>
      </w:pPr>
    </w:lvl>
  </w:abstractNum>
  <w:abstractNum w:abstractNumId="48" w15:restartNumberingAfterBreak="0">
    <w:nsid w:val="00000031"/>
    <w:multiLevelType w:val="singleLevel"/>
    <w:tmpl w:val="00000031"/>
    <w:name w:val="WW8Num48"/>
    <w:lvl w:ilvl="0">
      <w:start w:val="1"/>
      <w:numFmt w:val="decimal"/>
      <w:lvlText w:val="%1."/>
      <w:lvlJc w:val="left"/>
      <w:pPr>
        <w:tabs>
          <w:tab w:val="num" w:pos="1080"/>
        </w:tabs>
        <w:ind w:left="1080" w:hanging="720"/>
      </w:pPr>
    </w:lvl>
  </w:abstractNum>
  <w:abstractNum w:abstractNumId="49" w15:restartNumberingAfterBreak="0">
    <w:nsid w:val="00000032"/>
    <w:multiLevelType w:val="singleLevel"/>
    <w:tmpl w:val="00000032"/>
    <w:name w:val="WW8Num49"/>
    <w:lvl w:ilvl="0">
      <w:start w:val="1"/>
      <w:numFmt w:val="decimal"/>
      <w:lvlText w:val="%1."/>
      <w:lvlJc w:val="left"/>
      <w:pPr>
        <w:tabs>
          <w:tab w:val="num" w:pos="360"/>
        </w:tabs>
        <w:ind w:left="360" w:hanging="360"/>
      </w:pPr>
    </w:lvl>
  </w:abstractNum>
  <w:abstractNum w:abstractNumId="50" w15:restartNumberingAfterBreak="0">
    <w:nsid w:val="00000033"/>
    <w:multiLevelType w:val="singleLevel"/>
    <w:tmpl w:val="00000033"/>
    <w:name w:val="WW8Num50"/>
    <w:lvl w:ilvl="0">
      <w:start w:val="1"/>
      <w:numFmt w:val="decimal"/>
      <w:lvlText w:val="%1."/>
      <w:lvlJc w:val="left"/>
      <w:pPr>
        <w:tabs>
          <w:tab w:val="num" w:pos="360"/>
        </w:tabs>
        <w:ind w:left="360" w:hanging="360"/>
      </w:pPr>
    </w:lvl>
  </w:abstractNum>
  <w:abstractNum w:abstractNumId="51" w15:restartNumberingAfterBreak="0">
    <w:nsid w:val="00000034"/>
    <w:multiLevelType w:val="singleLevel"/>
    <w:tmpl w:val="00000034"/>
    <w:name w:val="WW8Num51"/>
    <w:lvl w:ilvl="0">
      <w:start w:val="1"/>
      <w:numFmt w:val="decimal"/>
      <w:lvlText w:val="%1."/>
      <w:lvlJc w:val="left"/>
      <w:pPr>
        <w:tabs>
          <w:tab w:val="num" w:pos="360"/>
        </w:tabs>
        <w:ind w:left="360" w:hanging="360"/>
      </w:pPr>
    </w:lvl>
  </w:abstractNum>
  <w:abstractNum w:abstractNumId="52" w15:restartNumberingAfterBreak="0">
    <w:nsid w:val="00000035"/>
    <w:multiLevelType w:val="singleLevel"/>
    <w:tmpl w:val="00000035"/>
    <w:name w:val="WW8Num52"/>
    <w:lvl w:ilvl="0">
      <w:start w:val="1"/>
      <w:numFmt w:val="decimal"/>
      <w:lvlText w:val="%1."/>
      <w:lvlJc w:val="left"/>
      <w:pPr>
        <w:tabs>
          <w:tab w:val="num" w:pos="360"/>
        </w:tabs>
        <w:ind w:left="360" w:hanging="360"/>
      </w:pPr>
    </w:lvl>
  </w:abstractNum>
  <w:abstractNum w:abstractNumId="53" w15:restartNumberingAfterBreak="0">
    <w:nsid w:val="00000036"/>
    <w:multiLevelType w:val="singleLevel"/>
    <w:tmpl w:val="00000036"/>
    <w:name w:val="WW8Num53"/>
    <w:lvl w:ilvl="0">
      <w:start w:val="1"/>
      <w:numFmt w:val="decimal"/>
      <w:lvlText w:val="%1."/>
      <w:lvlJc w:val="left"/>
      <w:pPr>
        <w:tabs>
          <w:tab w:val="num" w:pos="360"/>
        </w:tabs>
        <w:ind w:left="360" w:hanging="360"/>
      </w:pPr>
    </w:lvl>
  </w:abstractNum>
  <w:abstractNum w:abstractNumId="54" w15:restartNumberingAfterBreak="0">
    <w:nsid w:val="0092079B"/>
    <w:multiLevelType w:val="hybridMultilevel"/>
    <w:tmpl w:val="F49A5E2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5" w15:restartNumberingAfterBreak="0">
    <w:nsid w:val="013E67C3"/>
    <w:multiLevelType w:val="hybridMultilevel"/>
    <w:tmpl w:val="466638C8"/>
    <w:lvl w:ilvl="0" w:tplc="D9F04D9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032018B1"/>
    <w:multiLevelType w:val="hybridMultilevel"/>
    <w:tmpl w:val="5380C686"/>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57" w15:restartNumberingAfterBreak="0">
    <w:nsid w:val="0426560D"/>
    <w:multiLevelType w:val="hybridMultilevel"/>
    <w:tmpl w:val="06EA7D50"/>
    <w:lvl w:ilvl="0" w:tplc="41EC6896">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4707C87"/>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9" w15:restartNumberingAfterBreak="0">
    <w:nsid w:val="06EE153B"/>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0" w15:restartNumberingAfterBreak="0">
    <w:nsid w:val="07200CE9"/>
    <w:multiLevelType w:val="hybridMultilevel"/>
    <w:tmpl w:val="F206738E"/>
    <w:lvl w:ilvl="0" w:tplc="41EC6896">
      <w:numFmt w:val="bullet"/>
      <w:lvlText w:val=""/>
      <w:lvlJc w:val="left"/>
      <w:pPr>
        <w:ind w:left="360" w:hanging="360"/>
      </w:pPr>
      <w:rPr>
        <w:rFonts w:ascii="Symbol" w:eastAsia="Times New Roman" w:hAnsi="Symbol"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0AC96A2A"/>
    <w:multiLevelType w:val="hybridMultilevel"/>
    <w:tmpl w:val="4AF63526"/>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62" w15:restartNumberingAfterBreak="0">
    <w:nsid w:val="0EED4F40"/>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3" w15:restartNumberingAfterBreak="0">
    <w:nsid w:val="0F17197D"/>
    <w:multiLevelType w:val="hybridMultilevel"/>
    <w:tmpl w:val="0806525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4" w15:restartNumberingAfterBreak="0">
    <w:nsid w:val="11F9390B"/>
    <w:multiLevelType w:val="hybridMultilevel"/>
    <w:tmpl w:val="2A987A26"/>
    <w:lvl w:ilvl="0" w:tplc="41EC6896">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2267798"/>
    <w:multiLevelType w:val="hybridMultilevel"/>
    <w:tmpl w:val="744E61E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6" w15:restartNumberingAfterBreak="0">
    <w:nsid w:val="14BE66AE"/>
    <w:multiLevelType w:val="hybridMultilevel"/>
    <w:tmpl w:val="F39EA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7BB23E4"/>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8" w15:restartNumberingAfterBreak="0">
    <w:nsid w:val="18152581"/>
    <w:multiLevelType w:val="hybridMultilevel"/>
    <w:tmpl w:val="1916B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8F23EEB"/>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0" w15:restartNumberingAfterBreak="0">
    <w:nsid w:val="1A067B13"/>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71" w15:restartNumberingAfterBreak="0">
    <w:nsid w:val="1A28259C"/>
    <w:multiLevelType w:val="hybridMultilevel"/>
    <w:tmpl w:val="A4A86C18"/>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72" w15:restartNumberingAfterBreak="0">
    <w:nsid w:val="1A9E636D"/>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3" w15:restartNumberingAfterBreak="0">
    <w:nsid w:val="1AD51D0A"/>
    <w:multiLevelType w:val="hybridMultilevel"/>
    <w:tmpl w:val="A022DE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4" w15:restartNumberingAfterBreak="0">
    <w:nsid w:val="1DA74E71"/>
    <w:multiLevelType w:val="hybridMultilevel"/>
    <w:tmpl w:val="302201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1E2E7770"/>
    <w:multiLevelType w:val="hybridMultilevel"/>
    <w:tmpl w:val="A00420D0"/>
    <w:lvl w:ilvl="0" w:tplc="338CE53C">
      <w:start w:val="1"/>
      <w:numFmt w:val="decimal"/>
      <w:lvlText w:val="%1."/>
      <w:lvlJc w:val="left"/>
      <w:pPr>
        <w:ind w:left="360" w:hanging="360"/>
      </w:pPr>
      <w:rPr>
        <w:rFonts w:hint="default"/>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6" w15:restartNumberingAfterBreak="0">
    <w:nsid w:val="2071479F"/>
    <w:multiLevelType w:val="hybridMultilevel"/>
    <w:tmpl w:val="E2707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2525288A"/>
    <w:multiLevelType w:val="hybridMultilevel"/>
    <w:tmpl w:val="838AD220"/>
    <w:lvl w:ilvl="0" w:tplc="AAD649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26070B1D"/>
    <w:multiLevelType w:val="hybridMultilevel"/>
    <w:tmpl w:val="FC1EC47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9" w15:restartNumberingAfterBreak="0">
    <w:nsid w:val="27B86F62"/>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0" w15:restartNumberingAfterBreak="0">
    <w:nsid w:val="2CB12F72"/>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1" w15:restartNumberingAfterBreak="0">
    <w:nsid w:val="2D5D0A89"/>
    <w:multiLevelType w:val="hybridMultilevel"/>
    <w:tmpl w:val="A4EA53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2E217167"/>
    <w:multiLevelType w:val="hybridMultilevel"/>
    <w:tmpl w:val="A28A2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0561360"/>
    <w:multiLevelType w:val="hybridMultilevel"/>
    <w:tmpl w:val="FFFCE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31140A76"/>
    <w:multiLevelType w:val="hybridMultilevel"/>
    <w:tmpl w:val="BDC845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15:restartNumberingAfterBreak="0">
    <w:nsid w:val="31356C6C"/>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6" w15:restartNumberingAfterBreak="0">
    <w:nsid w:val="31704BE9"/>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7" w15:restartNumberingAfterBreak="0">
    <w:nsid w:val="32BE67FF"/>
    <w:multiLevelType w:val="hybridMultilevel"/>
    <w:tmpl w:val="E384BF58"/>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88" w15:restartNumberingAfterBreak="0">
    <w:nsid w:val="335C04D8"/>
    <w:multiLevelType w:val="hybridMultilevel"/>
    <w:tmpl w:val="466638C8"/>
    <w:lvl w:ilvl="0" w:tplc="D9F04D9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45B5494"/>
    <w:multiLevelType w:val="hybridMultilevel"/>
    <w:tmpl w:val="CE7862F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34BB18A1"/>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1" w15:restartNumberingAfterBreak="0">
    <w:nsid w:val="37951651"/>
    <w:multiLevelType w:val="hybridMultilevel"/>
    <w:tmpl w:val="466638C8"/>
    <w:lvl w:ilvl="0" w:tplc="D9F04D9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EE92E87"/>
    <w:multiLevelType w:val="hybridMultilevel"/>
    <w:tmpl w:val="E1284C7A"/>
    <w:lvl w:ilvl="0" w:tplc="6982F9A6">
      <w:start w:val="1"/>
      <w:numFmt w:val="bullet"/>
      <w:lvlText w:val=""/>
      <w:lvlJc w:val="left"/>
      <w:pPr>
        <w:tabs>
          <w:tab w:val="num" w:pos="360"/>
        </w:tabs>
        <w:ind w:left="360" w:hanging="360"/>
      </w:pPr>
      <w:rPr>
        <w:rFonts w:ascii="Symbol" w:hAnsi="Symbol" w:hint="default"/>
        <w:b/>
        <w:color w:val="auto"/>
        <w:sz w:val="16"/>
        <w:szCs w:val="16"/>
      </w:rPr>
    </w:lvl>
    <w:lvl w:ilvl="1" w:tplc="04090003">
      <w:start w:val="1"/>
      <w:numFmt w:val="bullet"/>
      <w:lvlText w:val="o"/>
      <w:lvlJc w:val="left"/>
      <w:pPr>
        <w:tabs>
          <w:tab w:val="num" w:pos="1139"/>
        </w:tabs>
        <w:ind w:left="1139" w:hanging="360"/>
      </w:pPr>
      <w:rPr>
        <w:rFonts w:ascii="Courier New" w:hAnsi="Courier New" w:cs="Symbol" w:hint="default"/>
      </w:rPr>
    </w:lvl>
    <w:lvl w:ilvl="2" w:tplc="04090005" w:tentative="1">
      <w:start w:val="1"/>
      <w:numFmt w:val="bullet"/>
      <w:lvlText w:val=""/>
      <w:lvlJc w:val="left"/>
      <w:pPr>
        <w:tabs>
          <w:tab w:val="num" w:pos="1859"/>
        </w:tabs>
        <w:ind w:left="1859" w:hanging="360"/>
      </w:pPr>
      <w:rPr>
        <w:rFonts w:ascii="Wingdings" w:hAnsi="Wingdings" w:hint="default"/>
      </w:rPr>
    </w:lvl>
    <w:lvl w:ilvl="3" w:tplc="04090001" w:tentative="1">
      <w:start w:val="1"/>
      <w:numFmt w:val="bullet"/>
      <w:lvlText w:val=""/>
      <w:lvlJc w:val="left"/>
      <w:pPr>
        <w:tabs>
          <w:tab w:val="num" w:pos="2579"/>
        </w:tabs>
        <w:ind w:left="2579" w:hanging="360"/>
      </w:pPr>
      <w:rPr>
        <w:rFonts w:ascii="Symbol" w:hAnsi="Symbol" w:hint="default"/>
      </w:rPr>
    </w:lvl>
    <w:lvl w:ilvl="4" w:tplc="04090003" w:tentative="1">
      <w:start w:val="1"/>
      <w:numFmt w:val="bullet"/>
      <w:lvlText w:val="o"/>
      <w:lvlJc w:val="left"/>
      <w:pPr>
        <w:tabs>
          <w:tab w:val="num" w:pos="3299"/>
        </w:tabs>
        <w:ind w:left="3299" w:hanging="360"/>
      </w:pPr>
      <w:rPr>
        <w:rFonts w:ascii="Courier New" w:hAnsi="Courier New" w:cs="Symbol" w:hint="default"/>
      </w:rPr>
    </w:lvl>
    <w:lvl w:ilvl="5" w:tplc="04090005" w:tentative="1">
      <w:start w:val="1"/>
      <w:numFmt w:val="bullet"/>
      <w:lvlText w:val=""/>
      <w:lvlJc w:val="left"/>
      <w:pPr>
        <w:tabs>
          <w:tab w:val="num" w:pos="4019"/>
        </w:tabs>
        <w:ind w:left="4019" w:hanging="360"/>
      </w:pPr>
      <w:rPr>
        <w:rFonts w:ascii="Wingdings" w:hAnsi="Wingdings" w:hint="default"/>
      </w:rPr>
    </w:lvl>
    <w:lvl w:ilvl="6" w:tplc="04090001" w:tentative="1">
      <w:start w:val="1"/>
      <w:numFmt w:val="bullet"/>
      <w:lvlText w:val=""/>
      <w:lvlJc w:val="left"/>
      <w:pPr>
        <w:tabs>
          <w:tab w:val="num" w:pos="4739"/>
        </w:tabs>
        <w:ind w:left="4739" w:hanging="360"/>
      </w:pPr>
      <w:rPr>
        <w:rFonts w:ascii="Symbol" w:hAnsi="Symbol" w:hint="default"/>
      </w:rPr>
    </w:lvl>
    <w:lvl w:ilvl="7" w:tplc="04090003" w:tentative="1">
      <w:start w:val="1"/>
      <w:numFmt w:val="bullet"/>
      <w:lvlText w:val="o"/>
      <w:lvlJc w:val="left"/>
      <w:pPr>
        <w:tabs>
          <w:tab w:val="num" w:pos="5459"/>
        </w:tabs>
        <w:ind w:left="5459" w:hanging="360"/>
      </w:pPr>
      <w:rPr>
        <w:rFonts w:ascii="Courier New" w:hAnsi="Courier New" w:cs="Symbol" w:hint="default"/>
      </w:rPr>
    </w:lvl>
    <w:lvl w:ilvl="8" w:tplc="04090005" w:tentative="1">
      <w:start w:val="1"/>
      <w:numFmt w:val="bullet"/>
      <w:lvlText w:val=""/>
      <w:lvlJc w:val="left"/>
      <w:pPr>
        <w:tabs>
          <w:tab w:val="num" w:pos="6179"/>
        </w:tabs>
        <w:ind w:left="6179" w:hanging="360"/>
      </w:pPr>
      <w:rPr>
        <w:rFonts w:ascii="Wingdings" w:hAnsi="Wingdings" w:hint="default"/>
      </w:rPr>
    </w:lvl>
  </w:abstractNum>
  <w:abstractNum w:abstractNumId="93" w15:restartNumberingAfterBreak="0">
    <w:nsid w:val="3F015882"/>
    <w:multiLevelType w:val="hybridMultilevel"/>
    <w:tmpl w:val="7F5EB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3F2B0691"/>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95" w15:restartNumberingAfterBreak="0">
    <w:nsid w:val="407039F6"/>
    <w:multiLevelType w:val="hybridMultilevel"/>
    <w:tmpl w:val="955C5FB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96" w15:restartNumberingAfterBreak="0">
    <w:nsid w:val="42101D62"/>
    <w:multiLevelType w:val="hybridMultilevel"/>
    <w:tmpl w:val="C39A6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2E051C5"/>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8" w15:restartNumberingAfterBreak="0">
    <w:nsid w:val="443D1590"/>
    <w:multiLevelType w:val="hybridMultilevel"/>
    <w:tmpl w:val="466638C8"/>
    <w:lvl w:ilvl="0" w:tplc="D9F04D9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43F6531"/>
    <w:multiLevelType w:val="hybridMultilevel"/>
    <w:tmpl w:val="838AD220"/>
    <w:lvl w:ilvl="0" w:tplc="AAD649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64207DC"/>
    <w:multiLevelType w:val="hybridMultilevel"/>
    <w:tmpl w:val="106C5788"/>
    <w:lvl w:ilvl="0" w:tplc="58F89DB0">
      <w:start w:val="1"/>
      <w:numFmt w:val="decimal"/>
      <w:lvlText w:val="%1."/>
      <w:lvlJc w:val="left"/>
      <w:pPr>
        <w:ind w:left="360" w:hanging="360"/>
      </w:pPr>
      <w:rPr>
        <w:rFonts w:hint="default"/>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1" w15:restartNumberingAfterBreak="0">
    <w:nsid w:val="466A217E"/>
    <w:multiLevelType w:val="hybridMultilevel"/>
    <w:tmpl w:val="40206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2" w15:restartNumberingAfterBreak="0">
    <w:nsid w:val="46AE5370"/>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3" w15:restartNumberingAfterBreak="0">
    <w:nsid w:val="496322AF"/>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4" w15:restartNumberingAfterBreak="0">
    <w:nsid w:val="49B5627F"/>
    <w:multiLevelType w:val="hybridMultilevel"/>
    <w:tmpl w:val="FF2615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15:restartNumberingAfterBreak="0">
    <w:nsid w:val="4A210EB4"/>
    <w:multiLevelType w:val="hybridMultilevel"/>
    <w:tmpl w:val="A4FCDB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6" w15:restartNumberingAfterBreak="0">
    <w:nsid w:val="512C4B19"/>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07" w15:restartNumberingAfterBreak="0">
    <w:nsid w:val="53CD22CE"/>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08" w15:restartNumberingAfterBreak="0">
    <w:nsid w:val="54FF75A0"/>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9" w15:restartNumberingAfterBreak="0">
    <w:nsid w:val="56706028"/>
    <w:multiLevelType w:val="hybridMultilevel"/>
    <w:tmpl w:val="38186A90"/>
    <w:lvl w:ilvl="0" w:tplc="41EC6896">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71B0063"/>
    <w:multiLevelType w:val="hybridMultilevel"/>
    <w:tmpl w:val="6EBC97BE"/>
    <w:lvl w:ilvl="0" w:tplc="45EAA7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7274E82"/>
    <w:multiLevelType w:val="hybridMultilevel"/>
    <w:tmpl w:val="5170AC0A"/>
    <w:lvl w:ilvl="0" w:tplc="41EC6896">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7494498"/>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3" w15:restartNumberingAfterBreak="0">
    <w:nsid w:val="59BE049C"/>
    <w:multiLevelType w:val="hybridMultilevel"/>
    <w:tmpl w:val="05BA0A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14" w15:restartNumberingAfterBreak="0">
    <w:nsid w:val="5BED6800"/>
    <w:multiLevelType w:val="hybridMultilevel"/>
    <w:tmpl w:val="355C79A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5" w15:restartNumberingAfterBreak="0">
    <w:nsid w:val="5BF51391"/>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16" w15:restartNumberingAfterBreak="0">
    <w:nsid w:val="5C01608A"/>
    <w:multiLevelType w:val="hybridMultilevel"/>
    <w:tmpl w:val="C4A0CB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7" w15:restartNumberingAfterBreak="0">
    <w:nsid w:val="5F132A68"/>
    <w:multiLevelType w:val="hybridMultilevel"/>
    <w:tmpl w:val="120CC264"/>
    <w:lvl w:ilvl="0" w:tplc="0C090001">
      <w:start w:val="1"/>
      <w:numFmt w:val="bullet"/>
      <w:lvlText w:val=""/>
      <w:lvlJc w:val="left"/>
      <w:pPr>
        <w:ind w:left="678" w:hanging="360"/>
      </w:pPr>
      <w:rPr>
        <w:rFonts w:ascii="Symbol" w:hAnsi="Symbol" w:hint="default"/>
      </w:rPr>
    </w:lvl>
    <w:lvl w:ilvl="1" w:tplc="0C090003" w:tentative="1">
      <w:start w:val="1"/>
      <w:numFmt w:val="bullet"/>
      <w:lvlText w:val="o"/>
      <w:lvlJc w:val="left"/>
      <w:pPr>
        <w:ind w:left="1398" w:hanging="360"/>
      </w:pPr>
      <w:rPr>
        <w:rFonts w:ascii="Courier New" w:hAnsi="Courier New" w:cs="Courier New" w:hint="default"/>
      </w:rPr>
    </w:lvl>
    <w:lvl w:ilvl="2" w:tplc="0C090005" w:tentative="1">
      <w:start w:val="1"/>
      <w:numFmt w:val="bullet"/>
      <w:lvlText w:val=""/>
      <w:lvlJc w:val="left"/>
      <w:pPr>
        <w:ind w:left="2118" w:hanging="360"/>
      </w:pPr>
      <w:rPr>
        <w:rFonts w:ascii="Wingdings" w:hAnsi="Wingdings" w:hint="default"/>
      </w:rPr>
    </w:lvl>
    <w:lvl w:ilvl="3" w:tplc="0C090001" w:tentative="1">
      <w:start w:val="1"/>
      <w:numFmt w:val="bullet"/>
      <w:lvlText w:val=""/>
      <w:lvlJc w:val="left"/>
      <w:pPr>
        <w:ind w:left="2838" w:hanging="360"/>
      </w:pPr>
      <w:rPr>
        <w:rFonts w:ascii="Symbol" w:hAnsi="Symbol" w:hint="default"/>
      </w:rPr>
    </w:lvl>
    <w:lvl w:ilvl="4" w:tplc="0C090003" w:tentative="1">
      <w:start w:val="1"/>
      <w:numFmt w:val="bullet"/>
      <w:lvlText w:val="o"/>
      <w:lvlJc w:val="left"/>
      <w:pPr>
        <w:ind w:left="3558" w:hanging="360"/>
      </w:pPr>
      <w:rPr>
        <w:rFonts w:ascii="Courier New" w:hAnsi="Courier New" w:cs="Courier New" w:hint="default"/>
      </w:rPr>
    </w:lvl>
    <w:lvl w:ilvl="5" w:tplc="0C090005" w:tentative="1">
      <w:start w:val="1"/>
      <w:numFmt w:val="bullet"/>
      <w:lvlText w:val=""/>
      <w:lvlJc w:val="left"/>
      <w:pPr>
        <w:ind w:left="4278" w:hanging="360"/>
      </w:pPr>
      <w:rPr>
        <w:rFonts w:ascii="Wingdings" w:hAnsi="Wingdings" w:hint="default"/>
      </w:rPr>
    </w:lvl>
    <w:lvl w:ilvl="6" w:tplc="0C090001" w:tentative="1">
      <w:start w:val="1"/>
      <w:numFmt w:val="bullet"/>
      <w:lvlText w:val=""/>
      <w:lvlJc w:val="left"/>
      <w:pPr>
        <w:ind w:left="4998" w:hanging="360"/>
      </w:pPr>
      <w:rPr>
        <w:rFonts w:ascii="Symbol" w:hAnsi="Symbol" w:hint="default"/>
      </w:rPr>
    </w:lvl>
    <w:lvl w:ilvl="7" w:tplc="0C090003" w:tentative="1">
      <w:start w:val="1"/>
      <w:numFmt w:val="bullet"/>
      <w:lvlText w:val="o"/>
      <w:lvlJc w:val="left"/>
      <w:pPr>
        <w:ind w:left="5718" w:hanging="360"/>
      </w:pPr>
      <w:rPr>
        <w:rFonts w:ascii="Courier New" w:hAnsi="Courier New" w:cs="Courier New" w:hint="default"/>
      </w:rPr>
    </w:lvl>
    <w:lvl w:ilvl="8" w:tplc="0C090005" w:tentative="1">
      <w:start w:val="1"/>
      <w:numFmt w:val="bullet"/>
      <w:lvlText w:val=""/>
      <w:lvlJc w:val="left"/>
      <w:pPr>
        <w:ind w:left="6438" w:hanging="360"/>
      </w:pPr>
      <w:rPr>
        <w:rFonts w:ascii="Wingdings" w:hAnsi="Wingdings" w:hint="default"/>
      </w:rPr>
    </w:lvl>
  </w:abstractNum>
  <w:abstractNum w:abstractNumId="118" w15:restartNumberingAfterBreak="0">
    <w:nsid w:val="61D85AB4"/>
    <w:multiLevelType w:val="hybridMultilevel"/>
    <w:tmpl w:val="E2A6A6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19" w15:restartNumberingAfterBreak="0">
    <w:nsid w:val="64B415BE"/>
    <w:multiLevelType w:val="hybridMultilevel"/>
    <w:tmpl w:val="8F0C29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20" w15:restartNumberingAfterBreak="0">
    <w:nsid w:val="656A52A3"/>
    <w:multiLevelType w:val="hybridMultilevel"/>
    <w:tmpl w:val="03BEE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1" w15:restartNumberingAfterBreak="0">
    <w:nsid w:val="676A1018"/>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22" w15:restartNumberingAfterBreak="0">
    <w:nsid w:val="6C5006F5"/>
    <w:multiLevelType w:val="hybridMultilevel"/>
    <w:tmpl w:val="43FC66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3" w15:restartNumberingAfterBreak="0">
    <w:nsid w:val="6E6F5C84"/>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24" w15:restartNumberingAfterBreak="0">
    <w:nsid w:val="6E8D6B3C"/>
    <w:multiLevelType w:val="hybridMultilevel"/>
    <w:tmpl w:val="CA42BC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5" w15:restartNumberingAfterBreak="0">
    <w:nsid w:val="707D2844"/>
    <w:multiLevelType w:val="hybridMultilevel"/>
    <w:tmpl w:val="4BD24014"/>
    <w:lvl w:ilvl="0" w:tplc="45EAA7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18C638D"/>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7" w15:restartNumberingAfterBreak="0">
    <w:nsid w:val="72475A1B"/>
    <w:multiLevelType w:val="hybridMultilevel"/>
    <w:tmpl w:val="A15A855E"/>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8" w15:restartNumberingAfterBreak="0">
    <w:nsid w:val="7521558F"/>
    <w:multiLevelType w:val="hybridMultilevel"/>
    <w:tmpl w:val="483488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9" w15:restartNumberingAfterBreak="0">
    <w:nsid w:val="75603965"/>
    <w:multiLevelType w:val="hybridMultilevel"/>
    <w:tmpl w:val="106C5788"/>
    <w:lvl w:ilvl="0" w:tplc="58F89DB0">
      <w:start w:val="1"/>
      <w:numFmt w:val="decimal"/>
      <w:lvlText w:val="%1."/>
      <w:lvlJc w:val="left"/>
      <w:pPr>
        <w:ind w:left="360" w:hanging="360"/>
      </w:pPr>
      <w:rPr>
        <w:rFonts w:hint="default"/>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0" w15:restartNumberingAfterBreak="0">
    <w:nsid w:val="765320D6"/>
    <w:multiLevelType w:val="hybridMultilevel"/>
    <w:tmpl w:val="D37000C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31" w15:restartNumberingAfterBreak="0">
    <w:nsid w:val="768A7034"/>
    <w:multiLevelType w:val="hybridMultilevel"/>
    <w:tmpl w:val="106C5788"/>
    <w:lvl w:ilvl="0" w:tplc="58F89DB0">
      <w:start w:val="1"/>
      <w:numFmt w:val="decimal"/>
      <w:lvlText w:val="%1."/>
      <w:lvlJc w:val="left"/>
      <w:pPr>
        <w:ind w:left="36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2" w15:restartNumberingAfterBreak="0">
    <w:nsid w:val="7706624C"/>
    <w:multiLevelType w:val="hybridMultilevel"/>
    <w:tmpl w:val="6DB42C9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3" w15:restartNumberingAfterBreak="0">
    <w:nsid w:val="7805297A"/>
    <w:multiLevelType w:val="hybridMultilevel"/>
    <w:tmpl w:val="A15A855E"/>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4" w15:restartNumberingAfterBreak="0">
    <w:nsid w:val="7ABE1C83"/>
    <w:multiLevelType w:val="hybridMultilevel"/>
    <w:tmpl w:val="6DB42C9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35" w15:restartNumberingAfterBreak="0">
    <w:nsid w:val="7BBD5A2E"/>
    <w:multiLevelType w:val="hybridMultilevel"/>
    <w:tmpl w:val="A9303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 w15:restartNumberingAfterBreak="0">
    <w:nsid w:val="7DA277B9"/>
    <w:multiLevelType w:val="hybridMultilevel"/>
    <w:tmpl w:val="A00420D0"/>
    <w:lvl w:ilvl="0" w:tplc="338CE53C">
      <w:start w:val="1"/>
      <w:numFmt w:val="decimal"/>
      <w:lvlText w:val="%1."/>
      <w:lvlJc w:val="left"/>
      <w:pPr>
        <w:ind w:left="360" w:hanging="360"/>
      </w:pPr>
      <w:rPr>
        <w:i w:val="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num w:numId="1">
    <w:abstractNumId w:val="0"/>
  </w:num>
  <w:num w:numId="2">
    <w:abstractNumId w:val="127"/>
  </w:num>
  <w:num w:numId="3">
    <w:abstractNumId w:val="61"/>
  </w:num>
  <w:num w:numId="4">
    <w:abstractNumId w:val="87"/>
  </w:num>
  <w:num w:numId="5">
    <w:abstractNumId w:val="56"/>
  </w:num>
  <w:num w:numId="6">
    <w:abstractNumId w:val="71"/>
  </w:num>
  <w:num w:numId="7">
    <w:abstractNumId w:val="99"/>
  </w:num>
  <w:num w:numId="8">
    <w:abstractNumId w:val="68"/>
  </w:num>
  <w:num w:numId="9">
    <w:abstractNumId w:val="88"/>
  </w:num>
  <w:num w:numId="10">
    <w:abstractNumId w:val="98"/>
  </w:num>
  <w:num w:numId="11">
    <w:abstractNumId w:val="55"/>
  </w:num>
  <w:num w:numId="12">
    <w:abstractNumId w:val="110"/>
  </w:num>
  <w:num w:numId="13">
    <w:abstractNumId w:val="82"/>
  </w:num>
  <w:num w:numId="14">
    <w:abstractNumId w:val="135"/>
  </w:num>
  <w:num w:numId="15">
    <w:abstractNumId w:val="109"/>
  </w:num>
  <w:num w:numId="16">
    <w:abstractNumId w:val="111"/>
  </w:num>
  <w:num w:numId="17">
    <w:abstractNumId w:val="64"/>
  </w:num>
  <w:num w:numId="18">
    <w:abstractNumId w:val="57"/>
  </w:num>
  <w:num w:numId="19">
    <w:abstractNumId w:val="60"/>
  </w:num>
  <w:num w:numId="20">
    <w:abstractNumId w:val="96"/>
  </w:num>
  <w:num w:numId="21">
    <w:abstractNumId w:val="66"/>
  </w:num>
  <w:num w:numId="22">
    <w:abstractNumId w:val="125"/>
  </w:num>
  <w:num w:numId="23">
    <w:abstractNumId w:val="92"/>
  </w:num>
  <w:num w:numId="24">
    <w:abstractNumId w:val="113"/>
  </w:num>
  <w:num w:numId="25">
    <w:abstractNumId w:val="74"/>
  </w:num>
  <w:num w:numId="26">
    <w:abstractNumId w:val="93"/>
  </w:num>
  <w:num w:numId="27">
    <w:abstractNumId w:val="120"/>
  </w:num>
  <w:num w:numId="28">
    <w:abstractNumId w:val="77"/>
  </w:num>
  <w:num w:numId="29">
    <w:abstractNumId w:val="91"/>
  </w:num>
  <w:num w:numId="30">
    <w:abstractNumId w:val="100"/>
  </w:num>
  <w:num w:numId="31">
    <w:abstractNumId w:val="89"/>
  </w:num>
  <w:num w:numId="32">
    <w:abstractNumId w:val="116"/>
  </w:num>
  <w:num w:numId="33">
    <w:abstractNumId w:val="105"/>
  </w:num>
  <w:num w:numId="34">
    <w:abstractNumId w:val="84"/>
  </w:num>
  <w:num w:numId="35">
    <w:abstractNumId w:val="78"/>
  </w:num>
  <w:num w:numId="36">
    <w:abstractNumId w:val="129"/>
  </w:num>
  <w:num w:numId="37">
    <w:abstractNumId w:val="75"/>
  </w:num>
  <w:num w:numId="3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8"/>
  </w:num>
  <w:num w:numId="40">
    <w:abstractNumId w:val="95"/>
  </w:num>
  <w:num w:numId="41">
    <w:abstractNumId w:val="114"/>
  </w:num>
  <w:num w:numId="42">
    <w:abstractNumId w:val="73"/>
  </w:num>
  <w:num w:numId="4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0"/>
  </w:num>
  <w:num w:numId="46">
    <w:abstractNumId w:val="54"/>
  </w:num>
  <w:num w:numId="4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8"/>
  </w:num>
  <w:num w:numId="52">
    <w:abstractNumId w:val="119"/>
  </w:num>
  <w:num w:numId="5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8"/>
  </w:num>
  <w:num w:numId="56">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3"/>
  </w:num>
  <w:num w:numId="63">
    <w:abstractNumId w:val="124"/>
  </w:num>
  <w:num w:numId="64">
    <w:abstractNumId w:val="117"/>
  </w:num>
  <w:num w:numId="6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2"/>
  </w:num>
  <w:num w:numId="67">
    <w:abstractNumId w:val="104"/>
  </w:num>
  <w:num w:numId="68">
    <w:abstractNumId w:val="101"/>
  </w:num>
  <w:num w:numId="69">
    <w:abstractNumId w:val="76"/>
  </w:num>
  <w:num w:numId="70">
    <w:abstractNumId w:val="81"/>
  </w:num>
  <w:num w:numId="71">
    <w:abstractNumId w:val="122"/>
  </w:num>
  <w:num w:numId="72">
    <w:abstractNumId w:val="134"/>
  </w:num>
  <w:num w:numId="7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33"/>
  </w:num>
  <w:num w:numId="80">
    <w:abstractNumId w:val="85"/>
  </w:num>
  <w:num w:numId="81">
    <w:abstractNumId w:val="103"/>
  </w:num>
  <w:num w:numId="82">
    <w:abstractNumId w:val="115"/>
  </w:num>
  <w:num w:numId="8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12"/>
  </w:num>
  <w:num w:numId="87">
    <w:abstractNumId w:val="5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AB7"/>
    <w:rsid w:val="00053631"/>
    <w:rsid w:val="000656D9"/>
    <w:rsid w:val="00070705"/>
    <w:rsid w:val="00075EF1"/>
    <w:rsid w:val="00083E47"/>
    <w:rsid w:val="000A2049"/>
    <w:rsid w:val="000E0881"/>
    <w:rsid w:val="000F50ED"/>
    <w:rsid w:val="001803F7"/>
    <w:rsid w:val="001845BA"/>
    <w:rsid w:val="00194427"/>
    <w:rsid w:val="001B7A95"/>
    <w:rsid w:val="001F22FA"/>
    <w:rsid w:val="002019D7"/>
    <w:rsid w:val="00224FC4"/>
    <w:rsid w:val="0026324E"/>
    <w:rsid w:val="002705B9"/>
    <w:rsid w:val="00270DF8"/>
    <w:rsid w:val="00290B5A"/>
    <w:rsid w:val="002965CA"/>
    <w:rsid w:val="002D3B2A"/>
    <w:rsid w:val="00367F2A"/>
    <w:rsid w:val="003A2AEE"/>
    <w:rsid w:val="003B2850"/>
    <w:rsid w:val="003C027D"/>
    <w:rsid w:val="003C3749"/>
    <w:rsid w:val="00404BBC"/>
    <w:rsid w:val="00433BC6"/>
    <w:rsid w:val="004423BE"/>
    <w:rsid w:val="00482734"/>
    <w:rsid w:val="004D2802"/>
    <w:rsid w:val="005E727A"/>
    <w:rsid w:val="0062553C"/>
    <w:rsid w:val="006A4D52"/>
    <w:rsid w:val="006B435C"/>
    <w:rsid w:val="006C4FFD"/>
    <w:rsid w:val="006F4B04"/>
    <w:rsid w:val="006F51C5"/>
    <w:rsid w:val="007148C0"/>
    <w:rsid w:val="00741023"/>
    <w:rsid w:val="0077090D"/>
    <w:rsid w:val="0078027B"/>
    <w:rsid w:val="00784636"/>
    <w:rsid w:val="00790B16"/>
    <w:rsid w:val="007A4597"/>
    <w:rsid w:val="007E2F30"/>
    <w:rsid w:val="00833C9A"/>
    <w:rsid w:val="00844B4F"/>
    <w:rsid w:val="00847EB1"/>
    <w:rsid w:val="0087536D"/>
    <w:rsid w:val="008A4E23"/>
    <w:rsid w:val="008F0525"/>
    <w:rsid w:val="008F243B"/>
    <w:rsid w:val="009741C2"/>
    <w:rsid w:val="009D0675"/>
    <w:rsid w:val="00A36919"/>
    <w:rsid w:val="00A743D8"/>
    <w:rsid w:val="00A75BCC"/>
    <w:rsid w:val="00B15328"/>
    <w:rsid w:val="00B16288"/>
    <w:rsid w:val="00B35DCA"/>
    <w:rsid w:val="00B86629"/>
    <w:rsid w:val="00BB67E6"/>
    <w:rsid w:val="00BC0C3B"/>
    <w:rsid w:val="00BC13B6"/>
    <w:rsid w:val="00BC76C1"/>
    <w:rsid w:val="00BD331B"/>
    <w:rsid w:val="00BD51B5"/>
    <w:rsid w:val="00BE0ABE"/>
    <w:rsid w:val="00C21800"/>
    <w:rsid w:val="00C45C62"/>
    <w:rsid w:val="00C53AB7"/>
    <w:rsid w:val="00C93EC8"/>
    <w:rsid w:val="00CE3E76"/>
    <w:rsid w:val="00CE5883"/>
    <w:rsid w:val="00D36FEC"/>
    <w:rsid w:val="00D5318F"/>
    <w:rsid w:val="00D61CD2"/>
    <w:rsid w:val="00D826AA"/>
    <w:rsid w:val="00DA312E"/>
    <w:rsid w:val="00DA4E4C"/>
    <w:rsid w:val="00DE652B"/>
    <w:rsid w:val="00DF263F"/>
    <w:rsid w:val="00DF78C3"/>
    <w:rsid w:val="00E10419"/>
    <w:rsid w:val="00E134E0"/>
    <w:rsid w:val="00E22BBF"/>
    <w:rsid w:val="00E57615"/>
    <w:rsid w:val="00E6052B"/>
    <w:rsid w:val="00EE0E47"/>
    <w:rsid w:val="00F046B8"/>
    <w:rsid w:val="00F14D7D"/>
    <w:rsid w:val="00FB7243"/>
    <w:rsid w:val="00FC0E30"/>
    <w:rsid w:val="00FE6B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BD9028"/>
  <w15:chartTrackingRefBased/>
  <w15:docId w15:val="{6ED3E67D-C711-4CF1-8BDF-73154D47C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70705"/>
    <w:pPr>
      <w:widowControl w:val="0"/>
      <w:suppressAutoHyphens/>
    </w:pPr>
    <w:rPr>
      <w:sz w:val="24"/>
      <w:szCs w:val="24"/>
      <w:lang w:val="en-US"/>
    </w:rPr>
  </w:style>
  <w:style w:type="paragraph" w:styleId="Cmsor1">
    <w:name w:val="heading 1"/>
    <w:basedOn w:val="Norml"/>
    <w:next w:val="Norml"/>
    <w:qFormat/>
    <w:pPr>
      <w:keepNext/>
      <w:numPr>
        <w:numId w:val="1"/>
      </w:numPr>
      <w:jc w:val="both"/>
      <w:outlineLvl w:val="0"/>
    </w:pPr>
    <w:rPr>
      <w:b/>
      <w:sz w:val="28"/>
      <w:szCs w:val="28"/>
      <w:lang w:val="en-AU"/>
    </w:rPr>
  </w:style>
  <w:style w:type="paragraph" w:styleId="Cmsor2">
    <w:name w:val="heading 2"/>
    <w:basedOn w:val="Norml"/>
    <w:next w:val="Norml"/>
    <w:qFormat/>
    <w:pPr>
      <w:keepNext/>
      <w:numPr>
        <w:ilvl w:val="1"/>
        <w:numId w:val="1"/>
      </w:numPr>
      <w:jc w:val="both"/>
      <w:outlineLvl w:val="1"/>
    </w:pPr>
    <w:rPr>
      <w:b/>
      <w:lang w:val="en-AU"/>
    </w:rPr>
  </w:style>
  <w:style w:type="paragraph" w:styleId="Cmsor3">
    <w:name w:val="heading 3"/>
    <w:basedOn w:val="Norml"/>
    <w:next w:val="Norml"/>
    <w:qFormat/>
    <w:pPr>
      <w:keepNext/>
      <w:widowControl/>
      <w:numPr>
        <w:ilvl w:val="2"/>
        <w:numId w:val="1"/>
      </w:numPr>
      <w:outlineLvl w:val="2"/>
    </w:pPr>
    <w:rPr>
      <w:b/>
    </w:rPr>
  </w:style>
  <w:style w:type="paragraph" w:styleId="Cmsor4">
    <w:name w:val="heading 4"/>
    <w:basedOn w:val="Norml"/>
    <w:next w:val="Szvegtrzs"/>
    <w:qFormat/>
    <w:pPr>
      <w:widowControl/>
      <w:numPr>
        <w:ilvl w:val="3"/>
        <w:numId w:val="1"/>
      </w:numPr>
      <w:spacing w:before="280" w:after="280"/>
      <w:outlineLvl w:val="3"/>
    </w:pPr>
    <w:rPr>
      <w:rFonts w:ascii="Verdana" w:hAnsi="Verdana"/>
      <w:b/>
      <w:sz w:val="18"/>
      <w:szCs w:val="18"/>
    </w:rPr>
  </w:style>
  <w:style w:type="paragraph" w:styleId="Cmsor5">
    <w:name w:val="heading 5"/>
    <w:basedOn w:val="Norml"/>
    <w:next w:val="Norml"/>
    <w:qFormat/>
    <w:pPr>
      <w:keepNext/>
      <w:numPr>
        <w:ilvl w:val="4"/>
        <w:numId w:val="1"/>
      </w:numPr>
      <w:jc w:val="both"/>
      <w:outlineLvl w:val="4"/>
    </w:pPr>
    <w:rPr>
      <w:b/>
      <w:color w:val="000000"/>
      <w:sz w:val="20"/>
    </w:rPr>
  </w:style>
  <w:style w:type="paragraph" w:styleId="Cmsor6">
    <w:name w:val="heading 6"/>
    <w:basedOn w:val="Norml"/>
    <w:next w:val="Norml"/>
    <w:qFormat/>
    <w:pPr>
      <w:keepNext/>
      <w:numPr>
        <w:ilvl w:val="5"/>
        <w:numId w:val="1"/>
      </w:numPr>
      <w:outlineLvl w:val="5"/>
    </w:pPr>
    <w:rPr>
      <w:b/>
      <w:color w:val="000000"/>
      <w:sz w:val="20"/>
    </w:rPr>
  </w:style>
  <w:style w:type="paragraph" w:styleId="Cmsor7">
    <w:name w:val="heading 7"/>
    <w:basedOn w:val="Norml"/>
    <w:next w:val="Norml"/>
    <w:qFormat/>
    <w:pPr>
      <w:keepNext/>
      <w:numPr>
        <w:ilvl w:val="6"/>
        <w:numId w:val="1"/>
      </w:numPr>
      <w:jc w:val="both"/>
      <w:outlineLvl w:val="6"/>
    </w:pPr>
    <w:rPr>
      <w:b/>
      <w:sz w:val="20"/>
    </w:rPr>
  </w:style>
  <w:style w:type="paragraph" w:styleId="Cmsor8">
    <w:name w:val="heading 8"/>
    <w:basedOn w:val="Norml"/>
    <w:next w:val="Norml"/>
    <w:qFormat/>
    <w:pPr>
      <w:keepNext/>
      <w:outlineLvl w:val="7"/>
    </w:pPr>
    <w:rPr>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Oldalszm">
    <w:name w:val="page number"/>
    <w:basedOn w:val="Bekezdsalapbettpusa"/>
    <w:semiHidden/>
  </w:style>
  <w:style w:type="character" w:styleId="Kiemels2">
    <w:name w:val="Strong"/>
    <w:qFormat/>
    <w:rPr>
      <w:b/>
    </w:rPr>
  </w:style>
  <w:style w:type="character" w:customStyle="1" w:styleId="contents1">
    <w:name w:val="contents1"/>
    <w:rPr>
      <w:rFonts w:ascii="Verdana" w:hAnsi="Verdana"/>
      <w:color w:val="333333"/>
      <w:sz w:val="21"/>
      <w:szCs w:val="21"/>
    </w:rPr>
  </w:style>
  <w:style w:type="character" w:customStyle="1" w:styleId="paragraphhead1">
    <w:name w:val="paragraphhead1"/>
    <w:rPr>
      <w:rFonts w:ascii="Geneva" w:hAnsi="Geneva"/>
      <w:b/>
      <w:bCs/>
      <w:color w:val="0000CC"/>
      <w:sz w:val="24"/>
      <w:szCs w:val="24"/>
    </w:rPr>
  </w:style>
  <w:style w:type="paragraph" w:customStyle="1" w:styleId="Heading">
    <w:name w:val="Heading"/>
    <w:basedOn w:val="Norml"/>
    <w:next w:val="Szvegtrzs"/>
    <w:pPr>
      <w:keepNext/>
      <w:spacing w:before="240" w:after="120"/>
    </w:pPr>
    <w:rPr>
      <w:rFonts w:ascii="Arial" w:eastAsia="MS Mincho" w:hAnsi="Arial" w:cs="Tahoma"/>
      <w:sz w:val="28"/>
      <w:szCs w:val="28"/>
    </w:rPr>
  </w:style>
  <w:style w:type="paragraph" w:styleId="Szvegtrzs">
    <w:name w:val="Body Text"/>
    <w:basedOn w:val="Norml"/>
    <w:semiHidden/>
    <w:pPr>
      <w:spacing w:after="120"/>
    </w:pPr>
  </w:style>
  <w:style w:type="paragraph" w:styleId="Lista">
    <w:name w:val="List"/>
    <w:basedOn w:val="Szvegtrzs"/>
    <w:semiHidden/>
  </w:style>
  <w:style w:type="paragraph" w:styleId="Kpalrs">
    <w:name w:val="caption"/>
    <w:basedOn w:val="Norml"/>
    <w:qFormat/>
    <w:pPr>
      <w:suppressLineNumbers/>
      <w:spacing w:before="120" w:after="120"/>
    </w:pPr>
    <w:rPr>
      <w:i/>
      <w:iCs/>
    </w:rPr>
  </w:style>
  <w:style w:type="paragraph" w:customStyle="1" w:styleId="Index">
    <w:name w:val="Index"/>
    <w:basedOn w:val="Norml"/>
    <w:pPr>
      <w:suppressLineNumbers/>
    </w:pPr>
  </w:style>
  <w:style w:type="paragraph" w:styleId="lfej">
    <w:name w:val="header"/>
    <w:basedOn w:val="Norml"/>
    <w:semiHidden/>
    <w:pPr>
      <w:tabs>
        <w:tab w:val="center" w:pos="4320"/>
        <w:tab w:val="right" w:pos="8640"/>
      </w:tabs>
    </w:pPr>
  </w:style>
  <w:style w:type="paragraph" w:styleId="Szvegtrzsbehzssal">
    <w:name w:val="Body Text Indent"/>
    <w:basedOn w:val="Norml"/>
    <w:semiHidden/>
    <w:pPr>
      <w:spacing w:after="120" w:line="480" w:lineRule="auto"/>
    </w:pPr>
  </w:style>
  <w:style w:type="paragraph" w:styleId="Szvegtrzs3">
    <w:name w:val="Body Text 3"/>
    <w:basedOn w:val="Norml"/>
    <w:link w:val="Szvegtrzs3Char"/>
    <w:semiHidden/>
    <w:pPr>
      <w:spacing w:after="120"/>
    </w:pPr>
    <w:rPr>
      <w:sz w:val="16"/>
      <w:szCs w:val="16"/>
    </w:rPr>
  </w:style>
  <w:style w:type="paragraph" w:styleId="llb">
    <w:name w:val="footer"/>
    <w:basedOn w:val="Norml"/>
    <w:link w:val="llbChar"/>
    <w:semiHidden/>
    <w:pPr>
      <w:tabs>
        <w:tab w:val="center" w:pos="4320"/>
        <w:tab w:val="right" w:pos="8640"/>
      </w:tabs>
    </w:pPr>
  </w:style>
  <w:style w:type="paragraph" w:styleId="Felsorols">
    <w:name w:val="List Bullet"/>
    <w:basedOn w:val="Norml"/>
    <w:semiHidden/>
    <w:pPr>
      <w:jc w:val="right"/>
    </w:pPr>
    <w:rPr>
      <w:b/>
      <w:i/>
      <w:sz w:val="20"/>
    </w:rPr>
  </w:style>
  <w:style w:type="paragraph" w:customStyle="1" w:styleId="contents">
    <w:name w:val="contents"/>
    <w:basedOn w:val="Norml"/>
    <w:pPr>
      <w:widowControl/>
      <w:spacing w:before="280" w:after="280"/>
    </w:pPr>
    <w:rPr>
      <w:rFonts w:ascii="Verdana" w:eastAsia="Arial Unicode MS" w:hAnsi="Verdana" w:cs="Arial Unicode MS"/>
      <w:color w:val="333333"/>
      <w:sz w:val="21"/>
      <w:szCs w:val="21"/>
    </w:rPr>
  </w:style>
  <w:style w:type="paragraph" w:styleId="NormlWeb">
    <w:name w:val="Normal (Web)"/>
    <w:basedOn w:val="Norml"/>
    <w:semiHidden/>
    <w:pPr>
      <w:widowControl/>
      <w:spacing w:before="280" w:after="280"/>
    </w:pPr>
    <w:rPr>
      <w:rFonts w:ascii="Arial Unicode MS" w:eastAsia="Arial Unicode MS" w:hAnsi="Arial Unicode MS" w:cs="Arial Unicode MS"/>
    </w:rPr>
  </w:style>
  <w:style w:type="paragraph" w:customStyle="1" w:styleId="pageheading">
    <w:name w:val="pageheading"/>
    <w:basedOn w:val="Norml"/>
    <w:pPr>
      <w:widowControl/>
      <w:spacing w:before="280" w:after="280"/>
    </w:pPr>
    <w:rPr>
      <w:rFonts w:ascii="Verdana" w:eastAsia="Arial Unicode MS" w:hAnsi="Verdana" w:cs="Arial Unicode MS"/>
      <w:b/>
      <w:bCs/>
      <w:color w:val="333333"/>
    </w:rPr>
  </w:style>
  <w:style w:type="paragraph" w:styleId="Szvegtrzsbehzssal2">
    <w:name w:val="Body Text Indent 2"/>
    <w:basedOn w:val="Norml"/>
    <w:semiHidden/>
    <w:pPr>
      <w:ind w:left="180" w:hanging="180"/>
      <w:jc w:val="both"/>
    </w:pPr>
    <w:rPr>
      <w:sz w:val="20"/>
    </w:rPr>
  </w:style>
  <w:style w:type="paragraph" w:styleId="Szvegtrzsbehzssal3">
    <w:name w:val="Body Text Indent 3"/>
    <w:basedOn w:val="Norml"/>
    <w:semiHidden/>
    <w:pPr>
      <w:ind w:left="900" w:hanging="900"/>
    </w:pPr>
    <w:rPr>
      <w:b/>
      <w:sz w:val="20"/>
      <w:szCs w:val="20"/>
    </w:rPr>
  </w:style>
  <w:style w:type="paragraph" w:styleId="Szvegtrzs2">
    <w:name w:val="Body Text 2"/>
    <w:basedOn w:val="Norml"/>
    <w:link w:val="Szvegtrzs2Char"/>
    <w:semiHidden/>
    <w:rPr>
      <w:sz w:val="20"/>
    </w:rPr>
  </w:style>
  <w:style w:type="paragraph" w:customStyle="1" w:styleId="Framecontents">
    <w:name w:val="Frame contents"/>
    <w:basedOn w:val="Szvegtrzs"/>
  </w:style>
  <w:style w:type="paragraph" w:styleId="Buborkszveg">
    <w:name w:val="Balloon Text"/>
    <w:basedOn w:val="Norml"/>
    <w:link w:val="BuborkszvegChar"/>
    <w:uiPriority w:val="99"/>
    <w:semiHidden/>
    <w:unhideWhenUsed/>
    <w:rsid w:val="00790B16"/>
    <w:rPr>
      <w:rFonts w:ascii="Segoe UI" w:hAnsi="Segoe UI"/>
      <w:sz w:val="18"/>
      <w:szCs w:val="18"/>
    </w:rPr>
  </w:style>
  <w:style w:type="character" w:customStyle="1" w:styleId="BuborkszvegChar">
    <w:name w:val="Buborékszöveg Char"/>
    <w:link w:val="Buborkszveg"/>
    <w:uiPriority w:val="99"/>
    <w:semiHidden/>
    <w:rsid w:val="00790B16"/>
    <w:rPr>
      <w:rFonts w:ascii="Segoe UI" w:hAnsi="Segoe UI" w:cs="Segoe UI"/>
      <w:sz w:val="18"/>
      <w:szCs w:val="18"/>
      <w:lang w:val="en-US"/>
    </w:rPr>
  </w:style>
  <w:style w:type="paragraph" w:styleId="Listaszerbekezds">
    <w:name w:val="List Paragraph"/>
    <w:basedOn w:val="Norml"/>
    <w:uiPriority w:val="34"/>
    <w:qFormat/>
    <w:rsid w:val="002965CA"/>
    <w:pPr>
      <w:widowControl/>
      <w:suppressAutoHyphens w:val="0"/>
      <w:ind w:left="720"/>
      <w:contextualSpacing/>
    </w:pPr>
    <w:rPr>
      <w:sz w:val="20"/>
      <w:szCs w:val="20"/>
      <w:lang w:val="en-GB" w:eastAsia="en-US"/>
    </w:rPr>
  </w:style>
  <w:style w:type="paragraph" w:customStyle="1" w:styleId="SubjectName">
    <w:name w:val="Subject Name"/>
    <w:basedOn w:val="Norml"/>
    <w:link w:val="SubjectNameChar"/>
    <w:qFormat/>
    <w:rsid w:val="006A4D52"/>
    <w:pPr>
      <w:widowControl/>
      <w:suppressAutoHyphens w:val="0"/>
      <w:jc w:val="both"/>
    </w:pPr>
    <w:rPr>
      <w:rFonts w:ascii="Courier New" w:hAnsi="Courier New"/>
      <w:b/>
      <w:caps/>
      <w:sz w:val="20"/>
      <w:szCs w:val="20"/>
      <w:lang w:val="en-GB" w:eastAsia="en-US"/>
    </w:rPr>
  </w:style>
  <w:style w:type="character" w:customStyle="1" w:styleId="SubjectNameChar">
    <w:name w:val="Subject Name Char"/>
    <w:basedOn w:val="Bekezdsalapbettpusa"/>
    <w:link w:val="SubjectName"/>
    <w:rsid w:val="006A4D52"/>
    <w:rPr>
      <w:rFonts w:ascii="Courier New" w:hAnsi="Courier New"/>
      <w:b/>
      <w:caps/>
      <w:lang w:eastAsia="en-US"/>
    </w:rPr>
  </w:style>
  <w:style w:type="paragraph" w:customStyle="1" w:styleId="Default">
    <w:name w:val="Default"/>
    <w:rsid w:val="00224FC4"/>
    <w:pPr>
      <w:autoSpaceDE w:val="0"/>
      <w:autoSpaceDN w:val="0"/>
      <w:adjustRightInd w:val="0"/>
    </w:pPr>
    <w:rPr>
      <w:rFonts w:ascii="Arial" w:eastAsia="SimSun" w:hAnsi="Arial" w:cs="Arial"/>
      <w:color w:val="000000"/>
      <w:sz w:val="24"/>
      <w:szCs w:val="24"/>
      <w:lang w:val="en-US" w:eastAsia="en-US"/>
    </w:rPr>
  </w:style>
  <w:style w:type="character" w:customStyle="1" w:styleId="Szvegtrzs2Char">
    <w:name w:val="Szövegtörzs 2 Char"/>
    <w:basedOn w:val="Bekezdsalapbettpusa"/>
    <w:link w:val="Szvegtrzs2"/>
    <w:semiHidden/>
    <w:rsid w:val="00741023"/>
    <w:rPr>
      <w:szCs w:val="24"/>
      <w:lang w:val="en-US"/>
    </w:rPr>
  </w:style>
  <w:style w:type="character" w:customStyle="1" w:styleId="Szvegtrzs3Char">
    <w:name w:val="Szövegtörzs 3 Char"/>
    <w:basedOn w:val="Bekezdsalapbettpusa"/>
    <w:link w:val="Szvegtrzs3"/>
    <w:semiHidden/>
    <w:rsid w:val="008F243B"/>
    <w:rPr>
      <w:sz w:val="16"/>
      <w:szCs w:val="16"/>
      <w:lang w:val="en-US"/>
    </w:rPr>
  </w:style>
  <w:style w:type="paragraph" w:customStyle="1" w:styleId="FA">
    <w:name w:val="FA"/>
    <w:basedOn w:val="Norml"/>
    <w:rsid w:val="00C45C62"/>
    <w:pPr>
      <w:suppressAutoHyphens w:val="0"/>
    </w:pPr>
    <w:rPr>
      <w:sz w:val="20"/>
      <w:szCs w:val="20"/>
      <w:lang w:eastAsia="en-US"/>
    </w:rPr>
  </w:style>
  <w:style w:type="paragraph" w:customStyle="1" w:styleId="CA">
    <w:name w:val="CA"/>
    <w:basedOn w:val="Norml"/>
    <w:rsid w:val="00DE652B"/>
    <w:pPr>
      <w:suppressAutoHyphens w:val="0"/>
    </w:pPr>
    <w:rPr>
      <w:sz w:val="20"/>
      <w:szCs w:val="20"/>
      <w:lang w:eastAsia="en-US"/>
    </w:rPr>
  </w:style>
  <w:style w:type="character" w:styleId="Hiperhivatkozs">
    <w:name w:val="Hyperlink"/>
    <w:uiPriority w:val="99"/>
    <w:semiHidden/>
    <w:unhideWhenUsed/>
    <w:rsid w:val="00070705"/>
    <w:rPr>
      <w:color w:val="0000FF"/>
      <w:u w:val="single"/>
    </w:rPr>
  </w:style>
  <w:style w:type="character" w:customStyle="1" w:styleId="apple-converted-space">
    <w:name w:val="apple-converted-space"/>
    <w:rsid w:val="00070705"/>
  </w:style>
  <w:style w:type="character" w:customStyle="1" w:styleId="llbChar">
    <w:name w:val="Élőláb Char"/>
    <w:basedOn w:val="Bekezdsalapbettpusa"/>
    <w:link w:val="llb"/>
    <w:semiHidden/>
    <w:rsid w:val="001803F7"/>
    <w:rPr>
      <w:sz w:val="24"/>
      <w:szCs w:val="24"/>
      <w:lang w:val="en-US"/>
    </w:rPr>
  </w:style>
  <w:style w:type="paragraph" w:customStyle="1" w:styleId="Title1">
    <w:name w:val="Title1"/>
    <w:basedOn w:val="Norml"/>
    <w:rsid w:val="000E0881"/>
    <w:pPr>
      <w:suppressAutoHyphens w:val="0"/>
      <w:ind w:left="900" w:hanging="900"/>
    </w:pPr>
    <w:rPr>
      <w:b/>
      <w:sz w:val="20"/>
      <w:szCs w:val="20"/>
      <w:lang w:eastAsia="en-US"/>
    </w:rPr>
  </w:style>
  <w:style w:type="paragraph" w:styleId="Nincstrkz">
    <w:name w:val="No Spacing"/>
    <w:uiPriority w:val="1"/>
    <w:qFormat/>
    <w:rsid w:val="00784636"/>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0961">
      <w:bodyDiv w:val="1"/>
      <w:marLeft w:val="0"/>
      <w:marRight w:val="0"/>
      <w:marTop w:val="0"/>
      <w:marBottom w:val="0"/>
      <w:divBdr>
        <w:top w:val="none" w:sz="0" w:space="0" w:color="auto"/>
        <w:left w:val="none" w:sz="0" w:space="0" w:color="auto"/>
        <w:bottom w:val="none" w:sz="0" w:space="0" w:color="auto"/>
        <w:right w:val="none" w:sz="0" w:space="0" w:color="auto"/>
      </w:divBdr>
    </w:div>
    <w:div w:id="35856449">
      <w:bodyDiv w:val="1"/>
      <w:marLeft w:val="0"/>
      <w:marRight w:val="0"/>
      <w:marTop w:val="0"/>
      <w:marBottom w:val="0"/>
      <w:divBdr>
        <w:top w:val="none" w:sz="0" w:space="0" w:color="auto"/>
        <w:left w:val="none" w:sz="0" w:space="0" w:color="auto"/>
        <w:bottom w:val="none" w:sz="0" w:space="0" w:color="auto"/>
        <w:right w:val="none" w:sz="0" w:space="0" w:color="auto"/>
      </w:divBdr>
    </w:div>
    <w:div w:id="36593094">
      <w:bodyDiv w:val="1"/>
      <w:marLeft w:val="0"/>
      <w:marRight w:val="0"/>
      <w:marTop w:val="0"/>
      <w:marBottom w:val="0"/>
      <w:divBdr>
        <w:top w:val="none" w:sz="0" w:space="0" w:color="auto"/>
        <w:left w:val="none" w:sz="0" w:space="0" w:color="auto"/>
        <w:bottom w:val="none" w:sz="0" w:space="0" w:color="auto"/>
        <w:right w:val="none" w:sz="0" w:space="0" w:color="auto"/>
      </w:divBdr>
    </w:div>
    <w:div w:id="38363852">
      <w:bodyDiv w:val="1"/>
      <w:marLeft w:val="0"/>
      <w:marRight w:val="0"/>
      <w:marTop w:val="0"/>
      <w:marBottom w:val="0"/>
      <w:divBdr>
        <w:top w:val="none" w:sz="0" w:space="0" w:color="auto"/>
        <w:left w:val="none" w:sz="0" w:space="0" w:color="auto"/>
        <w:bottom w:val="none" w:sz="0" w:space="0" w:color="auto"/>
        <w:right w:val="none" w:sz="0" w:space="0" w:color="auto"/>
      </w:divBdr>
    </w:div>
    <w:div w:id="99956077">
      <w:bodyDiv w:val="1"/>
      <w:marLeft w:val="0"/>
      <w:marRight w:val="0"/>
      <w:marTop w:val="0"/>
      <w:marBottom w:val="0"/>
      <w:divBdr>
        <w:top w:val="none" w:sz="0" w:space="0" w:color="auto"/>
        <w:left w:val="none" w:sz="0" w:space="0" w:color="auto"/>
        <w:bottom w:val="none" w:sz="0" w:space="0" w:color="auto"/>
        <w:right w:val="none" w:sz="0" w:space="0" w:color="auto"/>
      </w:divBdr>
    </w:div>
    <w:div w:id="181549635">
      <w:bodyDiv w:val="1"/>
      <w:marLeft w:val="0"/>
      <w:marRight w:val="0"/>
      <w:marTop w:val="0"/>
      <w:marBottom w:val="0"/>
      <w:divBdr>
        <w:top w:val="none" w:sz="0" w:space="0" w:color="auto"/>
        <w:left w:val="none" w:sz="0" w:space="0" w:color="auto"/>
        <w:bottom w:val="none" w:sz="0" w:space="0" w:color="auto"/>
        <w:right w:val="none" w:sz="0" w:space="0" w:color="auto"/>
      </w:divBdr>
    </w:div>
    <w:div w:id="185873773">
      <w:bodyDiv w:val="1"/>
      <w:marLeft w:val="0"/>
      <w:marRight w:val="0"/>
      <w:marTop w:val="0"/>
      <w:marBottom w:val="0"/>
      <w:divBdr>
        <w:top w:val="none" w:sz="0" w:space="0" w:color="auto"/>
        <w:left w:val="none" w:sz="0" w:space="0" w:color="auto"/>
        <w:bottom w:val="none" w:sz="0" w:space="0" w:color="auto"/>
        <w:right w:val="none" w:sz="0" w:space="0" w:color="auto"/>
      </w:divBdr>
    </w:div>
    <w:div w:id="249704198">
      <w:bodyDiv w:val="1"/>
      <w:marLeft w:val="0"/>
      <w:marRight w:val="0"/>
      <w:marTop w:val="0"/>
      <w:marBottom w:val="0"/>
      <w:divBdr>
        <w:top w:val="none" w:sz="0" w:space="0" w:color="auto"/>
        <w:left w:val="none" w:sz="0" w:space="0" w:color="auto"/>
        <w:bottom w:val="none" w:sz="0" w:space="0" w:color="auto"/>
        <w:right w:val="none" w:sz="0" w:space="0" w:color="auto"/>
      </w:divBdr>
    </w:div>
    <w:div w:id="275450631">
      <w:bodyDiv w:val="1"/>
      <w:marLeft w:val="0"/>
      <w:marRight w:val="0"/>
      <w:marTop w:val="0"/>
      <w:marBottom w:val="0"/>
      <w:divBdr>
        <w:top w:val="none" w:sz="0" w:space="0" w:color="auto"/>
        <w:left w:val="none" w:sz="0" w:space="0" w:color="auto"/>
        <w:bottom w:val="none" w:sz="0" w:space="0" w:color="auto"/>
        <w:right w:val="none" w:sz="0" w:space="0" w:color="auto"/>
      </w:divBdr>
    </w:div>
    <w:div w:id="302125050">
      <w:bodyDiv w:val="1"/>
      <w:marLeft w:val="0"/>
      <w:marRight w:val="0"/>
      <w:marTop w:val="0"/>
      <w:marBottom w:val="0"/>
      <w:divBdr>
        <w:top w:val="none" w:sz="0" w:space="0" w:color="auto"/>
        <w:left w:val="none" w:sz="0" w:space="0" w:color="auto"/>
        <w:bottom w:val="none" w:sz="0" w:space="0" w:color="auto"/>
        <w:right w:val="none" w:sz="0" w:space="0" w:color="auto"/>
      </w:divBdr>
    </w:div>
    <w:div w:id="349767158">
      <w:bodyDiv w:val="1"/>
      <w:marLeft w:val="0"/>
      <w:marRight w:val="0"/>
      <w:marTop w:val="0"/>
      <w:marBottom w:val="0"/>
      <w:divBdr>
        <w:top w:val="none" w:sz="0" w:space="0" w:color="auto"/>
        <w:left w:val="none" w:sz="0" w:space="0" w:color="auto"/>
        <w:bottom w:val="none" w:sz="0" w:space="0" w:color="auto"/>
        <w:right w:val="none" w:sz="0" w:space="0" w:color="auto"/>
      </w:divBdr>
    </w:div>
    <w:div w:id="395512845">
      <w:bodyDiv w:val="1"/>
      <w:marLeft w:val="0"/>
      <w:marRight w:val="0"/>
      <w:marTop w:val="0"/>
      <w:marBottom w:val="0"/>
      <w:divBdr>
        <w:top w:val="none" w:sz="0" w:space="0" w:color="auto"/>
        <w:left w:val="none" w:sz="0" w:space="0" w:color="auto"/>
        <w:bottom w:val="none" w:sz="0" w:space="0" w:color="auto"/>
        <w:right w:val="none" w:sz="0" w:space="0" w:color="auto"/>
      </w:divBdr>
    </w:div>
    <w:div w:id="554896970">
      <w:bodyDiv w:val="1"/>
      <w:marLeft w:val="0"/>
      <w:marRight w:val="0"/>
      <w:marTop w:val="0"/>
      <w:marBottom w:val="0"/>
      <w:divBdr>
        <w:top w:val="none" w:sz="0" w:space="0" w:color="auto"/>
        <w:left w:val="none" w:sz="0" w:space="0" w:color="auto"/>
        <w:bottom w:val="none" w:sz="0" w:space="0" w:color="auto"/>
        <w:right w:val="none" w:sz="0" w:space="0" w:color="auto"/>
      </w:divBdr>
    </w:div>
    <w:div w:id="603463881">
      <w:bodyDiv w:val="1"/>
      <w:marLeft w:val="0"/>
      <w:marRight w:val="0"/>
      <w:marTop w:val="0"/>
      <w:marBottom w:val="0"/>
      <w:divBdr>
        <w:top w:val="none" w:sz="0" w:space="0" w:color="auto"/>
        <w:left w:val="none" w:sz="0" w:space="0" w:color="auto"/>
        <w:bottom w:val="none" w:sz="0" w:space="0" w:color="auto"/>
        <w:right w:val="none" w:sz="0" w:space="0" w:color="auto"/>
      </w:divBdr>
    </w:div>
    <w:div w:id="613250672">
      <w:bodyDiv w:val="1"/>
      <w:marLeft w:val="0"/>
      <w:marRight w:val="0"/>
      <w:marTop w:val="0"/>
      <w:marBottom w:val="0"/>
      <w:divBdr>
        <w:top w:val="none" w:sz="0" w:space="0" w:color="auto"/>
        <w:left w:val="none" w:sz="0" w:space="0" w:color="auto"/>
        <w:bottom w:val="none" w:sz="0" w:space="0" w:color="auto"/>
        <w:right w:val="none" w:sz="0" w:space="0" w:color="auto"/>
      </w:divBdr>
    </w:div>
    <w:div w:id="657272652">
      <w:bodyDiv w:val="1"/>
      <w:marLeft w:val="0"/>
      <w:marRight w:val="0"/>
      <w:marTop w:val="0"/>
      <w:marBottom w:val="0"/>
      <w:divBdr>
        <w:top w:val="none" w:sz="0" w:space="0" w:color="auto"/>
        <w:left w:val="none" w:sz="0" w:space="0" w:color="auto"/>
        <w:bottom w:val="none" w:sz="0" w:space="0" w:color="auto"/>
        <w:right w:val="none" w:sz="0" w:space="0" w:color="auto"/>
      </w:divBdr>
    </w:div>
    <w:div w:id="687801775">
      <w:bodyDiv w:val="1"/>
      <w:marLeft w:val="0"/>
      <w:marRight w:val="0"/>
      <w:marTop w:val="0"/>
      <w:marBottom w:val="0"/>
      <w:divBdr>
        <w:top w:val="none" w:sz="0" w:space="0" w:color="auto"/>
        <w:left w:val="none" w:sz="0" w:space="0" w:color="auto"/>
        <w:bottom w:val="none" w:sz="0" w:space="0" w:color="auto"/>
        <w:right w:val="none" w:sz="0" w:space="0" w:color="auto"/>
      </w:divBdr>
    </w:div>
    <w:div w:id="696539507">
      <w:bodyDiv w:val="1"/>
      <w:marLeft w:val="0"/>
      <w:marRight w:val="0"/>
      <w:marTop w:val="0"/>
      <w:marBottom w:val="0"/>
      <w:divBdr>
        <w:top w:val="none" w:sz="0" w:space="0" w:color="auto"/>
        <w:left w:val="none" w:sz="0" w:space="0" w:color="auto"/>
        <w:bottom w:val="none" w:sz="0" w:space="0" w:color="auto"/>
        <w:right w:val="none" w:sz="0" w:space="0" w:color="auto"/>
      </w:divBdr>
    </w:div>
    <w:div w:id="757796492">
      <w:bodyDiv w:val="1"/>
      <w:marLeft w:val="0"/>
      <w:marRight w:val="0"/>
      <w:marTop w:val="0"/>
      <w:marBottom w:val="0"/>
      <w:divBdr>
        <w:top w:val="none" w:sz="0" w:space="0" w:color="auto"/>
        <w:left w:val="none" w:sz="0" w:space="0" w:color="auto"/>
        <w:bottom w:val="none" w:sz="0" w:space="0" w:color="auto"/>
        <w:right w:val="none" w:sz="0" w:space="0" w:color="auto"/>
      </w:divBdr>
    </w:div>
    <w:div w:id="776759079">
      <w:bodyDiv w:val="1"/>
      <w:marLeft w:val="0"/>
      <w:marRight w:val="0"/>
      <w:marTop w:val="0"/>
      <w:marBottom w:val="0"/>
      <w:divBdr>
        <w:top w:val="none" w:sz="0" w:space="0" w:color="auto"/>
        <w:left w:val="none" w:sz="0" w:space="0" w:color="auto"/>
        <w:bottom w:val="none" w:sz="0" w:space="0" w:color="auto"/>
        <w:right w:val="none" w:sz="0" w:space="0" w:color="auto"/>
      </w:divBdr>
    </w:div>
    <w:div w:id="959527682">
      <w:bodyDiv w:val="1"/>
      <w:marLeft w:val="0"/>
      <w:marRight w:val="0"/>
      <w:marTop w:val="0"/>
      <w:marBottom w:val="0"/>
      <w:divBdr>
        <w:top w:val="none" w:sz="0" w:space="0" w:color="auto"/>
        <w:left w:val="none" w:sz="0" w:space="0" w:color="auto"/>
        <w:bottom w:val="none" w:sz="0" w:space="0" w:color="auto"/>
        <w:right w:val="none" w:sz="0" w:space="0" w:color="auto"/>
      </w:divBdr>
    </w:div>
    <w:div w:id="1075249865">
      <w:bodyDiv w:val="1"/>
      <w:marLeft w:val="0"/>
      <w:marRight w:val="0"/>
      <w:marTop w:val="0"/>
      <w:marBottom w:val="0"/>
      <w:divBdr>
        <w:top w:val="none" w:sz="0" w:space="0" w:color="auto"/>
        <w:left w:val="none" w:sz="0" w:space="0" w:color="auto"/>
        <w:bottom w:val="none" w:sz="0" w:space="0" w:color="auto"/>
        <w:right w:val="none" w:sz="0" w:space="0" w:color="auto"/>
      </w:divBdr>
    </w:div>
    <w:div w:id="1082527190">
      <w:bodyDiv w:val="1"/>
      <w:marLeft w:val="0"/>
      <w:marRight w:val="0"/>
      <w:marTop w:val="0"/>
      <w:marBottom w:val="0"/>
      <w:divBdr>
        <w:top w:val="none" w:sz="0" w:space="0" w:color="auto"/>
        <w:left w:val="none" w:sz="0" w:space="0" w:color="auto"/>
        <w:bottom w:val="none" w:sz="0" w:space="0" w:color="auto"/>
        <w:right w:val="none" w:sz="0" w:space="0" w:color="auto"/>
      </w:divBdr>
    </w:div>
    <w:div w:id="1168053636">
      <w:bodyDiv w:val="1"/>
      <w:marLeft w:val="0"/>
      <w:marRight w:val="0"/>
      <w:marTop w:val="0"/>
      <w:marBottom w:val="0"/>
      <w:divBdr>
        <w:top w:val="none" w:sz="0" w:space="0" w:color="auto"/>
        <w:left w:val="none" w:sz="0" w:space="0" w:color="auto"/>
        <w:bottom w:val="none" w:sz="0" w:space="0" w:color="auto"/>
        <w:right w:val="none" w:sz="0" w:space="0" w:color="auto"/>
      </w:divBdr>
    </w:div>
    <w:div w:id="1320501085">
      <w:bodyDiv w:val="1"/>
      <w:marLeft w:val="0"/>
      <w:marRight w:val="0"/>
      <w:marTop w:val="0"/>
      <w:marBottom w:val="0"/>
      <w:divBdr>
        <w:top w:val="none" w:sz="0" w:space="0" w:color="auto"/>
        <w:left w:val="none" w:sz="0" w:space="0" w:color="auto"/>
        <w:bottom w:val="none" w:sz="0" w:space="0" w:color="auto"/>
        <w:right w:val="none" w:sz="0" w:space="0" w:color="auto"/>
      </w:divBdr>
    </w:div>
    <w:div w:id="1330208349">
      <w:bodyDiv w:val="1"/>
      <w:marLeft w:val="0"/>
      <w:marRight w:val="0"/>
      <w:marTop w:val="0"/>
      <w:marBottom w:val="0"/>
      <w:divBdr>
        <w:top w:val="none" w:sz="0" w:space="0" w:color="auto"/>
        <w:left w:val="none" w:sz="0" w:space="0" w:color="auto"/>
        <w:bottom w:val="none" w:sz="0" w:space="0" w:color="auto"/>
        <w:right w:val="none" w:sz="0" w:space="0" w:color="auto"/>
      </w:divBdr>
    </w:div>
    <w:div w:id="1340430110">
      <w:bodyDiv w:val="1"/>
      <w:marLeft w:val="0"/>
      <w:marRight w:val="0"/>
      <w:marTop w:val="0"/>
      <w:marBottom w:val="0"/>
      <w:divBdr>
        <w:top w:val="none" w:sz="0" w:space="0" w:color="auto"/>
        <w:left w:val="none" w:sz="0" w:space="0" w:color="auto"/>
        <w:bottom w:val="none" w:sz="0" w:space="0" w:color="auto"/>
        <w:right w:val="none" w:sz="0" w:space="0" w:color="auto"/>
      </w:divBdr>
    </w:div>
    <w:div w:id="1362053460">
      <w:bodyDiv w:val="1"/>
      <w:marLeft w:val="0"/>
      <w:marRight w:val="0"/>
      <w:marTop w:val="0"/>
      <w:marBottom w:val="0"/>
      <w:divBdr>
        <w:top w:val="none" w:sz="0" w:space="0" w:color="auto"/>
        <w:left w:val="none" w:sz="0" w:space="0" w:color="auto"/>
        <w:bottom w:val="none" w:sz="0" w:space="0" w:color="auto"/>
        <w:right w:val="none" w:sz="0" w:space="0" w:color="auto"/>
      </w:divBdr>
    </w:div>
    <w:div w:id="1450320549">
      <w:bodyDiv w:val="1"/>
      <w:marLeft w:val="0"/>
      <w:marRight w:val="0"/>
      <w:marTop w:val="0"/>
      <w:marBottom w:val="0"/>
      <w:divBdr>
        <w:top w:val="none" w:sz="0" w:space="0" w:color="auto"/>
        <w:left w:val="none" w:sz="0" w:space="0" w:color="auto"/>
        <w:bottom w:val="none" w:sz="0" w:space="0" w:color="auto"/>
        <w:right w:val="none" w:sz="0" w:space="0" w:color="auto"/>
      </w:divBdr>
    </w:div>
    <w:div w:id="1516530955">
      <w:bodyDiv w:val="1"/>
      <w:marLeft w:val="0"/>
      <w:marRight w:val="0"/>
      <w:marTop w:val="0"/>
      <w:marBottom w:val="0"/>
      <w:divBdr>
        <w:top w:val="none" w:sz="0" w:space="0" w:color="auto"/>
        <w:left w:val="none" w:sz="0" w:space="0" w:color="auto"/>
        <w:bottom w:val="none" w:sz="0" w:space="0" w:color="auto"/>
        <w:right w:val="none" w:sz="0" w:space="0" w:color="auto"/>
      </w:divBdr>
    </w:div>
    <w:div w:id="1537691087">
      <w:bodyDiv w:val="1"/>
      <w:marLeft w:val="0"/>
      <w:marRight w:val="0"/>
      <w:marTop w:val="0"/>
      <w:marBottom w:val="0"/>
      <w:divBdr>
        <w:top w:val="none" w:sz="0" w:space="0" w:color="auto"/>
        <w:left w:val="none" w:sz="0" w:space="0" w:color="auto"/>
        <w:bottom w:val="none" w:sz="0" w:space="0" w:color="auto"/>
        <w:right w:val="none" w:sz="0" w:space="0" w:color="auto"/>
      </w:divBdr>
    </w:div>
    <w:div w:id="1558323382">
      <w:bodyDiv w:val="1"/>
      <w:marLeft w:val="0"/>
      <w:marRight w:val="0"/>
      <w:marTop w:val="0"/>
      <w:marBottom w:val="0"/>
      <w:divBdr>
        <w:top w:val="none" w:sz="0" w:space="0" w:color="auto"/>
        <w:left w:val="none" w:sz="0" w:space="0" w:color="auto"/>
        <w:bottom w:val="none" w:sz="0" w:space="0" w:color="auto"/>
        <w:right w:val="none" w:sz="0" w:space="0" w:color="auto"/>
      </w:divBdr>
    </w:div>
    <w:div w:id="1607230766">
      <w:bodyDiv w:val="1"/>
      <w:marLeft w:val="0"/>
      <w:marRight w:val="0"/>
      <w:marTop w:val="0"/>
      <w:marBottom w:val="0"/>
      <w:divBdr>
        <w:top w:val="none" w:sz="0" w:space="0" w:color="auto"/>
        <w:left w:val="none" w:sz="0" w:space="0" w:color="auto"/>
        <w:bottom w:val="none" w:sz="0" w:space="0" w:color="auto"/>
        <w:right w:val="none" w:sz="0" w:space="0" w:color="auto"/>
      </w:divBdr>
    </w:div>
    <w:div w:id="1619947295">
      <w:bodyDiv w:val="1"/>
      <w:marLeft w:val="0"/>
      <w:marRight w:val="0"/>
      <w:marTop w:val="0"/>
      <w:marBottom w:val="0"/>
      <w:divBdr>
        <w:top w:val="none" w:sz="0" w:space="0" w:color="auto"/>
        <w:left w:val="none" w:sz="0" w:space="0" w:color="auto"/>
        <w:bottom w:val="none" w:sz="0" w:space="0" w:color="auto"/>
        <w:right w:val="none" w:sz="0" w:space="0" w:color="auto"/>
      </w:divBdr>
    </w:div>
    <w:div w:id="1649625204">
      <w:bodyDiv w:val="1"/>
      <w:marLeft w:val="0"/>
      <w:marRight w:val="0"/>
      <w:marTop w:val="0"/>
      <w:marBottom w:val="0"/>
      <w:divBdr>
        <w:top w:val="none" w:sz="0" w:space="0" w:color="auto"/>
        <w:left w:val="none" w:sz="0" w:space="0" w:color="auto"/>
        <w:bottom w:val="none" w:sz="0" w:space="0" w:color="auto"/>
        <w:right w:val="none" w:sz="0" w:space="0" w:color="auto"/>
      </w:divBdr>
    </w:div>
    <w:div w:id="1840727057">
      <w:bodyDiv w:val="1"/>
      <w:marLeft w:val="0"/>
      <w:marRight w:val="0"/>
      <w:marTop w:val="0"/>
      <w:marBottom w:val="0"/>
      <w:divBdr>
        <w:top w:val="none" w:sz="0" w:space="0" w:color="auto"/>
        <w:left w:val="none" w:sz="0" w:space="0" w:color="auto"/>
        <w:bottom w:val="none" w:sz="0" w:space="0" w:color="auto"/>
        <w:right w:val="none" w:sz="0" w:space="0" w:color="auto"/>
      </w:divBdr>
    </w:div>
    <w:div w:id="1852835329">
      <w:bodyDiv w:val="1"/>
      <w:marLeft w:val="0"/>
      <w:marRight w:val="0"/>
      <w:marTop w:val="0"/>
      <w:marBottom w:val="0"/>
      <w:divBdr>
        <w:top w:val="none" w:sz="0" w:space="0" w:color="auto"/>
        <w:left w:val="none" w:sz="0" w:space="0" w:color="auto"/>
        <w:bottom w:val="none" w:sz="0" w:space="0" w:color="auto"/>
        <w:right w:val="none" w:sz="0" w:space="0" w:color="auto"/>
      </w:divBdr>
    </w:div>
    <w:div w:id="1951159330">
      <w:bodyDiv w:val="1"/>
      <w:marLeft w:val="0"/>
      <w:marRight w:val="0"/>
      <w:marTop w:val="0"/>
      <w:marBottom w:val="0"/>
      <w:divBdr>
        <w:top w:val="none" w:sz="0" w:space="0" w:color="auto"/>
        <w:left w:val="none" w:sz="0" w:space="0" w:color="auto"/>
        <w:bottom w:val="none" w:sz="0" w:space="0" w:color="auto"/>
        <w:right w:val="none" w:sz="0" w:space="0" w:color="auto"/>
      </w:divBdr>
    </w:div>
    <w:div w:id="2000033412">
      <w:bodyDiv w:val="1"/>
      <w:marLeft w:val="0"/>
      <w:marRight w:val="0"/>
      <w:marTop w:val="0"/>
      <w:marBottom w:val="0"/>
      <w:divBdr>
        <w:top w:val="none" w:sz="0" w:space="0" w:color="auto"/>
        <w:left w:val="none" w:sz="0" w:space="0" w:color="auto"/>
        <w:bottom w:val="none" w:sz="0" w:space="0" w:color="auto"/>
        <w:right w:val="none" w:sz="0" w:space="0" w:color="auto"/>
      </w:divBdr>
    </w:div>
    <w:div w:id="2010867136">
      <w:bodyDiv w:val="1"/>
      <w:marLeft w:val="0"/>
      <w:marRight w:val="0"/>
      <w:marTop w:val="0"/>
      <w:marBottom w:val="0"/>
      <w:divBdr>
        <w:top w:val="none" w:sz="0" w:space="0" w:color="auto"/>
        <w:left w:val="none" w:sz="0" w:space="0" w:color="auto"/>
        <w:bottom w:val="none" w:sz="0" w:space="0" w:color="auto"/>
        <w:right w:val="none" w:sz="0" w:space="0" w:color="auto"/>
      </w:divBdr>
    </w:div>
    <w:div w:id="207273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wiley.com/WileyCDA/Section/id-370022.html?query=Gary+A.+Thiel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au.wiley.com/WileyCDA/Section/id-370022.html?query=Warren+L.+Stutzman"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34</Pages>
  <Words>11179</Words>
  <Characters>77142</Characters>
  <Application>Microsoft Office Word</Application>
  <DocSecurity>0</DocSecurity>
  <Lines>642</Lines>
  <Paragraphs>176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DEPARTMENT OF AGRICULTURE</vt:lpstr>
      <vt:lpstr>DEPARTMENT OF AGRICULTURE</vt:lpstr>
    </vt:vector>
  </TitlesOfParts>
  <Company>Unitech Printing Dept.</Company>
  <LinksUpToDate>false</LinksUpToDate>
  <CharactersWithSpaces>88145</CharactersWithSpaces>
  <SharedDoc>false</SharedDoc>
  <HLinks>
    <vt:vector size="12" baseType="variant">
      <vt:variant>
        <vt:i4>5505031</vt:i4>
      </vt:variant>
      <vt:variant>
        <vt:i4>3</vt:i4>
      </vt:variant>
      <vt:variant>
        <vt:i4>0</vt:i4>
      </vt:variant>
      <vt:variant>
        <vt:i4>5</vt:i4>
      </vt:variant>
      <vt:variant>
        <vt:lpwstr>http://au.wiley.com/WileyCDA/Section/id-370022.html?query=Gary+A.+Thiele</vt:lpwstr>
      </vt:variant>
      <vt:variant>
        <vt:lpwstr/>
      </vt:variant>
      <vt:variant>
        <vt:i4>5701662</vt:i4>
      </vt:variant>
      <vt:variant>
        <vt:i4>0</vt:i4>
      </vt:variant>
      <vt:variant>
        <vt:i4>0</vt:i4>
      </vt:variant>
      <vt:variant>
        <vt:i4>5</vt:i4>
      </vt:variant>
      <vt:variant>
        <vt:lpwstr>http://au.wiley.com/WileyCDA/Section/id-370022.html?query=Warren+L.+Stutzman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AGRICULTURE</dc:title>
  <dc:subject/>
  <dc:creator>Office 2004 Test Drive User</dc:creator>
  <cp:keywords/>
  <cp:lastModifiedBy>Dr. Kiss Péter</cp:lastModifiedBy>
  <cp:revision>13</cp:revision>
  <cp:lastPrinted>2014-10-21T04:14:00Z</cp:lastPrinted>
  <dcterms:created xsi:type="dcterms:W3CDTF">2015-10-14T06:15:00Z</dcterms:created>
  <dcterms:modified xsi:type="dcterms:W3CDTF">2016-03-02T06:24:00Z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vt:i4>
  </property>
</Properties>
</file>